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DF747" w14:textId="77777777" w:rsidR="00C6349B" w:rsidRDefault="00C6349B" w:rsidP="00C74942">
      <w:pPr>
        <w:spacing w:line="240" w:lineRule="auto"/>
        <w:jc w:val="both"/>
        <w:rPr>
          <w:b/>
          <w:bCs/>
          <w:sz w:val="20"/>
          <w:szCs w:val="20"/>
          <w:lang w:val="et-EE"/>
        </w:rPr>
      </w:pPr>
    </w:p>
    <w:p w14:paraId="4A1E6645" w14:textId="4B34333D" w:rsidR="006B09D9" w:rsidRPr="00A61338" w:rsidRDefault="006B09D9" w:rsidP="00C74942">
      <w:pPr>
        <w:spacing w:line="240" w:lineRule="auto"/>
        <w:jc w:val="both"/>
        <w:rPr>
          <w:sz w:val="20"/>
          <w:szCs w:val="20"/>
          <w:lang w:val="et-EE"/>
        </w:rPr>
      </w:pPr>
      <w:r w:rsidRPr="00A61338">
        <w:rPr>
          <w:b/>
          <w:bCs/>
          <w:sz w:val="20"/>
          <w:szCs w:val="20"/>
          <w:lang w:val="et-EE"/>
        </w:rPr>
        <w:t xml:space="preserve">Riigihangete Vaidlustuskomisjon    </w:t>
      </w:r>
      <w:r w:rsidRPr="00A61338">
        <w:rPr>
          <w:b/>
          <w:bCs/>
          <w:sz w:val="20"/>
          <w:szCs w:val="20"/>
          <w:lang w:val="et-EE"/>
        </w:rPr>
        <w:tab/>
      </w:r>
      <w:r w:rsidRPr="00A61338">
        <w:rPr>
          <w:b/>
          <w:bCs/>
          <w:sz w:val="20"/>
          <w:szCs w:val="20"/>
          <w:lang w:val="et-EE"/>
        </w:rPr>
        <w:tab/>
      </w:r>
      <w:r w:rsidRPr="00A61338">
        <w:rPr>
          <w:b/>
          <w:bCs/>
          <w:sz w:val="20"/>
          <w:szCs w:val="20"/>
          <w:lang w:val="et-EE"/>
        </w:rPr>
        <w:tab/>
      </w:r>
      <w:r w:rsidRPr="00A61338">
        <w:rPr>
          <w:b/>
          <w:bCs/>
          <w:sz w:val="20"/>
          <w:szCs w:val="20"/>
          <w:lang w:val="et-EE"/>
        </w:rPr>
        <w:tab/>
        <w:t xml:space="preserve"> </w:t>
      </w:r>
      <w:r w:rsidRPr="00A61338">
        <w:rPr>
          <w:bCs/>
          <w:sz w:val="20"/>
          <w:szCs w:val="20"/>
          <w:lang w:val="et-EE"/>
        </w:rPr>
        <w:t xml:space="preserve">                                    </w:t>
      </w:r>
    </w:p>
    <w:p w14:paraId="0818DB44" w14:textId="12CF690F" w:rsidR="00DB363D" w:rsidRDefault="005E1F7B" w:rsidP="007B3381">
      <w:pPr>
        <w:spacing w:line="240" w:lineRule="auto"/>
        <w:jc w:val="both"/>
        <w:rPr>
          <w:bCs/>
          <w:sz w:val="20"/>
          <w:szCs w:val="20"/>
          <w:lang w:val="et-EE"/>
        </w:rPr>
      </w:pPr>
      <w:r w:rsidRPr="00A61338">
        <w:rPr>
          <w:b/>
          <w:sz w:val="20"/>
          <w:szCs w:val="20"/>
          <w:lang w:val="et-EE"/>
        </w:rPr>
        <w:t>vako@fin.ee</w:t>
      </w:r>
      <w:r w:rsidR="006B09D9" w:rsidRPr="00A61338">
        <w:rPr>
          <w:bCs/>
          <w:sz w:val="20"/>
          <w:szCs w:val="20"/>
          <w:lang w:val="et-EE"/>
        </w:rPr>
        <w:t xml:space="preserve">  </w:t>
      </w:r>
    </w:p>
    <w:p w14:paraId="5E4CA43D" w14:textId="77777777" w:rsidR="006726EE" w:rsidRDefault="006726EE" w:rsidP="007B3381">
      <w:pPr>
        <w:spacing w:line="240" w:lineRule="auto"/>
        <w:jc w:val="both"/>
        <w:rPr>
          <w:bCs/>
          <w:sz w:val="20"/>
          <w:szCs w:val="20"/>
          <w:lang w:val="et-EE"/>
        </w:rPr>
      </w:pPr>
    </w:p>
    <w:p w14:paraId="0DA6BFA7" w14:textId="14FE95F9" w:rsidR="004C32C5" w:rsidRPr="002A78E7" w:rsidRDefault="008C4266" w:rsidP="002A78E7">
      <w:pPr>
        <w:spacing w:line="240" w:lineRule="auto"/>
        <w:jc w:val="right"/>
        <w:rPr>
          <w:bCs/>
          <w:sz w:val="20"/>
          <w:szCs w:val="20"/>
          <w:lang w:val="et-EE"/>
        </w:rPr>
      </w:pPr>
      <w:r>
        <w:rPr>
          <w:bCs/>
          <w:sz w:val="20"/>
          <w:szCs w:val="20"/>
          <w:lang w:val="et-EE"/>
        </w:rPr>
        <w:t>26</w:t>
      </w:r>
      <w:r w:rsidR="00A46316">
        <w:rPr>
          <w:bCs/>
          <w:sz w:val="20"/>
          <w:szCs w:val="20"/>
          <w:lang w:val="et-EE"/>
        </w:rPr>
        <w:t>.04</w:t>
      </w:r>
      <w:r w:rsidR="006B09D9" w:rsidRPr="00A61338">
        <w:rPr>
          <w:bCs/>
          <w:sz w:val="20"/>
          <w:szCs w:val="20"/>
          <w:lang w:val="et-EE"/>
        </w:rPr>
        <w:t>.202</w:t>
      </w:r>
      <w:r w:rsidR="007C48D5">
        <w:rPr>
          <w:bCs/>
          <w:sz w:val="20"/>
          <w:szCs w:val="20"/>
          <w:lang w:val="et-EE"/>
        </w:rPr>
        <w:t>4</w:t>
      </w:r>
    </w:p>
    <w:p w14:paraId="58D59620" w14:textId="7BFF5682" w:rsidR="006B09D9" w:rsidRPr="00B70928" w:rsidRDefault="00A820F8" w:rsidP="002A78E7">
      <w:pPr>
        <w:spacing w:before="120" w:line="240" w:lineRule="auto"/>
        <w:rPr>
          <w:sz w:val="20"/>
          <w:szCs w:val="20"/>
          <w:lang w:val="et-EE"/>
        </w:rPr>
      </w:pPr>
      <w:r>
        <w:rPr>
          <w:b/>
          <w:sz w:val="20"/>
          <w:szCs w:val="20"/>
          <w:lang w:val="et-EE"/>
        </w:rPr>
        <w:t>V</w:t>
      </w:r>
      <w:r w:rsidR="00375496">
        <w:rPr>
          <w:b/>
          <w:sz w:val="20"/>
          <w:szCs w:val="20"/>
          <w:lang w:val="et-EE"/>
        </w:rPr>
        <w:t>AIDLUSTAJA</w:t>
      </w:r>
      <w:r w:rsidR="006B09D9" w:rsidRPr="00A61338">
        <w:rPr>
          <w:b/>
          <w:sz w:val="20"/>
          <w:szCs w:val="20"/>
          <w:lang w:val="et-EE"/>
        </w:rPr>
        <w:t>:</w:t>
      </w:r>
      <w:r w:rsidR="006B09D9" w:rsidRPr="00A61338">
        <w:rPr>
          <w:b/>
          <w:sz w:val="20"/>
          <w:szCs w:val="20"/>
          <w:lang w:val="et-EE"/>
        </w:rPr>
        <w:tab/>
      </w:r>
      <w:r w:rsidR="006B09D9" w:rsidRPr="00A61338">
        <w:rPr>
          <w:b/>
          <w:sz w:val="20"/>
          <w:szCs w:val="20"/>
          <w:lang w:val="et-EE"/>
        </w:rPr>
        <w:tab/>
        <w:t>AS A</w:t>
      </w:r>
      <w:r w:rsidR="003A4A89">
        <w:rPr>
          <w:b/>
          <w:sz w:val="20"/>
          <w:szCs w:val="20"/>
          <w:lang w:val="et-EE"/>
        </w:rPr>
        <w:t>tea</w:t>
      </w:r>
      <w:r w:rsidR="006B09D9" w:rsidRPr="00B70928">
        <w:rPr>
          <w:b/>
          <w:sz w:val="20"/>
          <w:szCs w:val="20"/>
          <w:lang w:val="et-EE"/>
        </w:rPr>
        <w:tab/>
      </w:r>
      <w:r w:rsidR="006B09D9" w:rsidRPr="00B70928">
        <w:rPr>
          <w:sz w:val="20"/>
          <w:szCs w:val="20"/>
          <w:lang w:val="et-EE"/>
        </w:rPr>
        <w:tab/>
        <w:t xml:space="preserve"> </w:t>
      </w:r>
    </w:p>
    <w:p w14:paraId="104FC455" w14:textId="2D6548A2" w:rsidR="008C2A1A" w:rsidRPr="007B3381" w:rsidRDefault="006B09D9" w:rsidP="006726EE">
      <w:pPr>
        <w:spacing w:before="100" w:line="240" w:lineRule="auto"/>
        <w:rPr>
          <w:rFonts w:eastAsia="Times New Roman"/>
          <w:b/>
          <w:sz w:val="20"/>
          <w:szCs w:val="20"/>
          <w:lang w:val="et-EE"/>
        </w:rPr>
      </w:pPr>
      <w:r w:rsidRPr="00B70928">
        <w:rPr>
          <w:b/>
          <w:sz w:val="20"/>
          <w:szCs w:val="20"/>
          <w:lang w:val="et-EE"/>
        </w:rPr>
        <w:t>HANKIJA:</w:t>
      </w:r>
      <w:r w:rsidRPr="00B70928">
        <w:rPr>
          <w:b/>
          <w:sz w:val="20"/>
          <w:szCs w:val="20"/>
          <w:lang w:val="et-EE"/>
        </w:rPr>
        <w:tab/>
      </w:r>
      <w:r w:rsidRPr="00B70928">
        <w:rPr>
          <w:b/>
          <w:sz w:val="20"/>
          <w:szCs w:val="20"/>
          <w:lang w:val="et-EE"/>
        </w:rPr>
        <w:tab/>
      </w:r>
      <w:r w:rsidRPr="00B70928">
        <w:rPr>
          <w:b/>
          <w:sz w:val="20"/>
          <w:szCs w:val="20"/>
          <w:lang w:val="et-EE"/>
        </w:rPr>
        <w:tab/>
      </w:r>
      <w:r w:rsidR="00F23562" w:rsidRPr="00B70928">
        <w:rPr>
          <w:rFonts w:eastAsia="Times New Roman"/>
          <w:b/>
          <w:sz w:val="20"/>
          <w:szCs w:val="20"/>
          <w:lang w:val="et-EE"/>
        </w:rPr>
        <w:t>R</w:t>
      </w:r>
      <w:r w:rsidR="00A739FC" w:rsidRPr="00B70928">
        <w:rPr>
          <w:rFonts w:eastAsia="Times New Roman"/>
          <w:b/>
          <w:sz w:val="20"/>
          <w:szCs w:val="20"/>
          <w:lang w:val="et-EE"/>
        </w:rPr>
        <w:t xml:space="preserve">iigi Info- </w:t>
      </w:r>
      <w:r w:rsidR="002D7EDA" w:rsidRPr="00B70928">
        <w:rPr>
          <w:rFonts w:eastAsia="Times New Roman"/>
          <w:b/>
          <w:sz w:val="20"/>
          <w:szCs w:val="20"/>
          <w:lang w:val="et-EE"/>
        </w:rPr>
        <w:t xml:space="preserve">ja </w:t>
      </w:r>
      <w:r w:rsidR="008C2A1A" w:rsidRPr="00B70928">
        <w:rPr>
          <w:rFonts w:eastAsia="Times New Roman"/>
          <w:b/>
          <w:sz w:val="20"/>
          <w:szCs w:val="20"/>
          <w:lang w:val="et-EE"/>
        </w:rPr>
        <w:t>Kommunikatsioonitehnoloogia</w:t>
      </w:r>
      <w:r w:rsidR="002D7EDA" w:rsidRPr="00B70928">
        <w:rPr>
          <w:rFonts w:eastAsia="Times New Roman"/>
          <w:b/>
          <w:sz w:val="20"/>
          <w:szCs w:val="20"/>
          <w:lang w:val="et-EE"/>
        </w:rPr>
        <w:t xml:space="preserve"> Keskus</w:t>
      </w:r>
      <w:r w:rsidR="00F23562" w:rsidRPr="00B70928">
        <w:rPr>
          <w:rFonts w:eastAsia="Times New Roman"/>
          <w:b/>
          <w:sz w:val="20"/>
          <w:szCs w:val="20"/>
          <w:lang w:val="et-EE"/>
        </w:rPr>
        <w:t xml:space="preserve"> </w:t>
      </w:r>
    </w:p>
    <w:p w14:paraId="64BEBBD5" w14:textId="6FB663E9" w:rsidR="009377CE" w:rsidRPr="007B3381" w:rsidRDefault="00C6349B" w:rsidP="006726EE">
      <w:pPr>
        <w:pStyle w:val="Default"/>
        <w:spacing w:before="100"/>
        <w:rPr>
          <w:rFonts w:ascii="Arial" w:hAnsi="Arial" w:cs="Arial"/>
          <w:sz w:val="20"/>
          <w:szCs w:val="20"/>
        </w:rPr>
      </w:pPr>
      <w:r w:rsidRPr="00B70928">
        <w:rPr>
          <w:rFonts w:ascii="Arial" w:hAnsi="Arial" w:cs="Arial"/>
          <w:b/>
          <w:bCs/>
          <w:sz w:val="20"/>
          <w:szCs w:val="20"/>
          <w:shd w:val="clear" w:color="auto" w:fill="FFFFFF"/>
        </w:rPr>
        <w:t>KOLMAS ISIK:</w:t>
      </w:r>
      <w:r w:rsidRPr="00B70928">
        <w:rPr>
          <w:rFonts w:ascii="Arial" w:hAnsi="Arial" w:cs="Arial"/>
          <w:b/>
          <w:bCs/>
          <w:sz w:val="20"/>
          <w:szCs w:val="20"/>
          <w:shd w:val="clear" w:color="auto" w:fill="FFFFFF"/>
        </w:rPr>
        <w:tab/>
      </w:r>
      <w:r w:rsidRPr="00B70928">
        <w:rPr>
          <w:rFonts w:ascii="Arial" w:hAnsi="Arial" w:cs="Arial"/>
          <w:sz w:val="20"/>
          <w:szCs w:val="20"/>
          <w:shd w:val="clear" w:color="auto" w:fill="FFFFFF"/>
        </w:rPr>
        <w:tab/>
      </w:r>
      <w:r w:rsidRPr="00B70928">
        <w:rPr>
          <w:rFonts w:ascii="Arial" w:hAnsi="Arial" w:cs="Arial"/>
          <w:sz w:val="20"/>
          <w:szCs w:val="20"/>
          <w:shd w:val="clear" w:color="auto" w:fill="FFFFFF"/>
        </w:rPr>
        <w:tab/>
      </w:r>
      <w:r w:rsidRPr="007B3381">
        <w:rPr>
          <w:rFonts w:ascii="Arial" w:hAnsi="Arial" w:cs="Arial"/>
          <w:b/>
          <w:bCs/>
          <w:sz w:val="20"/>
          <w:szCs w:val="20"/>
        </w:rPr>
        <w:t>Green IT OÜ</w:t>
      </w:r>
      <w:r w:rsidR="007B3381" w:rsidRPr="007B3381">
        <w:rPr>
          <w:rFonts w:ascii="Arial" w:hAnsi="Arial" w:cs="Arial"/>
          <w:b/>
          <w:bCs/>
          <w:sz w:val="20"/>
          <w:szCs w:val="20"/>
        </w:rPr>
        <w:t xml:space="preserve">, </w:t>
      </w:r>
      <w:r w:rsidR="002D7EDA" w:rsidRPr="007B3381">
        <w:rPr>
          <w:rFonts w:ascii="Arial" w:hAnsi="Arial" w:cs="Arial"/>
          <w:b/>
          <w:bCs/>
          <w:sz w:val="20"/>
          <w:szCs w:val="20"/>
        </w:rPr>
        <w:t>Telia Eesti AS</w:t>
      </w:r>
      <w:r w:rsidR="007B3381" w:rsidRPr="007B3381">
        <w:rPr>
          <w:rFonts w:ascii="Arial" w:hAnsi="Arial" w:cs="Arial"/>
          <w:b/>
          <w:bCs/>
          <w:sz w:val="20"/>
          <w:szCs w:val="20"/>
        </w:rPr>
        <w:t xml:space="preserve">, </w:t>
      </w:r>
      <w:r w:rsidRPr="007B3381">
        <w:rPr>
          <w:rFonts w:ascii="Arial" w:hAnsi="Arial" w:cs="Arial"/>
          <w:b/>
          <w:bCs/>
          <w:sz w:val="20"/>
          <w:szCs w:val="20"/>
        </w:rPr>
        <w:t>AS SEB Liising</w:t>
      </w:r>
      <w:r w:rsidRPr="00B70928">
        <w:rPr>
          <w:b/>
          <w:bCs/>
          <w:sz w:val="20"/>
          <w:szCs w:val="20"/>
        </w:rPr>
        <w:t xml:space="preserve"> </w:t>
      </w:r>
    </w:p>
    <w:p w14:paraId="27C696F4" w14:textId="77777777" w:rsidR="00C070B5" w:rsidRPr="007B3381" w:rsidRDefault="00C070B5" w:rsidP="005A491A">
      <w:pPr>
        <w:spacing w:line="240" w:lineRule="auto"/>
        <w:rPr>
          <w:sz w:val="20"/>
          <w:szCs w:val="20"/>
          <w:lang w:val="et-EE"/>
        </w:rPr>
      </w:pPr>
    </w:p>
    <w:p w14:paraId="5674C56B" w14:textId="7698E723" w:rsidR="006B09D9" w:rsidRDefault="006B09D9" w:rsidP="005A491A">
      <w:pPr>
        <w:spacing w:before="240" w:line="240" w:lineRule="auto"/>
        <w:jc w:val="center"/>
        <w:rPr>
          <w:b/>
          <w:sz w:val="20"/>
          <w:szCs w:val="20"/>
          <w:lang w:val="et-EE"/>
        </w:rPr>
      </w:pPr>
      <w:r w:rsidRPr="007B3381">
        <w:rPr>
          <w:b/>
          <w:sz w:val="20"/>
          <w:szCs w:val="20"/>
          <w:lang w:val="et-EE"/>
        </w:rPr>
        <w:t>VAIDLUST</w:t>
      </w:r>
      <w:r w:rsidR="007B3381" w:rsidRPr="007B3381">
        <w:rPr>
          <w:b/>
          <w:sz w:val="20"/>
          <w:szCs w:val="20"/>
          <w:lang w:val="et-EE"/>
        </w:rPr>
        <w:t>AJA SEISUKOHT</w:t>
      </w:r>
      <w:r w:rsidR="002A78E7">
        <w:rPr>
          <w:b/>
          <w:sz w:val="20"/>
          <w:szCs w:val="20"/>
          <w:lang w:val="et-EE"/>
        </w:rPr>
        <w:t xml:space="preserve"> </w:t>
      </w:r>
    </w:p>
    <w:p w14:paraId="5663C70D" w14:textId="77777777" w:rsidR="00627C8F" w:rsidRDefault="00627C8F" w:rsidP="00A815A8">
      <w:pPr>
        <w:tabs>
          <w:tab w:val="left" w:pos="709"/>
        </w:tabs>
        <w:suppressAutoHyphens/>
        <w:spacing w:line="20" w:lineRule="atLeast"/>
        <w:jc w:val="both"/>
        <w:rPr>
          <w:sz w:val="20"/>
          <w:szCs w:val="20"/>
          <w:lang w:val="et-EE"/>
        </w:rPr>
      </w:pPr>
    </w:p>
    <w:p w14:paraId="66329FC9" w14:textId="77777777" w:rsidR="008C4266" w:rsidRDefault="008C4266" w:rsidP="00627C8F">
      <w:pPr>
        <w:spacing w:line="20" w:lineRule="atLeast"/>
        <w:jc w:val="both"/>
        <w:rPr>
          <w:sz w:val="20"/>
          <w:szCs w:val="20"/>
          <w:lang w:val="et-EE"/>
        </w:rPr>
      </w:pPr>
    </w:p>
    <w:p w14:paraId="1B5A49E7" w14:textId="1FF483C3" w:rsidR="008C4266" w:rsidRDefault="008C4266" w:rsidP="008C4266">
      <w:pPr>
        <w:spacing w:line="20" w:lineRule="atLeast"/>
        <w:jc w:val="both"/>
        <w:rPr>
          <w:sz w:val="20"/>
          <w:szCs w:val="20"/>
          <w:lang w:val="et-EE"/>
        </w:rPr>
      </w:pPr>
      <w:r>
        <w:rPr>
          <w:sz w:val="20"/>
          <w:szCs w:val="20"/>
          <w:lang w:val="et-EE"/>
        </w:rPr>
        <w:t>Vaidlustaja soovib esile tuua veel järgnevat;</w:t>
      </w:r>
    </w:p>
    <w:p w14:paraId="0B21AB32" w14:textId="77777777" w:rsidR="008C4266" w:rsidRPr="008C4266" w:rsidRDefault="008C4266" w:rsidP="008C4266">
      <w:pPr>
        <w:spacing w:line="20" w:lineRule="atLeast"/>
        <w:jc w:val="both"/>
        <w:rPr>
          <w:sz w:val="20"/>
          <w:szCs w:val="20"/>
          <w:lang w:val="et-EE"/>
        </w:rPr>
      </w:pPr>
    </w:p>
    <w:p w14:paraId="058812A9" w14:textId="1F821558" w:rsidR="008C4266" w:rsidRPr="00996045" w:rsidRDefault="008C4266" w:rsidP="008C4266">
      <w:pPr>
        <w:spacing w:before="160" w:line="20" w:lineRule="atLeast"/>
        <w:jc w:val="both"/>
        <w:rPr>
          <w:b/>
          <w:bCs/>
          <w:sz w:val="20"/>
          <w:szCs w:val="20"/>
          <w:lang w:val="et-EE"/>
        </w:rPr>
      </w:pPr>
      <w:r>
        <w:rPr>
          <w:b/>
          <w:bCs/>
          <w:sz w:val="20"/>
          <w:szCs w:val="20"/>
          <w:lang w:val="et-EE"/>
        </w:rPr>
        <w:t>Põhjendamatu on redutseerida käesolevas riigihankes pakkumuste vastavuse kontrolli</w:t>
      </w:r>
      <w:r w:rsidRPr="00996045">
        <w:rPr>
          <w:b/>
          <w:bCs/>
          <w:sz w:val="20"/>
          <w:szCs w:val="20"/>
          <w:lang w:val="et-EE"/>
        </w:rPr>
        <w:t xml:space="preserve"> üksnes pakkuja formaalsetele kinnitusele, kuigi RHAD nõuded näevad ette pakkumuste sisulist kontrolli.</w:t>
      </w:r>
    </w:p>
    <w:p w14:paraId="50408F99" w14:textId="77777777" w:rsidR="008C4266" w:rsidRPr="00071C55" w:rsidRDefault="008C4266" w:rsidP="008C4266">
      <w:pPr>
        <w:spacing w:line="20" w:lineRule="atLeast"/>
        <w:jc w:val="center"/>
        <w:rPr>
          <w:b/>
          <w:bCs/>
          <w:sz w:val="20"/>
          <w:szCs w:val="20"/>
          <w:lang w:val="et-EE"/>
        </w:rPr>
      </w:pPr>
    </w:p>
    <w:p w14:paraId="5B4D6631" w14:textId="3E5A250F" w:rsidR="008C4266" w:rsidRPr="00996045" w:rsidRDefault="008C4266" w:rsidP="008C4266">
      <w:pPr>
        <w:tabs>
          <w:tab w:val="left" w:pos="567"/>
        </w:tabs>
        <w:spacing w:line="20" w:lineRule="atLeast"/>
        <w:ind w:left="567" w:hanging="567"/>
        <w:jc w:val="both"/>
        <w:rPr>
          <w:bCs/>
          <w:sz w:val="20"/>
          <w:szCs w:val="20"/>
          <w:lang w:val="et-EE"/>
        </w:rPr>
      </w:pPr>
      <w:r>
        <w:rPr>
          <w:b/>
          <w:bCs/>
          <w:sz w:val="20"/>
          <w:szCs w:val="20"/>
          <w:lang w:val="et-EE"/>
        </w:rPr>
        <w:t xml:space="preserve">1. </w:t>
      </w:r>
      <w:r>
        <w:rPr>
          <w:bCs/>
          <w:sz w:val="20"/>
          <w:szCs w:val="20"/>
          <w:lang w:val="et-EE"/>
        </w:rPr>
        <w:t xml:space="preserve"> </w:t>
      </w:r>
      <w:r>
        <w:rPr>
          <w:bCs/>
          <w:sz w:val="20"/>
          <w:szCs w:val="20"/>
          <w:lang w:val="et-EE"/>
        </w:rPr>
        <w:tab/>
      </w:r>
      <w:r>
        <w:rPr>
          <w:bCs/>
          <w:sz w:val="20"/>
          <w:szCs w:val="20"/>
          <w:lang w:val="et-EE"/>
        </w:rPr>
        <w:t xml:space="preserve">Riigikohtu 19.12.2019 lahend nr 3-19-1464 (p 16) </w:t>
      </w:r>
      <w:r>
        <w:rPr>
          <w:bCs/>
          <w:sz w:val="20"/>
          <w:szCs w:val="20"/>
          <w:lang w:val="et-EE"/>
        </w:rPr>
        <w:t>ei ole antud vaidluses</w:t>
      </w:r>
      <w:r>
        <w:rPr>
          <w:bCs/>
          <w:sz w:val="20"/>
          <w:szCs w:val="20"/>
          <w:lang w:val="et-EE"/>
        </w:rPr>
        <w:t xml:space="preserve"> </w:t>
      </w:r>
      <w:r>
        <w:rPr>
          <w:sz w:val="20"/>
          <w:szCs w:val="20"/>
          <w:lang w:val="et-EE"/>
        </w:rPr>
        <w:t>asjakohane ja määrav. Käesoleval juhul on vastupidi RHAD-s sätestatud mitmed eri</w:t>
      </w:r>
      <w:r w:rsidRPr="009D5118">
        <w:rPr>
          <w:sz w:val="20"/>
          <w:szCs w:val="20"/>
          <w:lang w:val="et-EE"/>
        </w:rPr>
        <w:t>tingimus</w:t>
      </w:r>
      <w:r>
        <w:rPr>
          <w:sz w:val="20"/>
          <w:szCs w:val="20"/>
          <w:lang w:val="et-EE"/>
        </w:rPr>
        <w:t>ed</w:t>
      </w:r>
      <w:r w:rsidRPr="009D5118">
        <w:rPr>
          <w:sz w:val="20"/>
          <w:szCs w:val="20"/>
          <w:lang w:val="et-EE"/>
        </w:rPr>
        <w:t xml:space="preserve"> pakkumuste vastavuse tõendamisele ning</w:t>
      </w:r>
      <w:r>
        <w:rPr>
          <w:sz w:val="20"/>
          <w:szCs w:val="20"/>
          <w:lang w:val="et-EE"/>
        </w:rPr>
        <w:t xml:space="preserve"> pakkumuse vastavuse sisulisele kontrollimisele. </w:t>
      </w:r>
      <w:r w:rsidRPr="00185C04">
        <w:rPr>
          <w:sz w:val="20"/>
          <w:szCs w:val="20"/>
          <w:lang w:val="et-EE"/>
        </w:rPr>
        <w:t>Kõigi nende eesmärk ja sisu on arusaadavalt suunatud sellele, et pakkumuse vastavuse kontroll oleks ja saaks olla sisuline (mitte pelgalt formaalne, pelgalt pakkuja kinnitustele tuginemine). Muuhulgas on RHAD-s sätestat</w:t>
      </w:r>
      <w:r>
        <w:rPr>
          <w:sz w:val="20"/>
          <w:szCs w:val="20"/>
          <w:lang w:val="et-EE"/>
        </w:rPr>
        <w:t>ud järgmised eritingimused ja -nõuded</w:t>
      </w:r>
      <w:r w:rsidRPr="009D5118">
        <w:rPr>
          <w:sz w:val="20"/>
          <w:szCs w:val="20"/>
          <w:lang w:val="et-EE"/>
        </w:rPr>
        <w:t>:</w:t>
      </w:r>
    </w:p>
    <w:p w14:paraId="43565B23" w14:textId="77777777" w:rsidR="008C4266" w:rsidRPr="005F76A0" w:rsidRDefault="008C4266" w:rsidP="008C4266">
      <w:pPr>
        <w:pStyle w:val="ListParagraph"/>
        <w:numPr>
          <w:ilvl w:val="0"/>
          <w:numId w:val="15"/>
        </w:numPr>
        <w:spacing w:before="120" w:line="20" w:lineRule="atLeast"/>
        <w:ind w:left="851" w:hanging="284"/>
        <w:contextualSpacing w:val="0"/>
        <w:jc w:val="both"/>
        <w:rPr>
          <w:i/>
          <w:iCs/>
          <w:sz w:val="20"/>
          <w:szCs w:val="20"/>
          <w:lang w:val="et-EE"/>
        </w:rPr>
      </w:pPr>
      <w:r w:rsidRPr="001C5F16">
        <w:rPr>
          <w:sz w:val="20"/>
          <w:szCs w:val="20"/>
          <w:lang w:val="et-EE"/>
        </w:rPr>
        <w:t>T</w:t>
      </w:r>
      <w:r>
        <w:rPr>
          <w:sz w:val="20"/>
          <w:szCs w:val="20"/>
          <w:lang w:val="et-EE"/>
        </w:rPr>
        <w:t xml:space="preserve">K </w:t>
      </w:r>
      <w:r w:rsidRPr="001C5F16">
        <w:rPr>
          <w:sz w:val="20"/>
          <w:szCs w:val="20"/>
          <w:lang w:val="et-EE"/>
        </w:rPr>
        <w:t>p 3.9</w:t>
      </w:r>
      <w:r>
        <w:rPr>
          <w:sz w:val="20"/>
          <w:szCs w:val="20"/>
          <w:lang w:val="et-EE"/>
        </w:rPr>
        <w:t xml:space="preserve"> kohaselt</w:t>
      </w:r>
      <w:r w:rsidRPr="001C5F16">
        <w:rPr>
          <w:sz w:val="20"/>
          <w:szCs w:val="20"/>
          <w:lang w:val="et-EE"/>
        </w:rPr>
        <w:t xml:space="preserve">: </w:t>
      </w:r>
      <w:r w:rsidRPr="005F76A0">
        <w:rPr>
          <w:i/>
          <w:iCs/>
          <w:sz w:val="20"/>
          <w:szCs w:val="20"/>
          <w:lang w:val="et-EE"/>
        </w:rPr>
        <w:t>„Igal hankijal peab olema pakkumuste avamisest alates võimalik kontrollida tootja poolselt avalikult ja anonüümselt ligipääsetavalt veebilehelt pakutavate asjade detailset tehnilist kirjeldust“.</w:t>
      </w:r>
    </w:p>
    <w:p w14:paraId="62F338C9" w14:textId="77777777" w:rsidR="008C4266" w:rsidRPr="005F76A0" w:rsidRDefault="008C4266" w:rsidP="008C4266">
      <w:pPr>
        <w:pStyle w:val="ListParagraph"/>
        <w:numPr>
          <w:ilvl w:val="0"/>
          <w:numId w:val="16"/>
        </w:numPr>
        <w:spacing w:before="120" w:line="20" w:lineRule="atLeast"/>
        <w:ind w:left="851" w:hanging="284"/>
        <w:contextualSpacing w:val="0"/>
        <w:jc w:val="both"/>
        <w:rPr>
          <w:i/>
          <w:iCs/>
          <w:sz w:val="20"/>
          <w:szCs w:val="20"/>
          <w:lang w:val="et-EE"/>
        </w:rPr>
      </w:pPr>
      <w:r w:rsidRPr="005F76A0">
        <w:rPr>
          <w:sz w:val="20"/>
          <w:szCs w:val="20"/>
          <w:lang w:val="et-EE"/>
        </w:rPr>
        <w:t xml:space="preserve">RHAD Vastavustabeli kohaselt tuli igale hankenõudele vastavuse tõendamiseks esitada </w:t>
      </w:r>
      <w:r w:rsidRPr="005F76A0">
        <w:rPr>
          <w:i/>
          <w:iCs/>
          <w:sz w:val="20"/>
          <w:szCs w:val="20"/>
          <w:lang w:val="et-EE"/>
        </w:rPr>
        <w:t xml:space="preserve">„Viide allikale (pakkuja peab viitama pakkumuse koosseisus esitatud dokumentidele, sh lehekülje nr ja dokumendi nimetus ja/või Interneti leheküljele, kus hankija saab kontrollida esitatud väärtuste vastavust).“ </w:t>
      </w:r>
    </w:p>
    <w:p w14:paraId="27D66684" w14:textId="77777777" w:rsidR="008C4266" w:rsidRPr="005F76A0" w:rsidRDefault="008C4266" w:rsidP="008C4266">
      <w:pPr>
        <w:pStyle w:val="ListParagraph"/>
        <w:numPr>
          <w:ilvl w:val="0"/>
          <w:numId w:val="15"/>
        </w:numPr>
        <w:spacing w:before="120" w:line="20" w:lineRule="atLeast"/>
        <w:ind w:left="851" w:hanging="284"/>
        <w:contextualSpacing w:val="0"/>
        <w:jc w:val="both"/>
        <w:rPr>
          <w:i/>
          <w:iCs/>
          <w:sz w:val="20"/>
          <w:szCs w:val="20"/>
          <w:lang w:val="et-EE"/>
        </w:rPr>
      </w:pPr>
      <w:r w:rsidRPr="005F76A0">
        <w:rPr>
          <w:sz w:val="20"/>
          <w:szCs w:val="20"/>
          <w:lang w:val="et-EE"/>
        </w:rPr>
        <w:t xml:space="preserve">TK p 3.10 kohaselt: </w:t>
      </w:r>
      <w:r w:rsidRPr="005F76A0">
        <w:rPr>
          <w:i/>
          <w:iCs/>
          <w:sz w:val="20"/>
          <w:szCs w:val="20"/>
          <w:lang w:val="et-EE"/>
        </w:rPr>
        <w:t>„Pakkumus peab sisaldama sülearvutite täielikku tootja spetsifikatsiooni. Lisaseadmete spetsifikatsioon lisada nende olemasolul. Tootja spetsifikatsiooni all käsitleb hankija tootja poolset tooteinfot pakutava asja osas. Kogu info asja kohta, sh seadme spetsifikatsioon, peab sisalduma e-kataloogis.“</w:t>
      </w:r>
    </w:p>
    <w:p w14:paraId="746E0002" w14:textId="77777777" w:rsidR="008C4266" w:rsidRPr="005F76A0" w:rsidRDefault="008C4266" w:rsidP="008C4266">
      <w:pPr>
        <w:pStyle w:val="Default"/>
        <w:numPr>
          <w:ilvl w:val="0"/>
          <w:numId w:val="25"/>
        </w:numPr>
        <w:spacing w:before="120"/>
        <w:ind w:left="851" w:hanging="284"/>
        <w:jc w:val="both"/>
        <w:rPr>
          <w:rFonts w:ascii="Arial" w:hAnsi="Arial" w:cs="Arial"/>
          <w:sz w:val="20"/>
          <w:szCs w:val="20"/>
        </w:rPr>
      </w:pPr>
      <w:r w:rsidRPr="005F76A0">
        <w:rPr>
          <w:rFonts w:ascii="Arial" w:hAnsi="Arial" w:cs="Arial"/>
          <w:sz w:val="20"/>
          <w:szCs w:val="20"/>
        </w:rPr>
        <w:t>TK p 3.13 kohaselt: „</w:t>
      </w:r>
      <w:r w:rsidRPr="005F76A0">
        <w:rPr>
          <w:rFonts w:ascii="Arial" w:hAnsi="Arial" w:cs="Arial"/>
          <w:i/>
          <w:iCs/>
          <w:sz w:val="20"/>
          <w:szCs w:val="20"/>
        </w:rPr>
        <w:t>Kõik sülearvutid ja tarkvara peavad olema alates pakkumuse esitamise tähtajast tootja ametlikus avalikus toodete nimekirjas.“</w:t>
      </w:r>
    </w:p>
    <w:p w14:paraId="128709FF" w14:textId="7EEA3F03" w:rsidR="008C4266" w:rsidRDefault="008C4266" w:rsidP="008C4266">
      <w:pPr>
        <w:pStyle w:val="Default"/>
        <w:numPr>
          <w:ilvl w:val="0"/>
          <w:numId w:val="25"/>
        </w:numPr>
        <w:spacing w:before="120"/>
        <w:ind w:left="851" w:hanging="284"/>
        <w:jc w:val="both"/>
        <w:rPr>
          <w:rFonts w:ascii="Arial" w:hAnsi="Arial" w:cs="Arial"/>
          <w:sz w:val="20"/>
          <w:szCs w:val="20"/>
        </w:rPr>
      </w:pPr>
      <w:r w:rsidRPr="005F76A0">
        <w:rPr>
          <w:rFonts w:ascii="Arial" w:hAnsi="Arial" w:cs="Arial"/>
          <w:sz w:val="20"/>
          <w:szCs w:val="20"/>
        </w:rPr>
        <w:t xml:space="preserve">Veelgi enam, kõik pakkujad pidid Hankijale füüsilisest viima testimiseks (pakkumuse vastavuse kontrollimiseks) oma pakutud sülearvuti koos lisaseadmetega. TK p 3.15: </w:t>
      </w:r>
      <w:r w:rsidRPr="005F76A0">
        <w:rPr>
          <w:rFonts w:ascii="Arial" w:hAnsi="Arial" w:cs="Arial"/>
          <w:i/>
          <w:iCs/>
          <w:sz w:val="20"/>
          <w:szCs w:val="20"/>
        </w:rPr>
        <w:t xml:space="preserve">„Pakkuja kohustub põhihankija soovil tooma testimiseks igas klassis </w:t>
      </w:r>
      <w:r w:rsidRPr="000E2E4C">
        <w:rPr>
          <w:rFonts w:ascii="Arial" w:hAnsi="Arial" w:cs="Arial"/>
          <w:b/>
          <w:bCs/>
          <w:i/>
          <w:iCs/>
          <w:color w:val="auto"/>
          <w:sz w:val="20"/>
          <w:szCs w:val="20"/>
          <w:u w:val="single"/>
        </w:rPr>
        <w:t>pakutud</w:t>
      </w:r>
      <w:r w:rsidRPr="00A31932">
        <w:rPr>
          <w:rFonts w:ascii="Arial" w:hAnsi="Arial" w:cs="Arial"/>
          <w:i/>
          <w:iCs/>
          <w:color w:val="auto"/>
          <w:sz w:val="20"/>
          <w:szCs w:val="20"/>
        </w:rPr>
        <w:t xml:space="preserve"> </w:t>
      </w:r>
      <w:r w:rsidRPr="00A31932">
        <w:rPr>
          <w:rFonts w:ascii="Arial" w:hAnsi="Arial" w:cs="Arial"/>
          <w:b/>
          <w:bCs/>
          <w:i/>
          <w:iCs/>
          <w:sz w:val="20"/>
          <w:szCs w:val="20"/>
        </w:rPr>
        <w:t>sülearvuti ning selle juurde kuuluvad lisaseadmed</w:t>
      </w:r>
      <w:r w:rsidRPr="005F76A0">
        <w:rPr>
          <w:rFonts w:ascii="Arial" w:hAnsi="Arial" w:cs="Arial"/>
          <w:i/>
          <w:iCs/>
          <w:sz w:val="20"/>
          <w:szCs w:val="20"/>
        </w:rPr>
        <w:t xml:space="preserve"> 14 kalendripäeva jooksul pärast hankija sellekohase taotluse esitamist. Hankijaga kokkuleppel võib nimetatud tähtaega pikendada</w:t>
      </w:r>
      <w:r w:rsidRPr="005F76A0">
        <w:rPr>
          <w:rFonts w:ascii="Arial" w:hAnsi="Arial" w:cs="Arial"/>
          <w:sz w:val="20"/>
          <w:szCs w:val="20"/>
        </w:rPr>
        <w:t xml:space="preserve">.“  </w:t>
      </w:r>
    </w:p>
    <w:p w14:paraId="063064ED" w14:textId="77777777" w:rsidR="008C4266" w:rsidRPr="008C4266" w:rsidRDefault="008C4266" w:rsidP="008C4266">
      <w:pPr>
        <w:pStyle w:val="Default"/>
        <w:ind w:left="851"/>
        <w:jc w:val="both"/>
        <w:rPr>
          <w:rFonts w:ascii="Arial" w:hAnsi="Arial" w:cs="Arial"/>
          <w:sz w:val="20"/>
          <w:szCs w:val="20"/>
        </w:rPr>
      </w:pPr>
    </w:p>
    <w:p w14:paraId="2F22C883" w14:textId="7384C91C" w:rsidR="008C4266" w:rsidRDefault="008C4266" w:rsidP="008C4266">
      <w:pPr>
        <w:tabs>
          <w:tab w:val="left" w:pos="0"/>
        </w:tabs>
        <w:spacing w:line="240" w:lineRule="auto"/>
        <w:ind w:left="567" w:hanging="567"/>
        <w:jc w:val="both"/>
        <w:rPr>
          <w:sz w:val="20"/>
          <w:szCs w:val="20"/>
          <w:lang w:val="et-EE"/>
        </w:rPr>
      </w:pPr>
      <w:r w:rsidRPr="008C4266">
        <w:rPr>
          <w:b/>
          <w:bCs/>
          <w:sz w:val="20"/>
          <w:szCs w:val="20"/>
          <w:lang w:val="et-EE"/>
        </w:rPr>
        <w:t>2.</w:t>
      </w:r>
      <w:r>
        <w:rPr>
          <w:sz w:val="20"/>
          <w:szCs w:val="20"/>
          <w:lang w:val="et-EE"/>
        </w:rPr>
        <w:t xml:space="preserve">      </w:t>
      </w:r>
      <w:r>
        <w:rPr>
          <w:sz w:val="20"/>
          <w:szCs w:val="20"/>
          <w:lang w:val="et-EE"/>
        </w:rPr>
        <w:tab/>
        <w:t>Vaidlustaja hinnangul ei tohiks neid R</w:t>
      </w:r>
      <w:r>
        <w:rPr>
          <w:sz w:val="20"/>
          <w:szCs w:val="20"/>
          <w:lang w:val="et-EE"/>
        </w:rPr>
        <w:t>HAD regulatsioone õhjendamatult redutseerivalt tõlgenda</w:t>
      </w:r>
      <w:r>
        <w:rPr>
          <w:sz w:val="20"/>
          <w:szCs w:val="20"/>
          <w:lang w:val="et-EE"/>
        </w:rPr>
        <w:t>da ja järeldada</w:t>
      </w:r>
      <w:r>
        <w:rPr>
          <w:sz w:val="20"/>
          <w:szCs w:val="20"/>
          <w:lang w:val="et-EE"/>
        </w:rPr>
        <w:t xml:space="preserve">, justkui oleks tegu asjakohatute RHAD tingimustega, mis pakkumuse vastavuse kontrollimist ei puuduta ega mõjuta. Kõigi eeltoodud RHAD tingimuste eesmärk ja mõte on pakkumuste vastavuse kontrollimine, pakkumuste vastavuse </w:t>
      </w:r>
      <w:r w:rsidRPr="00D016E8">
        <w:rPr>
          <w:sz w:val="20"/>
          <w:szCs w:val="20"/>
          <w:lang w:val="et-EE"/>
        </w:rPr>
        <w:t>sisulise kontrolli</w:t>
      </w:r>
      <w:r>
        <w:rPr>
          <w:sz w:val="20"/>
          <w:szCs w:val="20"/>
          <w:lang w:val="et-EE"/>
        </w:rPr>
        <w:t xml:space="preserve"> tagamine ja võimaldamine. </w:t>
      </w:r>
    </w:p>
    <w:p w14:paraId="14D5570E" w14:textId="77777777" w:rsidR="008C4266" w:rsidRDefault="008C4266" w:rsidP="008C4266">
      <w:pPr>
        <w:tabs>
          <w:tab w:val="left" w:pos="0"/>
        </w:tabs>
        <w:spacing w:line="240" w:lineRule="auto"/>
        <w:jc w:val="both"/>
        <w:rPr>
          <w:sz w:val="20"/>
          <w:szCs w:val="20"/>
          <w:lang w:val="et-EE"/>
        </w:rPr>
      </w:pPr>
    </w:p>
    <w:p w14:paraId="2B773A6F" w14:textId="11501C76" w:rsidR="008C4266" w:rsidRPr="000E2E4C" w:rsidRDefault="008C4266" w:rsidP="008C4266">
      <w:pPr>
        <w:tabs>
          <w:tab w:val="left" w:pos="0"/>
        </w:tabs>
        <w:spacing w:line="240" w:lineRule="auto"/>
        <w:ind w:left="567"/>
        <w:jc w:val="both"/>
        <w:rPr>
          <w:sz w:val="20"/>
          <w:szCs w:val="20"/>
          <w:lang w:val="et-EE"/>
        </w:rPr>
      </w:pPr>
      <w:r>
        <w:rPr>
          <w:sz w:val="20"/>
          <w:szCs w:val="20"/>
          <w:lang w:val="et-EE"/>
        </w:rPr>
        <w:t>Asjakohane on rõhutada</w:t>
      </w:r>
      <w:r>
        <w:rPr>
          <w:sz w:val="20"/>
          <w:szCs w:val="20"/>
          <w:lang w:val="et-EE"/>
        </w:rPr>
        <w:t xml:space="preserve"> ka</w:t>
      </w:r>
      <w:r>
        <w:rPr>
          <w:sz w:val="20"/>
          <w:szCs w:val="20"/>
          <w:lang w:val="et-EE"/>
        </w:rPr>
        <w:t xml:space="preserve"> R</w:t>
      </w:r>
      <w:r w:rsidRPr="00CE022D">
        <w:rPr>
          <w:sz w:val="20"/>
          <w:szCs w:val="20"/>
          <w:lang w:val="et-EE"/>
        </w:rPr>
        <w:t xml:space="preserve">iigikohtu </w:t>
      </w:r>
      <w:r>
        <w:rPr>
          <w:sz w:val="20"/>
          <w:szCs w:val="20"/>
          <w:lang w:val="et-EE"/>
        </w:rPr>
        <w:t xml:space="preserve">13.06.2013 </w:t>
      </w:r>
      <w:r w:rsidRPr="00CE022D">
        <w:rPr>
          <w:sz w:val="20"/>
          <w:szCs w:val="20"/>
          <w:lang w:val="et-EE"/>
        </w:rPr>
        <w:t xml:space="preserve">lahendi nr 3-3-1-24-13 </w:t>
      </w:r>
      <w:r>
        <w:rPr>
          <w:sz w:val="20"/>
          <w:szCs w:val="20"/>
          <w:lang w:val="et-EE"/>
        </w:rPr>
        <w:t xml:space="preserve">(p 19) </w:t>
      </w:r>
      <w:r w:rsidRPr="00CE022D">
        <w:rPr>
          <w:sz w:val="20"/>
          <w:szCs w:val="20"/>
          <w:lang w:val="et-EE"/>
        </w:rPr>
        <w:t>aegumatu</w:t>
      </w:r>
      <w:r>
        <w:rPr>
          <w:sz w:val="20"/>
          <w:szCs w:val="20"/>
          <w:lang w:val="et-EE"/>
        </w:rPr>
        <w:t>t juhist</w:t>
      </w:r>
      <w:r w:rsidRPr="00CE022D">
        <w:rPr>
          <w:sz w:val="20"/>
          <w:szCs w:val="20"/>
          <w:lang w:val="et-EE"/>
        </w:rPr>
        <w:t xml:space="preserve">: </w:t>
      </w:r>
      <w:r w:rsidRPr="00CE022D">
        <w:rPr>
          <w:i/>
          <w:sz w:val="20"/>
          <w:szCs w:val="20"/>
          <w:lang w:val="et-EE"/>
        </w:rPr>
        <w:t>„</w:t>
      </w:r>
      <w:r>
        <w:rPr>
          <w:i/>
          <w:sz w:val="20"/>
          <w:szCs w:val="20"/>
          <w:lang w:val="et-EE"/>
        </w:rPr>
        <w:t xml:space="preserve">Hankija väitel on ta juhindunud hankemenetluses formaliseeritusse põhimõttest. </w:t>
      </w:r>
      <w:r w:rsidRPr="001E6CA1">
        <w:rPr>
          <w:i/>
          <w:sz w:val="20"/>
          <w:szCs w:val="20"/>
          <w:lang w:val="et-EE"/>
        </w:rPr>
        <w:t>Kolleegium on seisukohal, et</w:t>
      </w:r>
      <w:r>
        <w:rPr>
          <w:i/>
          <w:sz w:val="20"/>
          <w:szCs w:val="20"/>
          <w:lang w:val="et-EE"/>
        </w:rPr>
        <w:t xml:space="preserve"> </w:t>
      </w:r>
      <w:r w:rsidRPr="00CE022D">
        <w:rPr>
          <w:i/>
          <w:sz w:val="20"/>
          <w:szCs w:val="20"/>
          <w:lang w:val="et-EE"/>
        </w:rPr>
        <w:t xml:space="preserve"> </w:t>
      </w:r>
      <w:r w:rsidRPr="008C4266">
        <w:rPr>
          <w:i/>
          <w:sz w:val="20"/>
          <w:szCs w:val="20"/>
          <w:lang w:val="et-EE"/>
        </w:rPr>
        <w:t>riigihankemenetlus sisaldab muu hulgas ka formaalseid elemente, kuid tegemist ei ole põhimõttega, millest tuleks juhinduda hankemenetluse sätete tõlgendamisel (vt RHS § 3).“</w:t>
      </w:r>
    </w:p>
    <w:p w14:paraId="180981BA" w14:textId="77777777" w:rsidR="008C4266" w:rsidRDefault="008C4266" w:rsidP="008C4266">
      <w:pPr>
        <w:tabs>
          <w:tab w:val="left" w:pos="0"/>
        </w:tabs>
        <w:spacing w:line="240" w:lineRule="auto"/>
        <w:ind w:left="567" w:hanging="567"/>
        <w:jc w:val="both"/>
        <w:rPr>
          <w:sz w:val="20"/>
          <w:szCs w:val="20"/>
          <w:lang w:val="et-EE"/>
        </w:rPr>
      </w:pPr>
    </w:p>
    <w:p w14:paraId="3FC28866" w14:textId="77777777" w:rsidR="008C4266" w:rsidRPr="005F76A0" w:rsidRDefault="008C4266" w:rsidP="008C4266">
      <w:pPr>
        <w:tabs>
          <w:tab w:val="left" w:pos="567"/>
        </w:tabs>
        <w:spacing w:line="240" w:lineRule="auto"/>
        <w:ind w:left="567" w:hanging="567"/>
        <w:jc w:val="both"/>
        <w:rPr>
          <w:sz w:val="20"/>
          <w:szCs w:val="20"/>
          <w:lang w:val="et-EE"/>
        </w:rPr>
      </w:pPr>
      <w:r>
        <w:rPr>
          <w:sz w:val="20"/>
          <w:szCs w:val="20"/>
          <w:lang w:val="et-EE"/>
        </w:rPr>
        <w:tab/>
      </w:r>
      <w:r w:rsidRPr="00CE4954">
        <w:rPr>
          <w:sz w:val="20"/>
          <w:szCs w:val="20"/>
          <w:lang w:val="et-EE"/>
        </w:rPr>
        <w:t xml:space="preserve">Samuti on asjakohane esile tuua RHS </w:t>
      </w:r>
      <w:r>
        <w:rPr>
          <w:sz w:val="20"/>
          <w:szCs w:val="20"/>
          <w:lang w:val="et-EE"/>
        </w:rPr>
        <w:t xml:space="preserve">eelnõu </w:t>
      </w:r>
      <w:r w:rsidRPr="00CE4954">
        <w:rPr>
          <w:sz w:val="20"/>
          <w:szCs w:val="20"/>
          <w:lang w:val="et-EE"/>
        </w:rPr>
        <w:t>seletuskirja juhist pakkumuse vastavuse kontrollimise kohta</w:t>
      </w:r>
      <w:r>
        <w:rPr>
          <w:sz w:val="20"/>
          <w:szCs w:val="20"/>
          <w:lang w:val="et-EE"/>
        </w:rPr>
        <w:t xml:space="preserve"> (</w:t>
      </w:r>
      <w:r w:rsidRPr="00CE4954">
        <w:rPr>
          <w:sz w:val="20"/>
          <w:szCs w:val="20"/>
          <w:lang w:val="et-EE"/>
        </w:rPr>
        <w:t>sele</w:t>
      </w:r>
      <w:r>
        <w:rPr>
          <w:sz w:val="20"/>
          <w:szCs w:val="20"/>
          <w:lang w:val="et-EE"/>
        </w:rPr>
        <w:t xml:space="preserve">tuskiri </w:t>
      </w:r>
      <w:r w:rsidRPr="00CE4954">
        <w:rPr>
          <w:sz w:val="20"/>
          <w:szCs w:val="20"/>
          <w:lang w:val="et-EE"/>
        </w:rPr>
        <w:t>lk 99</w:t>
      </w:r>
      <w:r>
        <w:rPr>
          <w:sz w:val="20"/>
          <w:szCs w:val="20"/>
          <w:lang w:val="et-EE"/>
        </w:rPr>
        <w:t>)</w:t>
      </w:r>
      <w:r w:rsidRPr="00CE4954">
        <w:rPr>
          <w:sz w:val="20"/>
          <w:szCs w:val="20"/>
          <w:lang w:val="et-EE"/>
        </w:rPr>
        <w:t xml:space="preserve">: </w:t>
      </w:r>
      <w:r w:rsidRPr="001B1690">
        <w:rPr>
          <w:i/>
          <w:sz w:val="20"/>
          <w:szCs w:val="20"/>
          <w:lang w:val="et-EE"/>
        </w:rPr>
        <w:t>„</w:t>
      </w:r>
      <w:r w:rsidRPr="001B1690">
        <w:rPr>
          <w:b/>
          <w:bCs/>
          <w:i/>
          <w:kern w:val="1"/>
          <w:sz w:val="20"/>
          <w:szCs w:val="20"/>
          <w:lang w:val="et-EE" w:eastAsia="ar-SA"/>
        </w:rPr>
        <w:t>Pakkumuse vastavuse kontroll peab olema sisuline</w:t>
      </w:r>
      <w:r w:rsidRPr="00CE4954">
        <w:rPr>
          <w:b/>
          <w:bCs/>
          <w:i/>
          <w:kern w:val="1"/>
          <w:sz w:val="20"/>
          <w:szCs w:val="20"/>
          <w:lang w:val="et-EE" w:eastAsia="ar-SA"/>
        </w:rPr>
        <w:t>.</w:t>
      </w:r>
      <w:r w:rsidRPr="00CE4954">
        <w:rPr>
          <w:i/>
          <w:kern w:val="1"/>
          <w:sz w:val="20"/>
          <w:szCs w:val="20"/>
          <w:lang w:val="et-EE" w:eastAsia="ar-SA"/>
        </w:rPr>
        <w:t xml:space="preserve"> Seetõttu on taunitav praegusel ajal sage praktika, mille kohaselt hankija kontrollib pakkumuse vastavust, st hankelepingu eseme vastavust tehni</w:t>
      </w:r>
      <w:r w:rsidRPr="00CE4954">
        <w:rPr>
          <w:i/>
          <w:kern w:val="1"/>
          <w:sz w:val="20"/>
          <w:szCs w:val="20"/>
          <w:lang w:val="et-EE" w:eastAsia="ar-SA"/>
        </w:rPr>
        <w:softHyphen/>
        <w:t>li</w:t>
      </w:r>
      <w:r w:rsidRPr="00CE4954">
        <w:rPr>
          <w:i/>
          <w:kern w:val="1"/>
          <w:sz w:val="20"/>
          <w:szCs w:val="20"/>
          <w:lang w:val="et-EE" w:eastAsia="ar-SA"/>
        </w:rPr>
        <w:softHyphen/>
        <w:t>se</w:t>
      </w:r>
      <w:r w:rsidRPr="00CE4954">
        <w:rPr>
          <w:i/>
          <w:kern w:val="1"/>
          <w:sz w:val="20"/>
          <w:szCs w:val="20"/>
          <w:lang w:val="et-EE" w:eastAsia="ar-SA"/>
        </w:rPr>
        <w:softHyphen/>
        <w:t>le kirjeldusele üksnes pakkuja kinnituse kaudu. Esmajoones tekib see probleem asjade hanke</w:t>
      </w:r>
      <w:r w:rsidRPr="00CE4954">
        <w:rPr>
          <w:i/>
          <w:kern w:val="1"/>
          <w:sz w:val="20"/>
          <w:szCs w:val="20"/>
          <w:lang w:val="et-EE" w:eastAsia="ar-SA"/>
        </w:rPr>
        <w:softHyphen/>
        <w:t xml:space="preserve">lepingute puhul, kus pakkuja esitab tehnilisele kirjeldusele vastavuse tõendamiseks üksnes tootja poolt informatsioonilise </w:t>
      </w:r>
      <w:r w:rsidRPr="00CE4954">
        <w:rPr>
          <w:i/>
          <w:kern w:val="1"/>
          <w:sz w:val="20"/>
          <w:szCs w:val="20"/>
          <w:lang w:val="et-EE" w:eastAsia="ar-SA"/>
        </w:rPr>
        <w:lastRenderedPageBreak/>
        <w:t>teabena antud toote spetsifikatsiooni, mille siis omakäeliselt allkirjastab. Selline</w:t>
      </w:r>
      <w:r w:rsidRPr="00CE4954">
        <w:rPr>
          <w:b/>
          <w:bCs/>
          <w:i/>
          <w:kern w:val="1"/>
          <w:sz w:val="20"/>
          <w:szCs w:val="20"/>
          <w:lang w:val="et-EE" w:eastAsia="ar-SA"/>
        </w:rPr>
        <w:t xml:space="preserve"> </w:t>
      </w:r>
      <w:r w:rsidRPr="001B1690">
        <w:rPr>
          <w:b/>
          <w:bCs/>
          <w:i/>
          <w:kern w:val="1"/>
          <w:sz w:val="20"/>
          <w:szCs w:val="20"/>
          <w:lang w:val="et-EE" w:eastAsia="ar-SA"/>
        </w:rPr>
        <w:t>paljasõnaline kinnitus ei saa olla piisavaks toote tehnilisele kirjeldusele vastavuse tõendamiseks. Eelkõige tuleb hankelepingu eseme vastavust tehnilisele kirjeldusele tõendada hankija poolt nõutud märgiste, sertifikaatide, vastavushindamisasutuse katsearuande või muude samaväärsete märgis</w:t>
      </w:r>
      <w:r w:rsidRPr="001B1690">
        <w:rPr>
          <w:b/>
          <w:bCs/>
          <w:i/>
          <w:kern w:val="1"/>
          <w:sz w:val="20"/>
          <w:szCs w:val="20"/>
          <w:lang w:val="et-EE" w:eastAsia="ar-SA"/>
        </w:rPr>
        <w:softHyphen/>
        <w:t>te, sertifikaatide või katsearuannetega</w:t>
      </w:r>
      <w:r w:rsidRPr="00996045">
        <w:rPr>
          <w:i/>
          <w:kern w:val="1"/>
          <w:sz w:val="20"/>
          <w:szCs w:val="20"/>
          <w:lang w:val="et-EE" w:eastAsia="ar-SA"/>
        </w:rPr>
        <w:t>.“</w:t>
      </w:r>
    </w:p>
    <w:p w14:paraId="24F78401" w14:textId="77777777" w:rsidR="008C4266" w:rsidRPr="00845C50" w:rsidRDefault="008C4266" w:rsidP="008C4266">
      <w:pPr>
        <w:tabs>
          <w:tab w:val="left" w:pos="567"/>
        </w:tabs>
        <w:spacing w:line="240" w:lineRule="auto"/>
        <w:ind w:left="567" w:hanging="567"/>
        <w:jc w:val="both"/>
        <w:rPr>
          <w:i/>
          <w:kern w:val="1"/>
          <w:sz w:val="20"/>
          <w:szCs w:val="20"/>
          <w:lang w:val="et-EE" w:eastAsia="ar-SA"/>
        </w:rPr>
      </w:pPr>
    </w:p>
    <w:p w14:paraId="468FD0C3" w14:textId="204E4E71" w:rsidR="008C4266" w:rsidRDefault="008C4266" w:rsidP="008C4266">
      <w:pPr>
        <w:spacing w:line="20" w:lineRule="atLeast"/>
        <w:ind w:left="567" w:hanging="567"/>
        <w:jc w:val="both"/>
        <w:rPr>
          <w:sz w:val="20"/>
          <w:szCs w:val="20"/>
          <w:lang w:val="et-EE"/>
        </w:rPr>
      </w:pPr>
      <w:r>
        <w:rPr>
          <w:b/>
          <w:bCs/>
          <w:sz w:val="20"/>
          <w:szCs w:val="20"/>
          <w:lang w:val="et-EE"/>
        </w:rPr>
        <w:t>3</w:t>
      </w:r>
      <w:r w:rsidRPr="00AC0C3C">
        <w:rPr>
          <w:b/>
          <w:bCs/>
          <w:sz w:val="20"/>
          <w:szCs w:val="20"/>
          <w:lang w:val="et-EE"/>
        </w:rPr>
        <w:t>.</w:t>
      </w:r>
      <w:r>
        <w:rPr>
          <w:sz w:val="20"/>
          <w:szCs w:val="20"/>
          <w:lang w:val="et-EE"/>
        </w:rPr>
        <w:tab/>
        <w:t xml:space="preserve">Eeltoodud RHAD </w:t>
      </w:r>
      <w:r w:rsidRPr="009031C2">
        <w:rPr>
          <w:sz w:val="20"/>
          <w:szCs w:val="20"/>
          <w:lang w:val="et-EE"/>
        </w:rPr>
        <w:t xml:space="preserve">nõudeid tuleb tõlgendada koosmõjus ja vastavalt nende </w:t>
      </w:r>
      <w:r>
        <w:rPr>
          <w:sz w:val="20"/>
          <w:szCs w:val="20"/>
          <w:lang w:val="et-EE"/>
        </w:rPr>
        <w:t>eesmärgile</w:t>
      </w:r>
      <w:r w:rsidRPr="009031C2">
        <w:rPr>
          <w:sz w:val="20"/>
          <w:szCs w:val="20"/>
          <w:lang w:val="et-EE"/>
        </w:rPr>
        <w:t xml:space="preserve">. </w:t>
      </w:r>
      <w:r>
        <w:rPr>
          <w:sz w:val="20"/>
          <w:szCs w:val="20"/>
          <w:lang w:val="et-EE"/>
        </w:rPr>
        <w:t xml:space="preserve">RHAD vastavad </w:t>
      </w:r>
      <w:r w:rsidRPr="009D5118">
        <w:rPr>
          <w:sz w:val="20"/>
          <w:szCs w:val="20"/>
          <w:lang w:val="et-EE"/>
        </w:rPr>
        <w:t>tingimus</w:t>
      </w:r>
      <w:r>
        <w:rPr>
          <w:sz w:val="20"/>
          <w:szCs w:val="20"/>
          <w:lang w:val="et-EE"/>
        </w:rPr>
        <w:t>ed</w:t>
      </w:r>
      <w:r w:rsidRPr="009D5118">
        <w:rPr>
          <w:sz w:val="20"/>
          <w:szCs w:val="20"/>
          <w:lang w:val="et-EE"/>
        </w:rPr>
        <w:t xml:space="preserve"> ja nõuded</w:t>
      </w:r>
      <w:r>
        <w:rPr>
          <w:sz w:val="20"/>
          <w:szCs w:val="20"/>
          <w:lang w:val="et-EE"/>
        </w:rPr>
        <w:t xml:space="preserve"> on suunatud </w:t>
      </w:r>
      <w:r w:rsidRPr="009D5118">
        <w:rPr>
          <w:sz w:val="20"/>
          <w:szCs w:val="20"/>
          <w:lang w:val="et-EE"/>
        </w:rPr>
        <w:t xml:space="preserve">pakkumuste vastavuse </w:t>
      </w:r>
      <w:r>
        <w:rPr>
          <w:sz w:val="20"/>
          <w:szCs w:val="20"/>
          <w:lang w:val="et-EE"/>
        </w:rPr>
        <w:t xml:space="preserve">sisulisele kontrollimisele ning selle sisulise kontrolli tagamisele. Kõigi nende eesmärk ja sisu on selgelt suunatud sellele, et pakkumuste vastavuse tõendamine ja vastavuse kontroll oleks sisuline (mitte pelgalt formaalne, pelgalt pakkuja kinnitustele tuginev).  </w:t>
      </w:r>
    </w:p>
    <w:p w14:paraId="4CA170B5" w14:textId="77777777" w:rsidR="008C4266" w:rsidRDefault="008C4266" w:rsidP="008C4266">
      <w:pPr>
        <w:spacing w:line="20" w:lineRule="atLeast"/>
        <w:jc w:val="both"/>
        <w:rPr>
          <w:sz w:val="20"/>
          <w:szCs w:val="20"/>
          <w:lang w:val="et-EE"/>
        </w:rPr>
      </w:pPr>
    </w:p>
    <w:p w14:paraId="52607A45" w14:textId="0832C7A1" w:rsidR="008C4266" w:rsidRPr="008C4266" w:rsidRDefault="008C4266" w:rsidP="008C4266">
      <w:pPr>
        <w:tabs>
          <w:tab w:val="left" w:pos="851"/>
        </w:tabs>
        <w:spacing w:before="120" w:line="20" w:lineRule="atLeast"/>
        <w:jc w:val="both"/>
        <w:rPr>
          <w:b/>
          <w:bCs/>
          <w:sz w:val="20"/>
          <w:szCs w:val="20"/>
          <w:lang w:val="et-EE"/>
        </w:rPr>
      </w:pPr>
      <w:r>
        <w:rPr>
          <w:b/>
          <w:bCs/>
          <w:sz w:val="20"/>
          <w:szCs w:val="20"/>
          <w:lang w:val="et-EE"/>
        </w:rPr>
        <w:t xml:space="preserve">          </w:t>
      </w:r>
      <w:r w:rsidRPr="00845C50">
        <w:rPr>
          <w:b/>
          <w:bCs/>
          <w:sz w:val="20"/>
          <w:szCs w:val="20"/>
          <w:lang w:val="et-EE"/>
        </w:rPr>
        <w:t xml:space="preserve">Hankijale testimiseks esitatud pakutud seadmed </w:t>
      </w:r>
    </w:p>
    <w:p w14:paraId="5171113F" w14:textId="77777777" w:rsidR="008C4266" w:rsidRDefault="008C4266" w:rsidP="008C4266">
      <w:pPr>
        <w:tabs>
          <w:tab w:val="left" w:pos="0"/>
        </w:tabs>
        <w:spacing w:line="240" w:lineRule="auto"/>
        <w:jc w:val="both"/>
        <w:rPr>
          <w:sz w:val="20"/>
          <w:szCs w:val="20"/>
          <w:lang w:val="et-EE"/>
        </w:rPr>
      </w:pPr>
      <w:bookmarkStart w:id="0" w:name="_Hlk164929665"/>
    </w:p>
    <w:bookmarkEnd w:id="0"/>
    <w:p w14:paraId="79AF7A1F" w14:textId="29B63001" w:rsidR="008C4266" w:rsidRDefault="008C4266" w:rsidP="008C4266">
      <w:pPr>
        <w:tabs>
          <w:tab w:val="left" w:pos="0"/>
        </w:tabs>
        <w:spacing w:line="240" w:lineRule="auto"/>
        <w:ind w:left="567" w:hanging="567"/>
        <w:jc w:val="both"/>
        <w:rPr>
          <w:sz w:val="20"/>
          <w:szCs w:val="20"/>
          <w:lang w:val="et-EE"/>
        </w:rPr>
      </w:pPr>
      <w:r>
        <w:rPr>
          <w:sz w:val="20"/>
          <w:szCs w:val="20"/>
          <w:lang w:val="et-EE"/>
        </w:rPr>
        <w:tab/>
      </w:r>
      <w:r w:rsidRPr="008C4266">
        <w:rPr>
          <w:b/>
          <w:bCs/>
          <w:sz w:val="20"/>
          <w:szCs w:val="20"/>
          <w:lang w:val="et-EE"/>
        </w:rPr>
        <w:t>3</w:t>
      </w:r>
      <w:r w:rsidRPr="008C4266">
        <w:rPr>
          <w:b/>
          <w:bCs/>
          <w:sz w:val="20"/>
          <w:szCs w:val="20"/>
          <w:lang w:val="et-EE"/>
        </w:rPr>
        <w:t>.</w:t>
      </w:r>
      <w:r w:rsidRPr="005658CE">
        <w:rPr>
          <w:b/>
          <w:bCs/>
          <w:sz w:val="20"/>
          <w:szCs w:val="20"/>
          <w:lang w:val="et-EE"/>
        </w:rPr>
        <w:t>1.</w:t>
      </w:r>
      <w:r>
        <w:rPr>
          <w:sz w:val="20"/>
          <w:szCs w:val="20"/>
          <w:lang w:val="et-EE"/>
        </w:rPr>
        <w:t xml:space="preserve"> </w:t>
      </w:r>
      <w:r w:rsidRPr="009031C2">
        <w:rPr>
          <w:sz w:val="20"/>
          <w:szCs w:val="20"/>
          <w:lang w:val="et-EE"/>
        </w:rPr>
        <w:t xml:space="preserve">Asjaolu, et hankes </w:t>
      </w:r>
      <w:r>
        <w:rPr>
          <w:sz w:val="20"/>
          <w:szCs w:val="20"/>
          <w:lang w:val="et-EE"/>
        </w:rPr>
        <w:t>„</w:t>
      </w:r>
      <w:r w:rsidRPr="009031C2">
        <w:rPr>
          <w:sz w:val="20"/>
          <w:szCs w:val="20"/>
          <w:lang w:val="et-EE"/>
        </w:rPr>
        <w:t>pakutud seadmeid</w:t>
      </w:r>
      <w:r>
        <w:rPr>
          <w:sz w:val="20"/>
          <w:szCs w:val="20"/>
          <w:lang w:val="et-EE"/>
        </w:rPr>
        <w:t>“ ei tulnud Hankijale esitada kohe pakkumusega, vaid Hankija nõudel ja määratud tähtajaks, ei väära ega muuda olematuks tõsiasja, et testimiseks tuli esitada hankes „</w:t>
      </w:r>
      <w:r w:rsidRPr="005658CE">
        <w:rPr>
          <w:sz w:val="20"/>
          <w:szCs w:val="20"/>
          <w:lang w:val="et-EE"/>
        </w:rPr>
        <w:t>pakutud seadmed</w:t>
      </w:r>
      <w:r>
        <w:rPr>
          <w:sz w:val="20"/>
          <w:szCs w:val="20"/>
          <w:lang w:val="et-EE"/>
        </w:rPr>
        <w:t xml:space="preserve">“ ning et selle eesmärgiks, </w:t>
      </w:r>
      <w:r w:rsidRPr="00CE4954">
        <w:rPr>
          <w:sz w:val="20"/>
          <w:szCs w:val="20"/>
          <w:lang w:val="et-EE"/>
        </w:rPr>
        <w:t xml:space="preserve">mõtteks ja sisuks </w:t>
      </w:r>
      <w:r w:rsidRPr="00CE4954">
        <w:rPr>
          <w:sz w:val="20"/>
          <w:szCs w:val="20"/>
          <w:u w:val="single"/>
          <w:lang w:val="et-EE"/>
        </w:rPr>
        <w:t>oli üheselt pakkumuse vastavuse kontrollimine.</w:t>
      </w:r>
      <w:r>
        <w:rPr>
          <w:sz w:val="20"/>
          <w:szCs w:val="20"/>
          <w:lang w:val="et-EE"/>
        </w:rPr>
        <w:t xml:space="preserve"> </w:t>
      </w:r>
    </w:p>
    <w:p w14:paraId="5BECE81A" w14:textId="77777777" w:rsidR="008C4266" w:rsidRDefault="008C4266" w:rsidP="008C4266">
      <w:pPr>
        <w:tabs>
          <w:tab w:val="left" w:pos="0"/>
        </w:tabs>
        <w:spacing w:line="240" w:lineRule="auto"/>
        <w:ind w:left="567" w:hanging="567"/>
        <w:jc w:val="both"/>
        <w:rPr>
          <w:sz w:val="20"/>
          <w:szCs w:val="20"/>
          <w:lang w:val="et-EE"/>
        </w:rPr>
      </w:pPr>
    </w:p>
    <w:p w14:paraId="2A911C91" w14:textId="694F7E89" w:rsidR="008C4266" w:rsidRPr="00BF2277" w:rsidRDefault="008C4266" w:rsidP="008C4266">
      <w:pPr>
        <w:tabs>
          <w:tab w:val="left" w:pos="0"/>
        </w:tabs>
        <w:spacing w:line="240" w:lineRule="auto"/>
        <w:ind w:left="567" w:hanging="567"/>
        <w:jc w:val="both"/>
        <w:rPr>
          <w:sz w:val="20"/>
          <w:szCs w:val="20"/>
          <w:u w:val="single"/>
          <w:lang w:val="et-EE"/>
        </w:rPr>
      </w:pPr>
      <w:r>
        <w:rPr>
          <w:sz w:val="20"/>
          <w:szCs w:val="20"/>
          <w:lang w:val="et-EE"/>
        </w:rPr>
        <w:tab/>
        <w:t xml:space="preserve">Praktiline põhjus, miks pakutud seadmeid ei olnud nõutud esitada juba kohe pakkumusega, vaid Hankija nõudel, on õigupoolest see, et nende komplekteerimine on aeganõudev ning riigihanke lühikeste tähtaegade tõttu on nende pakkumustega üheskoos esitamine praktiliselt isegi võimatu. Seda kinnitab ka asjaolu, et hanke erinevates Osades esitasid pakkujad korduvalt taotlusi Hankija poolt pakutud seadmete esitamiseks määratud tähtaja pikendamiseks. Hankijale tuli testimiseks esitada just nimelt „pakutud seadmed“, mitte suvalised või sarnased seadmed. Pakutud </w:t>
      </w:r>
      <w:r w:rsidRPr="00D83720">
        <w:rPr>
          <w:sz w:val="20"/>
          <w:szCs w:val="20"/>
          <w:lang w:val="et-EE"/>
        </w:rPr>
        <w:t>seadmete komplekteerimine on ka kulukaks</w:t>
      </w:r>
      <w:r w:rsidR="00B838CE">
        <w:rPr>
          <w:sz w:val="20"/>
          <w:szCs w:val="20"/>
          <w:lang w:val="et-EE"/>
        </w:rPr>
        <w:t>.</w:t>
      </w:r>
    </w:p>
    <w:p w14:paraId="1C01A877" w14:textId="77777777" w:rsidR="008C4266" w:rsidRDefault="008C4266" w:rsidP="008C4266">
      <w:pPr>
        <w:tabs>
          <w:tab w:val="left" w:pos="0"/>
        </w:tabs>
        <w:spacing w:line="240" w:lineRule="auto"/>
        <w:jc w:val="both"/>
        <w:rPr>
          <w:sz w:val="20"/>
          <w:szCs w:val="20"/>
          <w:lang w:val="et-EE"/>
        </w:rPr>
      </w:pPr>
    </w:p>
    <w:p w14:paraId="06A8A324" w14:textId="28AC69B6" w:rsidR="008C4266" w:rsidRDefault="008C4266" w:rsidP="008C4266">
      <w:pPr>
        <w:tabs>
          <w:tab w:val="left" w:pos="0"/>
        </w:tabs>
        <w:spacing w:line="240" w:lineRule="auto"/>
        <w:ind w:left="567" w:hanging="567"/>
        <w:jc w:val="both"/>
        <w:rPr>
          <w:sz w:val="20"/>
          <w:szCs w:val="20"/>
          <w:lang w:val="et-EE"/>
        </w:rPr>
      </w:pPr>
      <w:r>
        <w:rPr>
          <w:sz w:val="20"/>
          <w:szCs w:val="20"/>
          <w:lang w:val="et-EE"/>
        </w:rPr>
        <w:tab/>
      </w:r>
      <w:r w:rsidRPr="008C4266">
        <w:rPr>
          <w:b/>
          <w:bCs/>
          <w:sz w:val="20"/>
          <w:szCs w:val="20"/>
          <w:lang w:val="et-EE"/>
        </w:rPr>
        <w:t>3</w:t>
      </w:r>
      <w:r w:rsidRPr="008C4266">
        <w:rPr>
          <w:b/>
          <w:bCs/>
          <w:sz w:val="20"/>
          <w:szCs w:val="20"/>
          <w:lang w:val="et-EE"/>
        </w:rPr>
        <w:t>.</w:t>
      </w:r>
      <w:r w:rsidRPr="005658CE">
        <w:rPr>
          <w:b/>
          <w:bCs/>
          <w:sz w:val="20"/>
          <w:szCs w:val="20"/>
          <w:lang w:val="et-EE"/>
        </w:rPr>
        <w:t>2.</w:t>
      </w:r>
      <w:r>
        <w:rPr>
          <w:sz w:val="20"/>
          <w:szCs w:val="20"/>
          <w:lang w:val="et-EE"/>
        </w:rPr>
        <w:t xml:space="preserve"> Ekslik on Tallinna Halduskohtu 10.03.2015 lahendist nr 3-15-195 järeld</w:t>
      </w:r>
      <w:r>
        <w:rPr>
          <w:sz w:val="20"/>
          <w:szCs w:val="20"/>
          <w:lang w:val="et-EE"/>
        </w:rPr>
        <w:t xml:space="preserve">ada, et </w:t>
      </w:r>
      <w:r>
        <w:rPr>
          <w:sz w:val="20"/>
          <w:szCs w:val="20"/>
          <w:lang w:val="et-EE"/>
        </w:rPr>
        <w:t xml:space="preserve">kohtupraktika kohaselt </w:t>
      </w:r>
      <w:r>
        <w:rPr>
          <w:sz w:val="20"/>
          <w:szCs w:val="20"/>
          <w:lang w:val="et-EE"/>
        </w:rPr>
        <w:t xml:space="preserve">saab </w:t>
      </w:r>
      <w:r>
        <w:rPr>
          <w:sz w:val="20"/>
          <w:szCs w:val="20"/>
          <w:lang w:val="et-EE"/>
        </w:rPr>
        <w:t xml:space="preserve">seadmete näidiseid pakkumuse vastavuse kontrollimisel arvestada üksnes sellisel juhul, kui need esitati juba pakkumusega. Seda ei ütle õigupoolest viidatud kohtulahend ega RHS. </w:t>
      </w:r>
    </w:p>
    <w:p w14:paraId="0E87619D" w14:textId="77777777" w:rsidR="008C4266" w:rsidRDefault="008C4266" w:rsidP="008C4266">
      <w:pPr>
        <w:tabs>
          <w:tab w:val="left" w:pos="0"/>
        </w:tabs>
        <w:spacing w:before="120" w:line="240" w:lineRule="auto"/>
        <w:ind w:left="567" w:hanging="567"/>
        <w:jc w:val="both"/>
        <w:rPr>
          <w:sz w:val="20"/>
          <w:szCs w:val="20"/>
          <w:lang w:val="et-EE"/>
        </w:rPr>
      </w:pPr>
      <w:r>
        <w:rPr>
          <w:sz w:val="20"/>
          <w:szCs w:val="20"/>
          <w:lang w:val="et-EE"/>
        </w:rPr>
        <w:tab/>
        <w:t xml:space="preserve">Olukorras, kus Hankija on realiseerinud TK p 3.15 järgset õigust ja kohustanud pakkujaid esitama </w:t>
      </w:r>
      <w:r w:rsidRPr="00F64F13">
        <w:rPr>
          <w:sz w:val="20"/>
          <w:szCs w:val="20"/>
          <w:lang w:val="et-EE"/>
        </w:rPr>
        <w:t>„pakutud</w:t>
      </w:r>
      <w:r>
        <w:rPr>
          <w:sz w:val="20"/>
          <w:szCs w:val="20"/>
          <w:lang w:val="et-EE"/>
        </w:rPr>
        <w:t>“</w:t>
      </w:r>
      <w:r w:rsidRPr="00F64F13">
        <w:rPr>
          <w:sz w:val="20"/>
          <w:szCs w:val="20"/>
          <w:lang w:val="et-EE"/>
        </w:rPr>
        <w:t xml:space="preserve"> seadmed</w:t>
      </w:r>
      <w:r>
        <w:rPr>
          <w:sz w:val="20"/>
          <w:szCs w:val="20"/>
          <w:lang w:val="et-EE"/>
        </w:rPr>
        <w:t xml:space="preserve"> Hankijale testimiseks, on need absoluutselt asjakohased ka pakkumuse vastavuse tõendamisel ja kontrollimisel ning nendest ei ole enam võimalik mööda vaadata. See, kas „pakutud seadmed“ tuleb esitada koos pakkumusega või Hankija määratud tähtajaks pärast pakkumuste esitamist, ei oma õigupoolest sisulist tähendust. Hankijale esitatud „pakutud seadmed“ kajastavad hankes pakutud seadmeid ja nende vastavust/mittevastavust RHAD nõuetele sõltumata sellest, mis hankemenetluse faasis need tuleb esitada.</w:t>
      </w:r>
    </w:p>
    <w:p w14:paraId="7AB88D16" w14:textId="77777777" w:rsidR="008C4266" w:rsidRDefault="008C4266" w:rsidP="008C4266">
      <w:pPr>
        <w:tabs>
          <w:tab w:val="left" w:pos="0"/>
          <w:tab w:val="left" w:pos="1695"/>
        </w:tabs>
        <w:spacing w:line="240" w:lineRule="auto"/>
        <w:jc w:val="both"/>
        <w:rPr>
          <w:sz w:val="20"/>
          <w:szCs w:val="20"/>
          <w:lang w:val="et-EE"/>
        </w:rPr>
      </w:pPr>
    </w:p>
    <w:p w14:paraId="15098905" w14:textId="62EF9542" w:rsidR="008C4266" w:rsidRPr="00B838CE" w:rsidRDefault="008C4266" w:rsidP="008C4266">
      <w:pPr>
        <w:tabs>
          <w:tab w:val="left" w:pos="0"/>
        </w:tabs>
        <w:spacing w:line="240" w:lineRule="auto"/>
        <w:ind w:left="567" w:hanging="567"/>
        <w:jc w:val="both"/>
        <w:rPr>
          <w:sz w:val="20"/>
          <w:szCs w:val="20"/>
          <w:lang w:val="et-EE"/>
        </w:rPr>
      </w:pPr>
      <w:r>
        <w:rPr>
          <w:sz w:val="20"/>
          <w:szCs w:val="20"/>
          <w:lang w:val="et-EE"/>
        </w:rPr>
        <w:tab/>
      </w:r>
      <w:r w:rsidRPr="00B838CE">
        <w:rPr>
          <w:b/>
          <w:bCs/>
          <w:sz w:val="20"/>
          <w:szCs w:val="20"/>
          <w:lang w:val="et-EE"/>
        </w:rPr>
        <w:t>3.</w:t>
      </w:r>
      <w:r w:rsidR="00B838CE">
        <w:rPr>
          <w:b/>
          <w:bCs/>
          <w:sz w:val="20"/>
          <w:szCs w:val="20"/>
          <w:lang w:val="et-EE"/>
        </w:rPr>
        <w:t>3</w:t>
      </w:r>
      <w:r w:rsidR="00B838CE" w:rsidRPr="00B838CE">
        <w:rPr>
          <w:b/>
          <w:bCs/>
          <w:sz w:val="20"/>
          <w:szCs w:val="20"/>
          <w:lang w:val="et-EE"/>
        </w:rPr>
        <w:t>.</w:t>
      </w:r>
      <w:r>
        <w:rPr>
          <w:sz w:val="20"/>
          <w:szCs w:val="20"/>
          <w:lang w:val="et-EE"/>
        </w:rPr>
        <w:t xml:space="preserve"> </w:t>
      </w:r>
      <w:r w:rsidR="00B838CE">
        <w:rPr>
          <w:sz w:val="20"/>
          <w:szCs w:val="20"/>
          <w:lang w:val="et-EE"/>
        </w:rPr>
        <w:t xml:space="preserve">Ekslik on </w:t>
      </w:r>
      <w:r>
        <w:rPr>
          <w:sz w:val="20"/>
          <w:szCs w:val="20"/>
          <w:lang w:val="et-EE"/>
        </w:rPr>
        <w:t xml:space="preserve">Hankija nõudest pakkujatele tuua pakutud seadmed testimisele </w:t>
      </w:r>
      <w:r w:rsidR="00B838CE">
        <w:rPr>
          <w:sz w:val="20"/>
          <w:szCs w:val="20"/>
          <w:lang w:val="et-EE"/>
        </w:rPr>
        <w:t xml:space="preserve">esile tõsta lauset </w:t>
      </w:r>
      <w:r w:rsidRPr="00E11A5F">
        <w:rPr>
          <w:i/>
          <w:iCs/>
          <w:sz w:val="20"/>
          <w:szCs w:val="20"/>
          <w:lang w:val="et-EE"/>
        </w:rPr>
        <w:t>(“Asja toimivuse testimiseks on vajalik tehnilises kirjelduses nõutud operatsioon</w:t>
      </w:r>
      <w:r>
        <w:rPr>
          <w:i/>
          <w:iCs/>
          <w:sz w:val="20"/>
          <w:szCs w:val="20"/>
          <w:lang w:val="et-EE"/>
        </w:rPr>
        <w:t>isüsteem /…/“)</w:t>
      </w:r>
      <w:r w:rsidR="00B838CE">
        <w:rPr>
          <w:i/>
          <w:iCs/>
          <w:sz w:val="20"/>
          <w:szCs w:val="20"/>
          <w:lang w:val="et-EE"/>
        </w:rPr>
        <w:t xml:space="preserve">. </w:t>
      </w:r>
      <w:r w:rsidR="00B838CE" w:rsidRPr="00B838CE">
        <w:rPr>
          <w:sz w:val="20"/>
          <w:szCs w:val="20"/>
          <w:lang w:val="et-EE"/>
        </w:rPr>
        <w:t>See k</w:t>
      </w:r>
      <w:r w:rsidR="00B838CE" w:rsidRPr="00B838CE">
        <w:rPr>
          <w:sz w:val="20"/>
          <w:szCs w:val="20"/>
          <w:lang w:val="et-EE"/>
        </w:rPr>
        <w:t>äsitleb operatsioonisüsteemi olemasolu vajadust</w:t>
      </w:r>
      <w:r w:rsidRPr="00B838CE">
        <w:rPr>
          <w:sz w:val="20"/>
          <w:szCs w:val="20"/>
          <w:lang w:val="et-EE"/>
        </w:rPr>
        <w:t xml:space="preserve"> aga mitte ei redutseeri seadmete testimisele toomise ja testimise eesmärki, milleks on pakkumuste vastavuse  kontroll.</w:t>
      </w:r>
    </w:p>
    <w:p w14:paraId="29DA3A64" w14:textId="77777777" w:rsidR="008C4266" w:rsidRPr="00B838CE" w:rsidRDefault="008C4266" w:rsidP="008C4266">
      <w:pPr>
        <w:tabs>
          <w:tab w:val="left" w:pos="0"/>
        </w:tabs>
        <w:spacing w:line="240" w:lineRule="auto"/>
        <w:ind w:left="567" w:hanging="567"/>
        <w:jc w:val="both"/>
        <w:rPr>
          <w:sz w:val="20"/>
          <w:szCs w:val="20"/>
          <w:lang w:val="et-EE"/>
        </w:rPr>
      </w:pPr>
    </w:p>
    <w:p w14:paraId="33FEE34C" w14:textId="46F41912" w:rsidR="008C4266" w:rsidRPr="00B838CE" w:rsidRDefault="008C4266" w:rsidP="008C4266">
      <w:pPr>
        <w:tabs>
          <w:tab w:val="left" w:pos="0"/>
        </w:tabs>
        <w:spacing w:line="240" w:lineRule="auto"/>
        <w:ind w:left="567" w:hanging="567"/>
        <w:jc w:val="both"/>
        <w:rPr>
          <w:i/>
          <w:iCs/>
          <w:sz w:val="20"/>
          <w:szCs w:val="20"/>
          <w:lang w:val="et-EE"/>
        </w:rPr>
      </w:pPr>
      <w:r>
        <w:rPr>
          <w:sz w:val="20"/>
          <w:szCs w:val="20"/>
          <w:lang w:val="et-EE"/>
        </w:rPr>
        <w:tab/>
      </w:r>
      <w:r w:rsidRPr="000D58FD">
        <w:rPr>
          <w:sz w:val="20"/>
          <w:szCs w:val="20"/>
          <w:lang w:val="et-EE"/>
        </w:rPr>
        <w:t>„</w:t>
      </w:r>
      <w:r>
        <w:rPr>
          <w:sz w:val="20"/>
          <w:szCs w:val="20"/>
          <w:lang w:val="et-EE"/>
        </w:rPr>
        <w:t>P</w:t>
      </w:r>
      <w:r w:rsidRPr="000D58FD">
        <w:rPr>
          <w:sz w:val="20"/>
          <w:szCs w:val="20"/>
          <w:lang w:val="et-EE"/>
        </w:rPr>
        <w:t xml:space="preserve">akutud seadmete“ testimiseks esitamise </w:t>
      </w:r>
      <w:r>
        <w:rPr>
          <w:sz w:val="20"/>
          <w:szCs w:val="20"/>
          <w:lang w:val="et-EE"/>
        </w:rPr>
        <w:t xml:space="preserve">ja testimise </w:t>
      </w:r>
      <w:r w:rsidRPr="000D58FD">
        <w:rPr>
          <w:sz w:val="20"/>
          <w:szCs w:val="20"/>
          <w:lang w:val="et-EE"/>
        </w:rPr>
        <w:t xml:space="preserve">mõte, sisu ja eesmärk on üheselt arusaadav –pakkumuste vastavuse </w:t>
      </w:r>
      <w:r>
        <w:rPr>
          <w:sz w:val="20"/>
          <w:szCs w:val="20"/>
          <w:lang w:val="et-EE"/>
        </w:rPr>
        <w:t xml:space="preserve">sisuliseks </w:t>
      </w:r>
      <w:r w:rsidRPr="000D58FD">
        <w:rPr>
          <w:sz w:val="20"/>
          <w:szCs w:val="20"/>
          <w:lang w:val="et-EE"/>
        </w:rPr>
        <w:t xml:space="preserve">kontrollimiseks. Seda on avaldanud õigupoolest ka Hankija ise vaidlustusmenetluses. Vt Hankija </w:t>
      </w:r>
      <w:r w:rsidR="00B838CE">
        <w:rPr>
          <w:sz w:val="20"/>
          <w:szCs w:val="20"/>
          <w:lang w:val="et-EE"/>
        </w:rPr>
        <w:t>19</w:t>
      </w:r>
      <w:r w:rsidRPr="000D58FD">
        <w:rPr>
          <w:sz w:val="20"/>
          <w:szCs w:val="20"/>
          <w:lang w:val="et-EE"/>
        </w:rPr>
        <w:t>.0</w:t>
      </w:r>
      <w:r w:rsidR="00B838CE">
        <w:rPr>
          <w:sz w:val="20"/>
          <w:szCs w:val="20"/>
          <w:lang w:val="et-EE"/>
        </w:rPr>
        <w:t>4</w:t>
      </w:r>
      <w:r w:rsidRPr="000D58FD">
        <w:rPr>
          <w:sz w:val="20"/>
          <w:szCs w:val="20"/>
          <w:lang w:val="et-EE"/>
        </w:rPr>
        <w:t>.2024 vastus vaidlustusele, p 2.</w:t>
      </w:r>
      <w:r w:rsidR="00B838CE">
        <w:rPr>
          <w:sz w:val="20"/>
          <w:szCs w:val="20"/>
          <w:lang w:val="et-EE"/>
        </w:rPr>
        <w:t>17</w:t>
      </w:r>
      <w:r w:rsidRPr="000D58FD">
        <w:rPr>
          <w:sz w:val="20"/>
          <w:szCs w:val="20"/>
          <w:lang w:val="et-EE"/>
        </w:rPr>
        <w:t>: „</w:t>
      </w:r>
      <w:r w:rsidRPr="000D58FD">
        <w:rPr>
          <w:i/>
          <w:iCs/>
          <w:sz w:val="20"/>
          <w:szCs w:val="20"/>
          <w:lang w:val="et-EE"/>
        </w:rPr>
        <w:t xml:space="preserve">Seega teostati pakkumusega esitatud vastavustingimustele vastavuse kinnituse kontrolli seadmete testimisega valitud hindamiskriteeriumitele, mis vastavad kõik hanke alusdokumentidele. </w:t>
      </w:r>
      <w:r w:rsidRPr="000D58FD">
        <w:rPr>
          <w:b/>
          <w:bCs/>
          <w:i/>
          <w:iCs/>
          <w:sz w:val="20"/>
          <w:szCs w:val="20"/>
          <w:lang w:val="et-EE"/>
        </w:rPr>
        <w:t xml:space="preserve">Testseadmete abiga sai hankija veenduda pakkumuste sisulises vastavuses. </w:t>
      </w:r>
      <w:r w:rsidRPr="00B838CE">
        <w:rPr>
          <w:i/>
          <w:iCs/>
          <w:sz w:val="20"/>
          <w:szCs w:val="20"/>
          <w:lang w:val="et-EE"/>
        </w:rPr>
        <w:t>Seadmete testimine oleks võinud kaasa tuua küsimusi seadmete vastavuse kohta, mida hankija oleks saanud pakkujatelt läbi selgitustaotluste küsida, et veenduda pakkumuse vastavuses hanke alusdokumentidele.“</w:t>
      </w:r>
    </w:p>
    <w:p w14:paraId="5462B3B3" w14:textId="77777777" w:rsidR="008C4266" w:rsidRPr="00B838CE" w:rsidRDefault="008C4266" w:rsidP="008C4266">
      <w:pPr>
        <w:tabs>
          <w:tab w:val="left" w:pos="0"/>
        </w:tabs>
        <w:spacing w:line="240" w:lineRule="auto"/>
        <w:ind w:left="567" w:hanging="567"/>
        <w:jc w:val="both"/>
        <w:rPr>
          <w:sz w:val="20"/>
          <w:szCs w:val="20"/>
          <w:lang w:val="et-EE"/>
        </w:rPr>
      </w:pPr>
    </w:p>
    <w:p w14:paraId="6994B2BD" w14:textId="2026B4EE" w:rsidR="008C4266" w:rsidRDefault="00B838CE" w:rsidP="008C4266">
      <w:pPr>
        <w:spacing w:line="240" w:lineRule="auto"/>
        <w:ind w:left="567"/>
        <w:jc w:val="both"/>
        <w:rPr>
          <w:rStyle w:val="Hyperlink"/>
          <w:color w:val="auto"/>
          <w:sz w:val="20"/>
          <w:szCs w:val="20"/>
          <w:lang w:val="et-EE"/>
        </w:rPr>
      </w:pPr>
      <w:r>
        <w:rPr>
          <w:b/>
          <w:bCs/>
          <w:sz w:val="20"/>
          <w:szCs w:val="20"/>
          <w:lang w:val="et-EE"/>
        </w:rPr>
        <w:t>3</w:t>
      </w:r>
      <w:r w:rsidR="008C4266">
        <w:rPr>
          <w:b/>
          <w:bCs/>
          <w:sz w:val="20"/>
          <w:szCs w:val="20"/>
          <w:lang w:val="et-EE"/>
        </w:rPr>
        <w:t>.</w:t>
      </w:r>
      <w:r w:rsidR="008C4266" w:rsidRPr="002E73F7">
        <w:rPr>
          <w:b/>
          <w:bCs/>
          <w:sz w:val="20"/>
          <w:szCs w:val="20"/>
          <w:lang w:val="et-EE"/>
        </w:rPr>
        <w:t xml:space="preserve">4. </w:t>
      </w:r>
      <w:r w:rsidR="008C4266" w:rsidRPr="00140DEE">
        <w:rPr>
          <w:sz w:val="20"/>
          <w:szCs w:val="20"/>
          <w:lang w:val="et-EE"/>
        </w:rPr>
        <w:t>H</w:t>
      </w:r>
      <w:r w:rsidR="008C4266" w:rsidRPr="002E73F7">
        <w:rPr>
          <w:sz w:val="20"/>
          <w:szCs w:val="20"/>
          <w:lang w:val="et-EE"/>
        </w:rPr>
        <w:t xml:space="preserve">ankijale </w:t>
      </w:r>
      <w:r w:rsidR="008C4266">
        <w:rPr>
          <w:sz w:val="20"/>
          <w:szCs w:val="20"/>
          <w:lang w:val="et-EE"/>
        </w:rPr>
        <w:t xml:space="preserve">pakutud seadmete </w:t>
      </w:r>
      <w:r w:rsidR="008C4266" w:rsidRPr="002E73F7">
        <w:rPr>
          <w:sz w:val="20"/>
          <w:szCs w:val="20"/>
          <w:lang w:val="et-EE"/>
        </w:rPr>
        <w:t>testimiseks esitamise</w:t>
      </w:r>
      <w:r w:rsidR="008C4266">
        <w:rPr>
          <w:sz w:val="20"/>
          <w:szCs w:val="20"/>
          <w:lang w:val="et-EE"/>
        </w:rPr>
        <w:t xml:space="preserve"> ja nende arvestamisel pakkumuse vastavuse kontrollimisel</w:t>
      </w:r>
      <w:r w:rsidR="008C4266" w:rsidRPr="002E73F7">
        <w:rPr>
          <w:sz w:val="20"/>
          <w:szCs w:val="20"/>
          <w:lang w:val="et-EE"/>
        </w:rPr>
        <w:t xml:space="preserve"> on olu</w:t>
      </w:r>
      <w:r w:rsidR="008C4266">
        <w:rPr>
          <w:sz w:val="20"/>
          <w:szCs w:val="20"/>
          <w:lang w:val="et-EE"/>
        </w:rPr>
        <w:t>line ka silmas pidada, kuidas on Vabariigi Valitsuse poolt määratud</w:t>
      </w:r>
      <w:r w:rsidR="008C4266" w:rsidRPr="002E73F7">
        <w:rPr>
          <w:sz w:val="20"/>
          <w:szCs w:val="20"/>
          <w:lang w:val="et-EE"/>
        </w:rPr>
        <w:t xml:space="preserve"> keskne hankija </w:t>
      </w:r>
      <w:r w:rsidR="008C4266">
        <w:rPr>
          <w:sz w:val="20"/>
          <w:szCs w:val="20"/>
          <w:lang w:val="et-EE"/>
        </w:rPr>
        <w:t xml:space="preserve">vastavat </w:t>
      </w:r>
      <w:r w:rsidR="008C4266" w:rsidRPr="002E73F7">
        <w:rPr>
          <w:sz w:val="20"/>
          <w:szCs w:val="20"/>
          <w:lang w:val="et-EE"/>
        </w:rPr>
        <w:t xml:space="preserve">Tehnilise kirjelduse vastava regulatsiooni tähendust käsitlenud samasisulises eelmises raamlepingu riigihankes </w:t>
      </w:r>
      <w:r w:rsidR="008C4266" w:rsidRPr="00D05752">
        <w:rPr>
          <w:i/>
          <w:iCs/>
          <w:sz w:val="20"/>
          <w:szCs w:val="20"/>
          <w:lang w:val="et-EE"/>
        </w:rPr>
        <w:t>„Sülearvutite ja tahvelarvutite ostmine ja rentimine raamlepinguga“</w:t>
      </w:r>
      <w:r w:rsidR="008C4266" w:rsidRPr="00BB6AE8">
        <w:rPr>
          <w:sz w:val="20"/>
          <w:szCs w:val="20"/>
          <w:lang w:val="et-EE"/>
        </w:rPr>
        <w:t xml:space="preserve"> (</w:t>
      </w:r>
      <w:r w:rsidR="008C4266" w:rsidRPr="002E73F7">
        <w:rPr>
          <w:sz w:val="20"/>
          <w:szCs w:val="20"/>
          <w:lang w:val="et-EE"/>
        </w:rPr>
        <w:t>viitenumber 204670).</w:t>
      </w:r>
      <w:r w:rsidR="008C4266">
        <w:rPr>
          <w:sz w:val="20"/>
          <w:szCs w:val="20"/>
          <w:lang w:val="et-EE"/>
        </w:rPr>
        <w:t xml:space="preserve"> Nimetatud samasisulises </w:t>
      </w:r>
      <w:r w:rsidR="008C4266" w:rsidRPr="002E73F7">
        <w:rPr>
          <w:sz w:val="20"/>
          <w:szCs w:val="20"/>
          <w:lang w:val="et-EE"/>
        </w:rPr>
        <w:t xml:space="preserve">hankes oli </w:t>
      </w:r>
      <w:r w:rsidR="008C4266">
        <w:rPr>
          <w:sz w:val="20"/>
          <w:szCs w:val="20"/>
          <w:lang w:val="et-EE"/>
        </w:rPr>
        <w:t xml:space="preserve"> </w:t>
      </w:r>
      <w:r w:rsidR="008C4266" w:rsidRPr="002E73F7">
        <w:rPr>
          <w:sz w:val="20"/>
          <w:szCs w:val="20"/>
          <w:lang w:val="et-EE"/>
        </w:rPr>
        <w:t>kesk</w:t>
      </w:r>
      <w:r w:rsidR="008C4266">
        <w:rPr>
          <w:sz w:val="20"/>
          <w:szCs w:val="20"/>
          <w:lang w:val="et-EE"/>
        </w:rPr>
        <w:t xml:space="preserve">ne </w:t>
      </w:r>
      <w:r w:rsidR="008C4266" w:rsidRPr="002E73F7">
        <w:rPr>
          <w:sz w:val="20"/>
          <w:szCs w:val="20"/>
          <w:lang w:val="et-EE"/>
        </w:rPr>
        <w:t>hankija RIK, kes</w:t>
      </w:r>
      <w:r w:rsidR="008C4266">
        <w:rPr>
          <w:sz w:val="20"/>
          <w:szCs w:val="20"/>
          <w:lang w:val="et-EE"/>
        </w:rPr>
        <w:t xml:space="preserve"> on praeguse </w:t>
      </w:r>
      <w:r w:rsidR="008C4266" w:rsidRPr="002E73F7">
        <w:rPr>
          <w:sz w:val="20"/>
          <w:szCs w:val="20"/>
          <w:lang w:val="et-EE"/>
        </w:rPr>
        <w:t xml:space="preserve">keskse hankija </w:t>
      </w:r>
      <w:r w:rsidR="008C4266">
        <w:rPr>
          <w:sz w:val="20"/>
          <w:szCs w:val="20"/>
          <w:lang w:val="et-EE"/>
        </w:rPr>
        <w:t xml:space="preserve">RIT </w:t>
      </w:r>
      <w:r w:rsidR="008C4266" w:rsidRPr="00C14D9D">
        <w:rPr>
          <w:sz w:val="20"/>
          <w:szCs w:val="20"/>
          <w:lang w:val="et-EE"/>
        </w:rPr>
        <w:t>eelneja</w:t>
      </w:r>
      <w:r w:rsidR="008C4266">
        <w:rPr>
          <w:sz w:val="20"/>
          <w:szCs w:val="20"/>
          <w:lang w:val="et-EE"/>
        </w:rPr>
        <w:t>:</w:t>
      </w:r>
      <w:r w:rsidR="008C4266" w:rsidRPr="00C14D9D">
        <w:rPr>
          <w:sz w:val="20"/>
          <w:szCs w:val="20"/>
          <w:lang w:val="et-EE"/>
        </w:rPr>
        <w:t xml:space="preserve"> </w:t>
      </w:r>
      <w:hyperlink r:id="rId9" w:history="1">
        <w:r w:rsidR="008C4266" w:rsidRPr="00C14D9D">
          <w:rPr>
            <w:rStyle w:val="Hyperlink"/>
            <w:color w:val="auto"/>
            <w:sz w:val="20"/>
            <w:szCs w:val="20"/>
            <w:lang w:val="et-EE"/>
          </w:rPr>
          <w:t>https://kesksedhanked.rik.ee/</w:t>
        </w:r>
      </w:hyperlink>
    </w:p>
    <w:p w14:paraId="0899FF44" w14:textId="77777777" w:rsidR="008C4266" w:rsidRDefault="008C4266" w:rsidP="008C4266">
      <w:pPr>
        <w:spacing w:line="240" w:lineRule="auto"/>
        <w:jc w:val="both"/>
        <w:rPr>
          <w:sz w:val="20"/>
          <w:szCs w:val="20"/>
          <w:lang w:val="et-EE"/>
        </w:rPr>
      </w:pPr>
    </w:p>
    <w:p w14:paraId="16E277D2" w14:textId="77777777" w:rsidR="008C4266" w:rsidRPr="002E73F7" w:rsidRDefault="008C4266" w:rsidP="008C4266">
      <w:pPr>
        <w:spacing w:line="240" w:lineRule="auto"/>
        <w:ind w:left="567"/>
        <w:jc w:val="both"/>
        <w:rPr>
          <w:sz w:val="20"/>
          <w:szCs w:val="20"/>
          <w:lang w:val="et-EE"/>
        </w:rPr>
      </w:pPr>
      <w:r>
        <w:rPr>
          <w:sz w:val="20"/>
          <w:szCs w:val="20"/>
          <w:lang w:val="et-EE"/>
        </w:rPr>
        <w:t>Oluline on tähele panna:</w:t>
      </w:r>
    </w:p>
    <w:p w14:paraId="091B7BE6" w14:textId="77777777" w:rsidR="008C4266" w:rsidRPr="000D58FD" w:rsidRDefault="008C4266" w:rsidP="008C4266">
      <w:pPr>
        <w:pStyle w:val="ListParagraph"/>
        <w:numPr>
          <w:ilvl w:val="0"/>
          <w:numId w:val="40"/>
        </w:numPr>
        <w:spacing w:before="120" w:line="240" w:lineRule="auto"/>
        <w:ind w:left="993" w:hanging="426"/>
        <w:jc w:val="both"/>
        <w:rPr>
          <w:sz w:val="20"/>
          <w:szCs w:val="20"/>
          <w:lang w:val="et-EE"/>
        </w:rPr>
      </w:pPr>
      <w:r w:rsidRPr="000D58FD">
        <w:rPr>
          <w:sz w:val="20"/>
          <w:szCs w:val="20"/>
          <w:lang w:val="et-EE"/>
        </w:rPr>
        <w:lastRenderedPageBreak/>
        <w:t xml:space="preserve">Keskse hankija eelmises raamlepingu </w:t>
      </w:r>
      <w:r w:rsidRPr="009E28DE">
        <w:rPr>
          <w:sz w:val="20"/>
          <w:szCs w:val="20"/>
          <w:lang w:val="et-EE"/>
        </w:rPr>
        <w:t>hankes 204670</w:t>
      </w:r>
      <w:r w:rsidRPr="000D58FD">
        <w:rPr>
          <w:sz w:val="20"/>
          <w:szCs w:val="20"/>
          <w:lang w:val="et-EE"/>
        </w:rPr>
        <w:t xml:space="preserve"> oli sama tingimus Tehnilise kirjelduse p 3.13: „</w:t>
      </w:r>
      <w:r w:rsidRPr="000D58FD">
        <w:rPr>
          <w:i/>
          <w:iCs/>
          <w:sz w:val="20"/>
          <w:szCs w:val="20"/>
          <w:lang w:val="et-EE"/>
        </w:rPr>
        <w:t>Pakkuja kohustub hankija soovil tooma testimiseks igas klassis pakutud sülearvuti ning sellele juurde ostetavad lisaseadmed 10 tööpäeva jooksul pärast pakkumise esitamist.“</w:t>
      </w:r>
    </w:p>
    <w:p w14:paraId="7E6CDA67" w14:textId="77777777" w:rsidR="008C4266" w:rsidRPr="000D58FD" w:rsidRDefault="008C4266" w:rsidP="008C4266">
      <w:pPr>
        <w:pStyle w:val="ListParagraph"/>
        <w:numPr>
          <w:ilvl w:val="0"/>
          <w:numId w:val="40"/>
        </w:numPr>
        <w:spacing w:before="120" w:line="240" w:lineRule="auto"/>
        <w:ind w:left="992" w:hanging="425"/>
        <w:contextualSpacing w:val="0"/>
        <w:jc w:val="both"/>
        <w:rPr>
          <w:sz w:val="20"/>
          <w:szCs w:val="20"/>
          <w:lang w:val="et-EE"/>
        </w:rPr>
      </w:pPr>
      <w:r w:rsidRPr="000D58FD">
        <w:rPr>
          <w:sz w:val="20"/>
          <w:szCs w:val="20"/>
          <w:lang w:val="et-EE"/>
        </w:rPr>
        <w:t xml:space="preserve">Keskse hankija käesolevas raamlepingu </w:t>
      </w:r>
      <w:r w:rsidRPr="009E28DE">
        <w:rPr>
          <w:sz w:val="20"/>
          <w:szCs w:val="20"/>
          <w:lang w:val="et-EE"/>
        </w:rPr>
        <w:t>hankes 263728</w:t>
      </w:r>
      <w:r w:rsidRPr="000D58FD">
        <w:rPr>
          <w:sz w:val="20"/>
          <w:szCs w:val="20"/>
          <w:lang w:val="et-EE"/>
        </w:rPr>
        <w:t xml:space="preserve"> on sama tingimus Tehnilise kirjelduse p 3.15: </w:t>
      </w:r>
      <w:r w:rsidRPr="000D58FD">
        <w:rPr>
          <w:i/>
          <w:iCs/>
          <w:sz w:val="20"/>
          <w:szCs w:val="20"/>
          <w:lang w:val="et-EE"/>
        </w:rPr>
        <w:t>„Pakkuja kohustub põhihankija soovil tooma testimiseks igas klassis pakutud sülearvuti ning selle juurde kuuluvad lisaseadmed 14 kalendripäeva jooksul pärast hankija sellekohase taotluse esitamist.“</w:t>
      </w:r>
    </w:p>
    <w:p w14:paraId="310395EF" w14:textId="77777777" w:rsidR="008C4266" w:rsidRPr="002E73F7" w:rsidRDefault="008C4266" w:rsidP="008C4266">
      <w:pPr>
        <w:pStyle w:val="Default"/>
        <w:rPr>
          <w:rFonts w:ascii="Arial" w:hAnsi="Arial" w:cs="Arial"/>
          <w:sz w:val="20"/>
          <w:szCs w:val="20"/>
        </w:rPr>
      </w:pPr>
    </w:p>
    <w:p w14:paraId="719BB6AE" w14:textId="4BCE6CB2" w:rsidR="008C4266" w:rsidRPr="00F91DE0" w:rsidRDefault="008C4266" w:rsidP="008C4266">
      <w:pPr>
        <w:spacing w:line="240" w:lineRule="auto"/>
        <w:ind w:left="567"/>
        <w:jc w:val="both"/>
        <w:rPr>
          <w:sz w:val="20"/>
          <w:szCs w:val="20"/>
          <w:lang w:val="et-EE"/>
        </w:rPr>
      </w:pPr>
      <w:r>
        <w:rPr>
          <w:sz w:val="20"/>
          <w:szCs w:val="20"/>
          <w:lang w:val="et-EE"/>
        </w:rPr>
        <w:t>E</w:t>
      </w:r>
      <w:r w:rsidRPr="002E73F7">
        <w:rPr>
          <w:sz w:val="20"/>
          <w:szCs w:val="20"/>
          <w:lang w:val="et-EE"/>
        </w:rPr>
        <w:t xml:space="preserve">elmises </w:t>
      </w:r>
      <w:r>
        <w:rPr>
          <w:sz w:val="20"/>
          <w:szCs w:val="20"/>
          <w:lang w:val="et-EE"/>
        </w:rPr>
        <w:t xml:space="preserve">raamlepingu </w:t>
      </w:r>
      <w:r w:rsidRPr="002E73F7">
        <w:rPr>
          <w:sz w:val="20"/>
          <w:szCs w:val="20"/>
          <w:lang w:val="et-EE"/>
        </w:rPr>
        <w:t xml:space="preserve">hankes 204670 lähtus </w:t>
      </w:r>
      <w:r>
        <w:rPr>
          <w:sz w:val="20"/>
          <w:szCs w:val="20"/>
          <w:lang w:val="et-EE"/>
        </w:rPr>
        <w:t xml:space="preserve">keskne </w:t>
      </w:r>
      <w:r w:rsidRPr="002E73F7">
        <w:rPr>
          <w:sz w:val="20"/>
          <w:szCs w:val="20"/>
          <w:lang w:val="et-EE"/>
        </w:rPr>
        <w:t xml:space="preserve">hankija pakkumuste vastavuse kontrollimisel pakkujate poolt testimiseks toodud seadmetest. Enamgi, hankija tellis ise METROSERT poolt pakkujate esitatud seadmete teatud näitajate kontrollmõõtmised. Vt </w:t>
      </w:r>
      <w:r>
        <w:rPr>
          <w:sz w:val="20"/>
          <w:szCs w:val="20"/>
          <w:lang w:val="et-EE"/>
        </w:rPr>
        <w:t xml:space="preserve">keskse hankija </w:t>
      </w:r>
      <w:r w:rsidRPr="00BF2277">
        <w:rPr>
          <w:sz w:val="20"/>
          <w:szCs w:val="20"/>
          <w:lang w:val="et-EE"/>
        </w:rPr>
        <w:t xml:space="preserve">Vastavusotsus </w:t>
      </w:r>
      <w:r w:rsidRPr="00BF2277">
        <w:rPr>
          <w:sz w:val="20"/>
          <w:szCs w:val="20"/>
        </w:rPr>
        <w:t>[</w:t>
      </w:r>
      <w:r w:rsidRPr="00BF2277">
        <w:rPr>
          <w:sz w:val="20"/>
          <w:szCs w:val="20"/>
          <w:u w:val="single"/>
        </w:rPr>
        <w:t>lisa</w:t>
      </w:r>
      <w:r>
        <w:rPr>
          <w:sz w:val="20"/>
          <w:szCs w:val="20"/>
          <w:u w:val="single"/>
        </w:rPr>
        <w:t xml:space="preserve"> </w:t>
      </w:r>
      <w:r w:rsidR="00B838CE">
        <w:rPr>
          <w:sz w:val="20"/>
          <w:szCs w:val="20"/>
          <w:u w:val="single"/>
        </w:rPr>
        <w:t>1</w:t>
      </w:r>
      <w:r w:rsidRPr="00BF2277">
        <w:rPr>
          <w:sz w:val="20"/>
          <w:szCs w:val="20"/>
        </w:rPr>
        <w:t>]</w:t>
      </w:r>
      <w:r w:rsidRPr="00BF2277">
        <w:rPr>
          <w:sz w:val="20"/>
          <w:szCs w:val="20"/>
          <w:lang w:val="et-EE"/>
        </w:rPr>
        <w:t>.</w:t>
      </w:r>
    </w:p>
    <w:p w14:paraId="7DBC2EA3" w14:textId="77777777" w:rsidR="008C4266" w:rsidRPr="002E73F7" w:rsidRDefault="008C4266" w:rsidP="008C4266">
      <w:pPr>
        <w:autoSpaceDE w:val="0"/>
        <w:autoSpaceDN w:val="0"/>
        <w:spacing w:line="240" w:lineRule="auto"/>
        <w:rPr>
          <w:i/>
          <w:iCs/>
          <w:sz w:val="20"/>
          <w:szCs w:val="20"/>
          <w:lang w:val="et-EE"/>
        </w:rPr>
      </w:pPr>
    </w:p>
    <w:p w14:paraId="3756261E" w14:textId="77777777" w:rsidR="008C4266" w:rsidRDefault="008C4266" w:rsidP="008C4266">
      <w:pPr>
        <w:autoSpaceDE w:val="0"/>
        <w:autoSpaceDN w:val="0"/>
        <w:spacing w:line="240" w:lineRule="auto"/>
        <w:ind w:left="567"/>
        <w:jc w:val="both"/>
        <w:rPr>
          <w:rFonts w:eastAsia="Times New Roman"/>
          <w:sz w:val="20"/>
          <w:szCs w:val="20"/>
          <w:lang w:val="et-EE"/>
        </w:rPr>
      </w:pPr>
      <w:r>
        <w:rPr>
          <w:rFonts w:eastAsia="Times New Roman"/>
          <w:sz w:val="20"/>
          <w:szCs w:val="20"/>
          <w:lang w:val="et-EE"/>
        </w:rPr>
        <w:t>Seega on ka keskse hankija e</w:t>
      </w:r>
      <w:r w:rsidRPr="00557269">
        <w:rPr>
          <w:rFonts w:eastAsia="Times New Roman"/>
          <w:sz w:val="20"/>
          <w:szCs w:val="20"/>
          <w:lang w:val="et-EE"/>
        </w:rPr>
        <w:t>elmis</w:t>
      </w:r>
      <w:r>
        <w:rPr>
          <w:rFonts w:eastAsia="Times New Roman"/>
          <w:sz w:val="20"/>
          <w:szCs w:val="20"/>
          <w:lang w:val="et-EE"/>
        </w:rPr>
        <w:t xml:space="preserve">tes </w:t>
      </w:r>
      <w:r w:rsidRPr="00557269">
        <w:rPr>
          <w:rFonts w:eastAsia="Times New Roman"/>
          <w:sz w:val="20"/>
          <w:szCs w:val="20"/>
          <w:lang w:val="et-EE"/>
        </w:rPr>
        <w:t>samasisulis</w:t>
      </w:r>
      <w:r>
        <w:rPr>
          <w:rFonts w:eastAsia="Times New Roman"/>
          <w:sz w:val="20"/>
          <w:szCs w:val="20"/>
          <w:lang w:val="et-EE"/>
        </w:rPr>
        <w:t>t</w:t>
      </w:r>
      <w:r w:rsidRPr="00557269">
        <w:rPr>
          <w:rFonts w:eastAsia="Times New Roman"/>
          <w:sz w:val="20"/>
          <w:szCs w:val="20"/>
          <w:lang w:val="et-EE"/>
        </w:rPr>
        <w:t xml:space="preserve">es </w:t>
      </w:r>
      <w:r>
        <w:rPr>
          <w:rFonts w:eastAsia="Times New Roman"/>
          <w:sz w:val="20"/>
          <w:szCs w:val="20"/>
          <w:lang w:val="et-EE"/>
        </w:rPr>
        <w:t xml:space="preserve">riigihangetes </w:t>
      </w:r>
      <w:r w:rsidRPr="00557269">
        <w:rPr>
          <w:rFonts w:eastAsia="Times New Roman"/>
          <w:sz w:val="20"/>
          <w:szCs w:val="20"/>
          <w:lang w:val="et-EE"/>
        </w:rPr>
        <w:t>käsitlenud s</w:t>
      </w:r>
      <w:r>
        <w:rPr>
          <w:rFonts w:eastAsia="Times New Roman"/>
          <w:sz w:val="20"/>
          <w:szCs w:val="20"/>
          <w:lang w:val="et-EE"/>
        </w:rPr>
        <w:t xml:space="preserve">ama </w:t>
      </w:r>
      <w:r w:rsidRPr="00557269">
        <w:rPr>
          <w:rFonts w:eastAsia="Times New Roman"/>
          <w:sz w:val="20"/>
          <w:szCs w:val="20"/>
          <w:lang w:val="et-EE"/>
        </w:rPr>
        <w:t>Tehnilise kirjelduse</w:t>
      </w:r>
      <w:r>
        <w:rPr>
          <w:rFonts w:eastAsia="Times New Roman"/>
          <w:sz w:val="20"/>
          <w:szCs w:val="20"/>
          <w:lang w:val="et-EE"/>
        </w:rPr>
        <w:t xml:space="preserve"> </w:t>
      </w:r>
      <w:r w:rsidRPr="00557269">
        <w:rPr>
          <w:rFonts w:eastAsia="Times New Roman"/>
          <w:sz w:val="20"/>
          <w:szCs w:val="20"/>
          <w:lang w:val="et-EE"/>
        </w:rPr>
        <w:t xml:space="preserve">regulatsiooni selliselt, et testimiseks toodud </w:t>
      </w:r>
      <w:r>
        <w:rPr>
          <w:rFonts w:eastAsia="Times New Roman"/>
          <w:sz w:val="20"/>
          <w:szCs w:val="20"/>
          <w:lang w:val="et-EE"/>
        </w:rPr>
        <w:t>„</w:t>
      </w:r>
      <w:r w:rsidRPr="00557269">
        <w:rPr>
          <w:rFonts w:eastAsia="Times New Roman"/>
          <w:sz w:val="20"/>
          <w:szCs w:val="20"/>
          <w:lang w:val="et-EE"/>
        </w:rPr>
        <w:t>pakutud seadmed</w:t>
      </w:r>
      <w:r>
        <w:rPr>
          <w:rFonts w:eastAsia="Times New Roman"/>
          <w:sz w:val="20"/>
          <w:szCs w:val="20"/>
          <w:lang w:val="et-EE"/>
        </w:rPr>
        <w:t xml:space="preserve">“ </w:t>
      </w:r>
      <w:r w:rsidRPr="00557269">
        <w:rPr>
          <w:rFonts w:eastAsia="Times New Roman"/>
          <w:sz w:val="20"/>
          <w:szCs w:val="20"/>
          <w:lang w:val="et-EE"/>
        </w:rPr>
        <w:t>on aluseks ja omavad tähtsust pakkumuste vastavuse kontrolli</w:t>
      </w:r>
      <w:r>
        <w:rPr>
          <w:rFonts w:eastAsia="Times New Roman"/>
          <w:sz w:val="20"/>
          <w:szCs w:val="20"/>
          <w:lang w:val="et-EE"/>
        </w:rPr>
        <w:t>misel</w:t>
      </w:r>
      <w:r w:rsidRPr="00557269">
        <w:rPr>
          <w:rFonts w:eastAsia="Times New Roman"/>
          <w:sz w:val="20"/>
          <w:szCs w:val="20"/>
          <w:lang w:val="et-EE"/>
        </w:rPr>
        <w:t>.</w:t>
      </w:r>
      <w:r>
        <w:rPr>
          <w:rFonts w:eastAsia="Times New Roman"/>
          <w:sz w:val="20"/>
          <w:szCs w:val="20"/>
          <w:lang w:val="et-EE"/>
        </w:rPr>
        <w:t xml:space="preserve"> Enamgi, eelmises </w:t>
      </w:r>
      <w:r w:rsidRPr="00557269">
        <w:rPr>
          <w:rFonts w:eastAsia="Times New Roman"/>
          <w:sz w:val="20"/>
          <w:szCs w:val="20"/>
          <w:lang w:val="et-EE"/>
        </w:rPr>
        <w:t xml:space="preserve">samasisulises hankes 204670 tellis keskne hankija </w:t>
      </w:r>
      <w:r>
        <w:rPr>
          <w:rFonts w:eastAsia="Times New Roman"/>
          <w:sz w:val="20"/>
          <w:szCs w:val="20"/>
          <w:lang w:val="et-EE"/>
        </w:rPr>
        <w:t xml:space="preserve">ise </w:t>
      </w:r>
      <w:r w:rsidRPr="00557269">
        <w:rPr>
          <w:rFonts w:eastAsia="Times New Roman"/>
          <w:sz w:val="20"/>
          <w:szCs w:val="20"/>
          <w:lang w:val="et-EE"/>
        </w:rPr>
        <w:t>METROSERT AS-ilt pakkujate poolt testimiseks toodud seadmete teatud näitajate kontrollmõõtmised ja lähtus kontrollmõõtmiste tulemusest ka pakkumuste vastavuse kontrolli</w:t>
      </w:r>
      <w:r>
        <w:rPr>
          <w:rFonts w:eastAsia="Times New Roman"/>
          <w:sz w:val="20"/>
          <w:szCs w:val="20"/>
          <w:lang w:val="et-EE"/>
        </w:rPr>
        <w:t xml:space="preserve"> ja </w:t>
      </w:r>
      <w:r w:rsidRPr="00557269">
        <w:rPr>
          <w:rFonts w:eastAsia="Times New Roman"/>
          <w:sz w:val="20"/>
          <w:szCs w:val="20"/>
          <w:lang w:val="et-EE"/>
        </w:rPr>
        <w:t>hindamisel.</w:t>
      </w:r>
    </w:p>
    <w:p w14:paraId="7F010CF5" w14:textId="77777777" w:rsidR="008C4266" w:rsidRDefault="008C4266" w:rsidP="008C4266">
      <w:pPr>
        <w:autoSpaceDE w:val="0"/>
        <w:autoSpaceDN w:val="0"/>
        <w:spacing w:line="240" w:lineRule="auto"/>
        <w:ind w:left="495"/>
        <w:jc w:val="both"/>
        <w:rPr>
          <w:rFonts w:eastAsia="Times New Roman"/>
          <w:sz w:val="20"/>
          <w:szCs w:val="20"/>
          <w:lang w:val="et-EE"/>
        </w:rPr>
      </w:pPr>
    </w:p>
    <w:p w14:paraId="665B1ED1" w14:textId="0C2E5ADA" w:rsidR="008C4266" w:rsidRDefault="00B838CE" w:rsidP="008C4266">
      <w:pPr>
        <w:autoSpaceDE w:val="0"/>
        <w:autoSpaceDN w:val="0"/>
        <w:spacing w:line="240" w:lineRule="auto"/>
        <w:ind w:left="567"/>
        <w:jc w:val="both"/>
        <w:rPr>
          <w:rFonts w:eastAsia="Times New Roman"/>
          <w:sz w:val="20"/>
          <w:szCs w:val="20"/>
          <w:lang w:val="et-EE"/>
        </w:rPr>
      </w:pPr>
      <w:r>
        <w:rPr>
          <w:rFonts w:eastAsia="Times New Roman"/>
          <w:b/>
          <w:bCs/>
          <w:sz w:val="20"/>
          <w:szCs w:val="20"/>
          <w:lang w:val="et-EE"/>
        </w:rPr>
        <w:t>3</w:t>
      </w:r>
      <w:r w:rsidR="008C4266" w:rsidRPr="00196572">
        <w:rPr>
          <w:rFonts w:eastAsia="Times New Roman"/>
          <w:b/>
          <w:bCs/>
          <w:sz w:val="20"/>
          <w:szCs w:val="20"/>
          <w:lang w:val="et-EE"/>
        </w:rPr>
        <w:t>.5.</w:t>
      </w:r>
      <w:r w:rsidR="008C4266">
        <w:rPr>
          <w:rFonts w:eastAsia="Times New Roman"/>
          <w:sz w:val="20"/>
          <w:szCs w:val="20"/>
          <w:lang w:val="et-EE"/>
        </w:rPr>
        <w:t xml:space="preserve"> Ei saa päri olla</w:t>
      </w:r>
      <w:r>
        <w:rPr>
          <w:rFonts w:eastAsia="Times New Roman"/>
          <w:sz w:val="20"/>
          <w:szCs w:val="20"/>
          <w:lang w:val="et-EE"/>
        </w:rPr>
        <w:t xml:space="preserve">, </w:t>
      </w:r>
      <w:r w:rsidR="008C4266">
        <w:rPr>
          <w:rFonts w:eastAsia="Times New Roman"/>
          <w:sz w:val="20"/>
          <w:szCs w:val="20"/>
          <w:lang w:val="et-EE"/>
        </w:rPr>
        <w:t>et kui nõustu</w:t>
      </w:r>
      <w:r>
        <w:rPr>
          <w:rFonts w:eastAsia="Times New Roman"/>
          <w:sz w:val="20"/>
          <w:szCs w:val="20"/>
          <w:lang w:val="et-EE"/>
        </w:rPr>
        <w:t xml:space="preserve">da </w:t>
      </w:r>
      <w:r w:rsidR="008C4266">
        <w:rPr>
          <w:rFonts w:eastAsia="Times New Roman"/>
          <w:sz w:val="20"/>
          <w:szCs w:val="20"/>
          <w:lang w:val="et-EE"/>
        </w:rPr>
        <w:t xml:space="preserve">sellega, et TK p 13.5 alusel testimiseks toodud „pakutud seadmed“ on aluseks pakkumuste vastavuse kontrollimisele, peaks Hankija tellima seadmetele kümneid testimisi, ekspertiise ja mõõtmisi, kuna hankes on seadmetele kehtestatud 85 tehnilist nõuet. Seda Hankija tegema ei pea ja seda ei ole vaidlustusmenetluses ka ükski menetlusosaline väitnud. </w:t>
      </w:r>
    </w:p>
    <w:p w14:paraId="50BA3608" w14:textId="77777777" w:rsidR="008C4266" w:rsidRDefault="008C4266" w:rsidP="008C4266">
      <w:pPr>
        <w:autoSpaceDE w:val="0"/>
        <w:autoSpaceDN w:val="0"/>
        <w:spacing w:line="240" w:lineRule="auto"/>
        <w:ind w:left="495"/>
        <w:jc w:val="both"/>
        <w:rPr>
          <w:rFonts w:eastAsia="Times New Roman"/>
          <w:sz w:val="20"/>
          <w:szCs w:val="20"/>
          <w:lang w:val="et-EE"/>
        </w:rPr>
      </w:pPr>
    </w:p>
    <w:p w14:paraId="12B79F49" w14:textId="77777777" w:rsidR="008C4266" w:rsidRPr="00AB077F" w:rsidRDefault="008C4266" w:rsidP="008C4266">
      <w:pPr>
        <w:autoSpaceDE w:val="0"/>
        <w:autoSpaceDN w:val="0"/>
        <w:spacing w:line="240" w:lineRule="auto"/>
        <w:ind w:left="567"/>
        <w:jc w:val="both"/>
        <w:rPr>
          <w:rFonts w:eastAsia="Times New Roman"/>
          <w:iCs/>
          <w:sz w:val="20"/>
          <w:szCs w:val="20"/>
          <w:lang w:val="et-EE"/>
        </w:rPr>
      </w:pPr>
      <w:r>
        <w:rPr>
          <w:rFonts w:eastAsia="Times New Roman"/>
          <w:sz w:val="20"/>
          <w:szCs w:val="20"/>
          <w:lang w:val="et-EE"/>
        </w:rPr>
        <w:t>Pakutud seadmete kontrollmõõtmised on asjakohased eelkõige juhtudel, kus vastav näitaja on tootjaspetsifikatsioonis ebaselge, ebamäärane või kerkib põhjendatud kahtlus pakkuja väidetud näitaja tegelikkusele vastavuses ning seda ei ole võimalik muul usaldusväärsel viisil välja selgitada.  Viitame siin RHS eelnõu seletuskirja lk 99 juhisele: „</w:t>
      </w:r>
      <w:r w:rsidRPr="00F91DE0">
        <w:rPr>
          <w:i/>
          <w:kern w:val="1"/>
          <w:sz w:val="20"/>
          <w:szCs w:val="20"/>
          <w:lang w:val="et-EE" w:eastAsia="ar-SA"/>
        </w:rPr>
        <w:t>Eelkõige tuleb hankelepingu eseme vastavust tehnilisele kirjeldusele tõendada hankija poolt nõutud märgiste, sertifikaatide, vastavushindamisasutuse katsearuande või muude samaväärsete märgis</w:t>
      </w:r>
      <w:r w:rsidRPr="00F91DE0">
        <w:rPr>
          <w:i/>
          <w:kern w:val="1"/>
          <w:sz w:val="20"/>
          <w:szCs w:val="20"/>
          <w:lang w:val="et-EE" w:eastAsia="ar-SA"/>
        </w:rPr>
        <w:softHyphen/>
        <w:t>te, sertifikaatide või katsearuannetega.“</w:t>
      </w:r>
      <w:r>
        <w:rPr>
          <w:i/>
          <w:kern w:val="1"/>
          <w:sz w:val="20"/>
          <w:szCs w:val="20"/>
          <w:lang w:val="et-EE" w:eastAsia="ar-SA"/>
        </w:rPr>
        <w:t xml:space="preserve"> </w:t>
      </w:r>
      <w:r>
        <w:rPr>
          <w:iCs/>
          <w:kern w:val="1"/>
          <w:sz w:val="20"/>
          <w:szCs w:val="20"/>
          <w:lang w:val="et-EE" w:eastAsia="ar-SA"/>
        </w:rPr>
        <w:t>Kui viidatud viisil ei õnnestu pakkumuse vastavuse sisuline kontroll, saab tõesti vajalikuks osutuda hankija poolt pädevalt mõõteasutuselt nagu näiteks METROSERT seadmete mõõtmise tellimine.</w:t>
      </w:r>
    </w:p>
    <w:p w14:paraId="296666D9" w14:textId="77777777" w:rsidR="008C4266" w:rsidRDefault="008C4266" w:rsidP="008C4266">
      <w:pPr>
        <w:autoSpaceDE w:val="0"/>
        <w:autoSpaceDN w:val="0"/>
        <w:spacing w:line="240" w:lineRule="auto"/>
        <w:ind w:left="495"/>
        <w:jc w:val="both"/>
        <w:rPr>
          <w:rFonts w:eastAsia="Times New Roman"/>
          <w:sz w:val="20"/>
          <w:szCs w:val="20"/>
          <w:lang w:val="et-EE"/>
        </w:rPr>
      </w:pPr>
    </w:p>
    <w:p w14:paraId="58845691" w14:textId="64A74985" w:rsidR="008C4266" w:rsidRPr="00AB077F" w:rsidRDefault="008C4266" w:rsidP="008C4266">
      <w:pPr>
        <w:spacing w:line="240" w:lineRule="auto"/>
        <w:ind w:left="567"/>
        <w:jc w:val="both"/>
        <w:rPr>
          <w:i/>
          <w:iCs/>
          <w:sz w:val="20"/>
          <w:szCs w:val="20"/>
          <w:lang w:val="et-EE"/>
        </w:rPr>
      </w:pPr>
      <w:r>
        <w:rPr>
          <w:rFonts w:eastAsia="Times New Roman"/>
          <w:sz w:val="20"/>
          <w:szCs w:val="20"/>
          <w:lang w:val="et-EE"/>
        </w:rPr>
        <w:t xml:space="preserve">Nii on keskne hankija samasisulises eelmises hankes </w:t>
      </w:r>
      <w:r w:rsidRPr="00557269">
        <w:rPr>
          <w:rFonts w:eastAsia="Times New Roman"/>
          <w:sz w:val="20"/>
          <w:szCs w:val="20"/>
          <w:lang w:val="et-EE"/>
        </w:rPr>
        <w:t>204670</w:t>
      </w:r>
      <w:r>
        <w:rPr>
          <w:rFonts w:eastAsia="Times New Roman"/>
          <w:sz w:val="20"/>
          <w:szCs w:val="20"/>
          <w:lang w:val="et-EE"/>
        </w:rPr>
        <w:t xml:space="preserve"> ka toiminud, vt  keskse hankija </w:t>
      </w:r>
      <w:r w:rsidRPr="00BF2277">
        <w:rPr>
          <w:sz w:val="20"/>
          <w:szCs w:val="20"/>
          <w:lang w:val="et-EE"/>
        </w:rPr>
        <w:t xml:space="preserve">Vastavusotsus </w:t>
      </w:r>
      <w:r w:rsidRPr="00BF2277">
        <w:rPr>
          <w:sz w:val="20"/>
          <w:szCs w:val="20"/>
        </w:rPr>
        <w:t>[</w:t>
      </w:r>
      <w:r w:rsidRPr="00BF2277">
        <w:rPr>
          <w:sz w:val="20"/>
          <w:szCs w:val="20"/>
          <w:u w:val="single"/>
        </w:rPr>
        <w:t xml:space="preserve">lisa </w:t>
      </w:r>
      <w:r w:rsidR="00B838CE">
        <w:rPr>
          <w:sz w:val="20"/>
          <w:szCs w:val="20"/>
          <w:u w:val="single"/>
        </w:rPr>
        <w:t>1</w:t>
      </w:r>
      <w:r w:rsidRPr="008A7549">
        <w:rPr>
          <w:sz w:val="20"/>
          <w:szCs w:val="20"/>
        </w:rPr>
        <w:t>]</w:t>
      </w:r>
      <w:r w:rsidRPr="002E73F7">
        <w:rPr>
          <w:sz w:val="20"/>
          <w:szCs w:val="20"/>
          <w:lang w:val="et-EE"/>
        </w:rPr>
        <w:t>:</w:t>
      </w:r>
      <w:r w:rsidRPr="00F91DE0">
        <w:rPr>
          <w:i/>
          <w:iCs/>
          <w:sz w:val="20"/>
          <w:szCs w:val="20"/>
          <w:lang w:val="et-EE"/>
        </w:rPr>
        <w:t xml:space="preserve"> </w:t>
      </w:r>
      <w:r w:rsidRPr="00AB077F">
        <w:rPr>
          <w:i/>
          <w:iCs/>
          <w:sz w:val="20"/>
          <w:szCs w:val="20"/>
          <w:lang w:val="et-EE"/>
        </w:rPr>
        <w:t>„Hankija tellis pakutud toote kaalu ning aku kestvuse osas mõõtmised Metrosert AS poolt.  Lisaks testis hankija eraldi pakutud seadme vaatenurga vastavust hankedokumentides esitatud nõuetele ning kontrollis lisaks esitatud lisaseadmete garantii kehtivuse kontrollimise võimalikkust.“</w:t>
      </w:r>
    </w:p>
    <w:p w14:paraId="67F9DA4E" w14:textId="77777777" w:rsidR="008C4266" w:rsidRDefault="008C4266" w:rsidP="008C4266">
      <w:pPr>
        <w:autoSpaceDE w:val="0"/>
        <w:autoSpaceDN w:val="0"/>
        <w:spacing w:line="240" w:lineRule="auto"/>
        <w:ind w:left="495"/>
        <w:jc w:val="both"/>
        <w:rPr>
          <w:rFonts w:eastAsia="Times New Roman"/>
          <w:sz w:val="20"/>
          <w:szCs w:val="20"/>
          <w:lang w:val="et-EE"/>
        </w:rPr>
      </w:pPr>
    </w:p>
    <w:p w14:paraId="7738D62C" w14:textId="1B1DF5DA" w:rsidR="008C4266" w:rsidRDefault="008C4266" w:rsidP="008C4266">
      <w:pPr>
        <w:autoSpaceDE w:val="0"/>
        <w:autoSpaceDN w:val="0"/>
        <w:spacing w:line="240" w:lineRule="auto"/>
        <w:ind w:left="567"/>
        <w:jc w:val="both"/>
        <w:rPr>
          <w:rFonts w:eastAsia="Times New Roman"/>
          <w:sz w:val="20"/>
          <w:szCs w:val="20"/>
          <w:lang w:val="et-EE"/>
        </w:rPr>
      </w:pPr>
      <w:r>
        <w:rPr>
          <w:rFonts w:eastAsia="Times New Roman"/>
          <w:sz w:val="20"/>
          <w:szCs w:val="20"/>
          <w:lang w:val="et-EE"/>
        </w:rPr>
        <w:t xml:space="preserve">Käesoleva hanke Osa </w:t>
      </w:r>
      <w:r w:rsidR="00B838CE">
        <w:rPr>
          <w:rFonts w:eastAsia="Times New Roman"/>
          <w:sz w:val="20"/>
          <w:szCs w:val="20"/>
          <w:lang w:val="et-EE"/>
        </w:rPr>
        <w:t>4</w:t>
      </w:r>
      <w:r>
        <w:rPr>
          <w:rFonts w:eastAsia="Times New Roman"/>
          <w:sz w:val="20"/>
          <w:szCs w:val="20"/>
          <w:lang w:val="et-EE"/>
        </w:rPr>
        <w:t xml:space="preserve"> puhul oleks see vajalik ja asjakohane esmajoones Kolmanda isik pakutud seadmete vaidlusaluste näitajate osas (ekraani heledustugevus, USB saatja kaugus arvuti korpusest, aku mahutavus). Ehk näitajad, mis on tootjaspetsifikatsioonis puudu, ebamäärased või muud näitajad, mille osas esineb põhjendatud kahtlus.</w:t>
      </w:r>
    </w:p>
    <w:p w14:paraId="5A7D4F24" w14:textId="77777777" w:rsidR="008C4266" w:rsidRDefault="008C4266" w:rsidP="008C4266">
      <w:pPr>
        <w:autoSpaceDE w:val="0"/>
        <w:autoSpaceDN w:val="0"/>
        <w:spacing w:line="240" w:lineRule="auto"/>
        <w:jc w:val="both"/>
        <w:rPr>
          <w:rFonts w:eastAsia="Times New Roman"/>
          <w:sz w:val="20"/>
          <w:szCs w:val="20"/>
          <w:lang w:val="et-EE"/>
        </w:rPr>
      </w:pPr>
    </w:p>
    <w:p w14:paraId="14520D58" w14:textId="77777777" w:rsidR="008C4266" w:rsidRPr="00845C50" w:rsidRDefault="008C4266" w:rsidP="008C4266">
      <w:pPr>
        <w:spacing w:before="120" w:line="20" w:lineRule="atLeast"/>
        <w:ind w:firstLine="567"/>
        <w:jc w:val="both"/>
        <w:rPr>
          <w:b/>
          <w:bCs/>
          <w:sz w:val="20"/>
          <w:szCs w:val="20"/>
          <w:lang w:val="et-EE"/>
        </w:rPr>
      </w:pPr>
      <w:r w:rsidRPr="00845C50">
        <w:rPr>
          <w:b/>
          <w:bCs/>
          <w:sz w:val="20"/>
          <w:szCs w:val="20"/>
          <w:lang w:val="et-EE"/>
        </w:rPr>
        <w:t>Tootja avalikult veebilehelt pakutud seadmete vastavuse kontrollimise võimalus</w:t>
      </w:r>
    </w:p>
    <w:p w14:paraId="2AD6A6B6" w14:textId="77777777" w:rsidR="008C4266" w:rsidRDefault="008C4266" w:rsidP="008C4266">
      <w:pPr>
        <w:tabs>
          <w:tab w:val="left" w:pos="0"/>
          <w:tab w:val="left" w:pos="567"/>
          <w:tab w:val="left" w:pos="993"/>
        </w:tabs>
        <w:spacing w:line="240" w:lineRule="auto"/>
        <w:jc w:val="both"/>
        <w:rPr>
          <w:sz w:val="20"/>
          <w:szCs w:val="20"/>
          <w:lang w:val="et-EE"/>
        </w:rPr>
      </w:pPr>
    </w:p>
    <w:p w14:paraId="60923767" w14:textId="676D6A02" w:rsidR="008C4266" w:rsidRPr="00C21E05" w:rsidRDefault="00B838CE" w:rsidP="00B838CE">
      <w:pPr>
        <w:tabs>
          <w:tab w:val="left" w:pos="0"/>
        </w:tabs>
        <w:spacing w:line="240" w:lineRule="auto"/>
        <w:ind w:left="567" w:hanging="567"/>
        <w:jc w:val="both"/>
        <w:rPr>
          <w:sz w:val="20"/>
          <w:szCs w:val="20"/>
          <w:lang w:val="et-EE"/>
        </w:rPr>
      </w:pPr>
      <w:r>
        <w:rPr>
          <w:b/>
          <w:bCs/>
          <w:sz w:val="20"/>
          <w:szCs w:val="20"/>
          <w:lang w:val="et-EE"/>
        </w:rPr>
        <w:tab/>
        <w:t>3.4</w:t>
      </w:r>
      <w:r w:rsidR="008C4266" w:rsidRPr="00605C61">
        <w:rPr>
          <w:b/>
          <w:bCs/>
          <w:sz w:val="20"/>
          <w:szCs w:val="20"/>
          <w:lang w:val="et-EE"/>
        </w:rPr>
        <w:t>.</w:t>
      </w:r>
      <w:r w:rsidR="008C4266">
        <w:rPr>
          <w:sz w:val="20"/>
          <w:szCs w:val="20"/>
          <w:lang w:val="et-EE"/>
        </w:rPr>
        <w:t xml:space="preserve"> </w:t>
      </w:r>
      <w:r>
        <w:rPr>
          <w:sz w:val="20"/>
          <w:szCs w:val="20"/>
          <w:lang w:val="et-EE"/>
        </w:rPr>
        <w:t xml:space="preserve"> Ei saa nõustuda seiskohaga, et </w:t>
      </w:r>
      <w:r w:rsidR="008C4266">
        <w:rPr>
          <w:sz w:val="20"/>
          <w:szCs w:val="20"/>
          <w:lang w:val="et-EE"/>
        </w:rPr>
        <w:t>Tehnilise kirjelduse p 3.9 on pakkumuste vastavuse kontrollimisel asjassepuutumatu ja tähendust mitteomav.</w:t>
      </w:r>
    </w:p>
    <w:p w14:paraId="75CF2751" w14:textId="6B88C94F" w:rsidR="008C4266" w:rsidRDefault="008C4266" w:rsidP="00B838CE">
      <w:pPr>
        <w:tabs>
          <w:tab w:val="left" w:pos="0"/>
        </w:tabs>
        <w:spacing w:before="120" w:line="240" w:lineRule="auto"/>
        <w:ind w:left="567"/>
        <w:jc w:val="both"/>
        <w:rPr>
          <w:sz w:val="20"/>
          <w:szCs w:val="20"/>
          <w:lang w:val="et-EE"/>
        </w:rPr>
      </w:pPr>
      <w:r>
        <w:rPr>
          <w:sz w:val="20"/>
          <w:szCs w:val="20"/>
          <w:lang w:val="et-EE"/>
        </w:rPr>
        <w:t>Isegi kui jaatada, et  pakutud seadmete „kõikidele“ nõuetele vastavust ei pea tootja anonüümselt/avalikult ligipääsetavalt veebilehelt olema võimalik kontrollida, on kõnealuse TK p 3.9 mõte, sisu ja eesmärk üheselt arusaadav – s.o pakkumuste vastavuse kontrollimiseks</w:t>
      </w:r>
      <w:r w:rsidRPr="0070368B">
        <w:rPr>
          <w:sz w:val="20"/>
          <w:szCs w:val="20"/>
          <w:lang w:val="et-EE"/>
        </w:rPr>
        <w:t xml:space="preserve">. </w:t>
      </w:r>
      <w:r>
        <w:rPr>
          <w:sz w:val="20"/>
          <w:szCs w:val="20"/>
          <w:lang w:val="et-EE"/>
        </w:rPr>
        <w:t xml:space="preserve">Ka selle RHAD tingimuse </w:t>
      </w:r>
      <w:r w:rsidRPr="0070368B">
        <w:rPr>
          <w:sz w:val="20"/>
          <w:szCs w:val="20"/>
          <w:lang w:val="et-EE"/>
        </w:rPr>
        <w:t>eesmärk ja sisu on arusaadavalt suunatud sellele, et pakkumuse vastavuse tõendamine ja kontroll oleks sisuline (mitte pelgalt formaalne, pelgalt pakkuja kinnitustele tuginemine).</w:t>
      </w:r>
    </w:p>
    <w:p w14:paraId="272450BA" w14:textId="77777777" w:rsidR="008C4266" w:rsidRDefault="008C4266" w:rsidP="008C4266">
      <w:pPr>
        <w:tabs>
          <w:tab w:val="left" w:pos="0"/>
        </w:tabs>
        <w:spacing w:line="240" w:lineRule="auto"/>
        <w:ind w:left="567" w:hanging="567"/>
        <w:jc w:val="both"/>
        <w:rPr>
          <w:sz w:val="20"/>
          <w:szCs w:val="20"/>
          <w:lang w:val="et-EE"/>
        </w:rPr>
      </w:pPr>
    </w:p>
    <w:p w14:paraId="3739C49D" w14:textId="77777777" w:rsidR="008C4266" w:rsidRDefault="008C4266" w:rsidP="008C4266">
      <w:pPr>
        <w:tabs>
          <w:tab w:val="left" w:pos="0"/>
        </w:tabs>
        <w:spacing w:line="240" w:lineRule="auto"/>
        <w:ind w:left="567" w:hanging="567"/>
        <w:jc w:val="both"/>
        <w:rPr>
          <w:sz w:val="20"/>
          <w:szCs w:val="20"/>
          <w:lang w:val="et-EE"/>
        </w:rPr>
      </w:pPr>
      <w:r>
        <w:rPr>
          <w:sz w:val="20"/>
          <w:szCs w:val="20"/>
          <w:lang w:val="et-EE"/>
        </w:rPr>
        <w:tab/>
        <w:t>Igal juhul oli TK p 3.9 kohaldamine asjakohane sülearvuti „Eesti paigutusega klaviatuuri“ hankenõudele vastavuse kontrollimisel.  Vastavas valdkonnas tegutsevatele isikutele (sh keskne hankija RIT) on üldteada asjaolu, et sülearvuteid Eesti paigutusega klaviatuuriga toodavad vaid väga vähesed tootjad - täpsemalt Dell ja Lenovo.</w:t>
      </w:r>
      <w:r>
        <w:rPr>
          <w:rStyle w:val="FootnoteReference"/>
          <w:sz w:val="20"/>
          <w:szCs w:val="20"/>
          <w:lang w:val="et-EE"/>
        </w:rPr>
        <w:footnoteReference w:id="1"/>
      </w:r>
      <w:r>
        <w:rPr>
          <w:sz w:val="20"/>
          <w:szCs w:val="20"/>
          <w:lang w:val="et-EE"/>
        </w:rPr>
        <w:t xml:space="preserve">  Samuti on vastavas valdkonnas tegutsevatele isikutele nagu keskne hankija teada asjaolu, et HP </w:t>
      </w:r>
      <w:r>
        <w:rPr>
          <w:sz w:val="20"/>
          <w:szCs w:val="20"/>
          <w:lang w:val="et-EE"/>
        </w:rPr>
        <w:lastRenderedPageBreak/>
        <w:t>pole sülearvuteid Eesti paigutusega klaviatuuriga tootnud. Enamgi, see pidi Hankijale olema arusaadav Kolmanda isiku poolt testimiseks toodud „pakutud sülearvuti“ klaviatuurist.</w:t>
      </w:r>
    </w:p>
    <w:p w14:paraId="3E389B18" w14:textId="77777777" w:rsidR="008C4266" w:rsidRDefault="008C4266" w:rsidP="008C4266">
      <w:pPr>
        <w:tabs>
          <w:tab w:val="left" w:pos="0"/>
        </w:tabs>
        <w:spacing w:line="240" w:lineRule="auto"/>
        <w:ind w:left="567" w:hanging="567"/>
        <w:jc w:val="both"/>
        <w:rPr>
          <w:sz w:val="20"/>
          <w:szCs w:val="20"/>
          <w:lang w:val="et-EE"/>
        </w:rPr>
      </w:pPr>
    </w:p>
    <w:p w14:paraId="1CA2BC51" w14:textId="77777777" w:rsidR="008C4266" w:rsidRDefault="008C4266" w:rsidP="008C4266">
      <w:pPr>
        <w:tabs>
          <w:tab w:val="left" w:pos="0"/>
        </w:tabs>
        <w:spacing w:line="240" w:lineRule="auto"/>
        <w:ind w:left="567" w:hanging="567"/>
        <w:jc w:val="both"/>
        <w:rPr>
          <w:sz w:val="20"/>
          <w:szCs w:val="20"/>
          <w:lang w:val="et-EE"/>
        </w:rPr>
      </w:pPr>
      <w:r>
        <w:rPr>
          <w:sz w:val="20"/>
          <w:szCs w:val="20"/>
          <w:lang w:val="et-EE"/>
        </w:rPr>
        <w:tab/>
        <w:t xml:space="preserve">Sedavõrd olulist näitaja nagu oma sülearvuti klaviatuurid avaldavad kõik tootjad ning tegemist ei ole kindlasti konfidentsiaalse infoga, mida tootjad avalikkuse, turuosaliste ja klientide eest varjaks. Vastupidi, tootjad on eluliselt huvitatud, et vastav info oleks turuosalistel maksimaalselt teada ja avaldatud. </w:t>
      </w:r>
    </w:p>
    <w:p w14:paraId="2A1F25AD" w14:textId="77777777" w:rsidR="008C4266" w:rsidRDefault="008C4266" w:rsidP="008C4266">
      <w:pPr>
        <w:tabs>
          <w:tab w:val="left" w:pos="0"/>
        </w:tabs>
        <w:spacing w:line="240" w:lineRule="auto"/>
        <w:jc w:val="both"/>
        <w:rPr>
          <w:sz w:val="20"/>
          <w:szCs w:val="20"/>
          <w:lang w:val="et-EE"/>
        </w:rPr>
      </w:pPr>
    </w:p>
    <w:p w14:paraId="07F524CF" w14:textId="76921EF3" w:rsidR="008C4266" w:rsidRDefault="008C4266" w:rsidP="008C4266">
      <w:pPr>
        <w:tabs>
          <w:tab w:val="left" w:pos="0"/>
        </w:tabs>
        <w:spacing w:line="240" w:lineRule="auto"/>
        <w:ind w:left="567" w:hanging="567"/>
        <w:jc w:val="both"/>
        <w:rPr>
          <w:sz w:val="20"/>
          <w:szCs w:val="20"/>
          <w:lang w:val="et-EE"/>
        </w:rPr>
      </w:pPr>
      <w:r>
        <w:rPr>
          <w:sz w:val="20"/>
          <w:szCs w:val="20"/>
          <w:lang w:val="et-EE"/>
        </w:rPr>
        <w:tab/>
      </w:r>
      <w:r w:rsidR="00B838CE" w:rsidRPr="00B838CE">
        <w:rPr>
          <w:b/>
          <w:bCs/>
          <w:sz w:val="20"/>
          <w:szCs w:val="20"/>
          <w:lang w:val="et-EE"/>
        </w:rPr>
        <w:t>3.5.</w:t>
      </w:r>
      <w:r w:rsidR="00B838CE">
        <w:rPr>
          <w:sz w:val="20"/>
          <w:szCs w:val="20"/>
          <w:lang w:val="et-EE"/>
        </w:rPr>
        <w:t xml:space="preserve"> </w:t>
      </w:r>
      <w:r>
        <w:rPr>
          <w:sz w:val="20"/>
          <w:szCs w:val="20"/>
          <w:lang w:val="et-EE"/>
        </w:rPr>
        <w:t xml:space="preserve"> Ekslik on arutluskäik</w:t>
      </w:r>
      <w:r w:rsidR="00B838CE">
        <w:rPr>
          <w:sz w:val="20"/>
          <w:szCs w:val="20"/>
          <w:lang w:val="et-EE"/>
        </w:rPr>
        <w:t xml:space="preserve"> </w:t>
      </w:r>
      <w:r>
        <w:rPr>
          <w:sz w:val="20"/>
          <w:szCs w:val="20"/>
          <w:lang w:val="et-EE"/>
        </w:rPr>
        <w:t>justkui tühistaks TK p 3.9 kohaldumise see, et tootja avalikult/anonüümselt veebilehelt peavad pakutud seadmete kohta andmed olema kontrollitavad „igale hankijale“. See, kui lisaks peahankijale RIT pidid andmed pakutud seadmete kohta olema tootja avalikult ja anonüümselt ligipääsetavalt veebilehelt kontrollitavad ka raamlepingus hankijaks olevatele hankijatele (peale RITi), ei muuda ega väära kuidagi kõnealusele pakkumuse vastavuse kontrollimisele suunatud RHAD nõude kohalduvust ja asjakohasust.</w:t>
      </w:r>
    </w:p>
    <w:p w14:paraId="6291CD33" w14:textId="77777777" w:rsidR="008C4266" w:rsidRDefault="008C4266" w:rsidP="008C4266">
      <w:pPr>
        <w:tabs>
          <w:tab w:val="left" w:pos="0"/>
        </w:tabs>
        <w:spacing w:line="240" w:lineRule="auto"/>
        <w:ind w:left="567" w:hanging="567"/>
        <w:jc w:val="both"/>
        <w:rPr>
          <w:sz w:val="20"/>
          <w:szCs w:val="20"/>
          <w:lang w:val="et-EE"/>
        </w:rPr>
      </w:pPr>
    </w:p>
    <w:p w14:paraId="0E79F99E" w14:textId="0118C81C" w:rsidR="008C4266" w:rsidRDefault="00B838CE" w:rsidP="008C4266">
      <w:pPr>
        <w:spacing w:before="60" w:line="20" w:lineRule="atLeast"/>
        <w:ind w:left="567" w:hanging="567"/>
        <w:jc w:val="both"/>
        <w:rPr>
          <w:sz w:val="20"/>
          <w:szCs w:val="20"/>
          <w:lang w:val="et-EE"/>
        </w:rPr>
      </w:pPr>
      <w:r>
        <w:rPr>
          <w:b/>
          <w:bCs/>
          <w:sz w:val="20"/>
          <w:szCs w:val="20"/>
          <w:lang w:val="et-EE"/>
        </w:rPr>
        <w:t>4</w:t>
      </w:r>
      <w:r w:rsidR="008C4266" w:rsidRPr="000B497E">
        <w:rPr>
          <w:b/>
          <w:bCs/>
          <w:sz w:val="20"/>
          <w:szCs w:val="20"/>
          <w:lang w:val="et-EE"/>
        </w:rPr>
        <w:t xml:space="preserve">.  </w:t>
      </w:r>
      <w:r w:rsidR="008C4266">
        <w:rPr>
          <w:b/>
          <w:bCs/>
          <w:sz w:val="20"/>
          <w:szCs w:val="20"/>
          <w:lang w:val="et-EE"/>
        </w:rPr>
        <w:tab/>
      </w:r>
      <w:r>
        <w:rPr>
          <w:sz w:val="20"/>
          <w:szCs w:val="20"/>
          <w:lang w:val="et-EE"/>
        </w:rPr>
        <w:t xml:space="preserve">Vaidlustaja </w:t>
      </w:r>
      <w:r w:rsidR="008C4266" w:rsidRPr="000B497E">
        <w:rPr>
          <w:sz w:val="20"/>
          <w:szCs w:val="20"/>
          <w:lang w:val="et-EE"/>
        </w:rPr>
        <w:t xml:space="preserve">hinnangul </w:t>
      </w:r>
      <w:r w:rsidR="008C4266">
        <w:rPr>
          <w:sz w:val="20"/>
          <w:szCs w:val="20"/>
          <w:lang w:val="et-EE"/>
        </w:rPr>
        <w:t xml:space="preserve">ei </w:t>
      </w:r>
      <w:r>
        <w:rPr>
          <w:sz w:val="20"/>
          <w:szCs w:val="20"/>
          <w:lang w:val="et-EE"/>
        </w:rPr>
        <w:t>tohiks eel</w:t>
      </w:r>
      <w:r w:rsidR="008C4266">
        <w:rPr>
          <w:sz w:val="20"/>
          <w:szCs w:val="20"/>
          <w:lang w:val="et-EE"/>
        </w:rPr>
        <w:t>loetletud RHAD erinõudeid pakkumuste vastavuse kontrollimisel kõrvale heita ega redutseerida pakkumuse vastavuse kontrolli üksnes Kolmanda isiku esitatud formaalsetele kinnituste esitatuse/mitteesitatuse tuvastamisele.</w:t>
      </w:r>
    </w:p>
    <w:p w14:paraId="7869DEF0" w14:textId="77777777" w:rsidR="008C4266" w:rsidRDefault="008C4266" w:rsidP="008C4266">
      <w:pPr>
        <w:spacing w:line="20" w:lineRule="atLeast"/>
        <w:ind w:left="567" w:hanging="567"/>
        <w:jc w:val="both"/>
        <w:rPr>
          <w:sz w:val="20"/>
          <w:szCs w:val="20"/>
          <w:lang w:val="et-EE"/>
        </w:rPr>
      </w:pPr>
    </w:p>
    <w:p w14:paraId="3CBE952E" w14:textId="61698B09" w:rsidR="008C4266" w:rsidRPr="006A25A2" w:rsidRDefault="008C4266" w:rsidP="00B94EFD">
      <w:pPr>
        <w:spacing w:line="20" w:lineRule="atLeast"/>
        <w:ind w:left="567" w:hanging="567"/>
        <w:jc w:val="both"/>
        <w:rPr>
          <w:sz w:val="20"/>
          <w:szCs w:val="20"/>
          <w:lang w:val="et-EE"/>
        </w:rPr>
      </w:pPr>
      <w:r>
        <w:rPr>
          <w:sz w:val="20"/>
          <w:szCs w:val="20"/>
          <w:lang w:val="et-EE"/>
        </w:rPr>
        <w:tab/>
      </w:r>
      <w:r w:rsidR="00B838CE">
        <w:rPr>
          <w:sz w:val="20"/>
          <w:szCs w:val="20"/>
          <w:lang w:val="et-EE"/>
        </w:rPr>
        <w:t>I</w:t>
      </w:r>
      <w:r>
        <w:rPr>
          <w:sz w:val="20"/>
          <w:szCs w:val="20"/>
          <w:lang w:val="et-EE"/>
        </w:rPr>
        <w:t xml:space="preserve">ndulgentsiks, mis elimineerib kõik </w:t>
      </w:r>
      <w:r w:rsidR="00B838CE">
        <w:rPr>
          <w:sz w:val="20"/>
          <w:szCs w:val="20"/>
          <w:lang w:val="et-EE"/>
        </w:rPr>
        <w:t xml:space="preserve">Vaidlustaja </w:t>
      </w:r>
      <w:r>
        <w:rPr>
          <w:sz w:val="20"/>
          <w:szCs w:val="20"/>
          <w:lang w:val="et-EE"/>
        </w:rPr>
        <w:t xml:space="preserve">poolt </w:t>
      </w:r>
      <w:r w:rsidRPr="006A25A2">
        <w:rPr>
          <w:sz w:val="20"/>
          <w:szCs w:val="20"/>
          <w:lang w:val="et-EE"/>
        </w:rPr>
        <w:t>vaidlustusmenetluses esitatud argumendid, põhjendused ja tõendid Kolmanda isik</w:t>
      </w:r>
      <w:r w:rsidR="00B838CE">
        <w:rPr>
          <w:sz w:val="20"/>
          <w:szCs w:val="20"/>
          <w:lang w:val="et-EE"/>
        </w:rPr>
        <w:t>u</w:t>
      </w:r>
      <w:r w:rsidRPr="006A25A2">
        <w:rPr>
          <w:sz w:val="20"/>
          <w:szCs w:val="20"/>
          <w:lang w:val="et-EE"/>
        </w:rPr>
        <w:t xml:space="preserve"> pakkumuse mittevastavuste ning pakkumuse vastavuse kontrolli </w:t>
      </w:r>
      <w:r>
        <w:rPr>
          <w:sz w:val="20"/>
          <w:szCs w:val="20"/>
          <w:lang w:val="et-EE"/>
        </w:rPr>
        <w:t xml:space="preserve">ja pakkumuste hindamise </w:t>
      </w:r>
      <w:r w:rsidRPr="006A25A2">
        <w:rPr>
          <w:sz w:val="20"/>
          <w:szCs w:val="20"/>
          <w:lang w:val="et-EE"/>
        </w:rPr>
        <w:t>defektsusest</w:t>
      </w:r>
      <w:r>
        <w:rPr>
          <w:sz w:val="20"/>
          <w:szCs w:val="20"/>
          <w:lang w:val="et-EE"/>
        </w:rPr>
        <w:t xml:space="preserve"> </w:t>
      </w:r>
      <w:r w:rsidR="00B838CE">
        <w:rPr>
          <w:sz w:val="20"/>
          <w:szCs w:val="20"/>
          <w:lang w:val="et-EE"/>
        </w:rPr>
        <w:t xml:space="preserve">ei saa olla </w:t>
      </w:r>
      <w:r w:rsidRPr="006A25A2">
        <w:rPr>
          <w:sz w:val="20"/>
          <w:szCs w:val="20"/>
          <w:lang w:val="et-EE"/>
        </w:rPr>
        <w:t>Balti müügiesindaja HP Finland O</w:t>
      </w:r>
      <w:r>
        <w:rPr>
          <w:sz w:val="20"/>
          <w:szCs w:val="20"/>
          <w:lang w:val="et-EE"/>
        </w:rPr>
        <w:t>Y</w:t>
      </w:r>
      <w:r w:rsidRPr="006A25A2">
        <w:rPr>
          <w:sz w:val="20"/>
          <w:szCs w:val="20"/>
          <w:lang w:val="et-EE"/>
        </w:rPr>
        <w:t xml:space="preserve"> 12.10.202</w:t>
      </w:r>
      <w:r>
        <w:rPr>
          <w:sz w:val="20"/>
          <w:szCs w:val="20"/>
          <w:lang w:val="et-EE"/>
        </w:rPr>
        <w:t>3</w:t>
      </w:r>
      <w:r w:rsidRPr="006A25A2">
        <w:rPr>
          <w:sz w:val="20"/>
          <w:szCs w:val="20"/>
          <w:lang w:val="et-EE"/>
        </w:rPr>
        <w:t xml:space="preserve"> kinnituskiri. Balti müügiesindaja kinnituskirjaga peaasjalikult korratakse copy-paste põhimõttel RHAD nõudeid ja kinnitatakse formaalselt hankenõuetele vastavust. Samuti on Balti müügiesindaja kinnituskiri antud üldisena kõikides </w:t>
      </w:r>
      <w:r>
        <w:rPr>
          <w:sz w:val="20"/>
          <w:szCs w:val="20"/>
          <w:lang w:val="et-EE"/>
        </w:rPr>
        <w:t xml:space="preserve">hanke </w:t>
      </w:r>
      <w:r w:rsidRPr="006A25A2">
        <w:rPr>
          <w:sz w:val="20"/>
          <w:szCs w:val="20"/>
          <w:lang w:val="et-EE"/>
        </w:rPr>
        <w:t>Osade</w:t>
      </w:r>
      <w:r>
        <w:rPr>
          <w:sz w:val="20"/>
          <w:szCs w:val="20"/>
          <w:lang w:val="et-EE"/>
        </w:rPr>
        <w:t xml:space="preserve"> </w:t>
      </w:r>
      <w:r w:rsidRPr="006A25A2">
        <w:rPr>
          <w:sz w:val="20"/>
          <w:szCs w:val="20"/>
          <w:lang w:val="et-EE"/>
        </w:rPr>
        <w:t xml:space="preserve">sülearvutite </w:t>
      </w:r>
      <w:r>
        <w:rPr>
          <w:sz w:val="20"/>
          <w:szCs w:val="20"/>
          <w:lang w:val="et-EE"/>
        </w:rPr>
        <w:t xml:space="preserve">ja lisaseadmete </w:t>
      </w:r>
      <w:r w:rsidRPr="006A25A2">
        <w:rPr>
          <w:sz w:val="20"/>
          <w:szCs w:val="20"/>
          <w:lang w:val="et-EE"/>
        </w:rPr>
        <w:t xml:space="preserve">kohta, mitte konkreetselt Osas </w:t>
      </w:r>
      <w:r w:rsidR="00B94EFD">
        <w:rPr>
          <w:sz w:val="20"/>
          <w:szCs w:val="20"/>
          <w:lang w:val="et-EE"/>
        </w:rPr>
        <w:t>4</w:t>
      </w:r>
      <w:r w:rsidRPr="006A25A2">
        <w:rPr>
          <w:sz w:val="20"/>
          <w:szCs w:val="20"/>
          <w:lang w:val="et-EE"/>
        </w:rPr>
        <w:t xml:space="preserve"> pakutud sülearvuti HP EliteBook lisaseadmete </w:t>
      </w:r>
      <w:r>
        <w:rPr>
          <w:sz w:val="20"/>
          <w:szCs w:val="20"/>
          <w:lang w:val="et-EE"/>
        </w:rPr>
        <w:t xml:space="preserve">näitajate </w:t>
      </w:r>
      <w:r w:rsidRPr="006A25A2">
        <w:rPr>
          <w:sz w:val="20"/>
          <w:szCs w:val="20"/>
          <w:lang w:val="et-EE"/>
        </w:rPr>
        <w:t>kohta.</w:t>
      </w:r>
    </w:p>
    <w:p w14:paraId="766DD761" w14:textId="77777777" w:rsidR="008C4266" w:rsidRPr="006A25A2" w:rsidRDefault="008C4266" w:rsidP="008C4266">
      <w:pPr>
        <w:spacing w:line="20" w:lineRule="atLeast"/>
        <w:ind w:left="567"/>
        <w:jc w:val="both"/>
        <w:rPr>
          <w:sz w:val="20"/>
          <w:szCs w:val="20"/>
          <w:lang w:val="et-EE"/>
        </w:rPr>
      </w:pPr>
    </w:p>
    <w:p w14:paraId="36E69C6C" w14:textId="131D8C99" w:rsidR="008C4266" w:rsidRDefault="008C4266" w:rsidP="00B94EFD">
      <w:pPr>
        <w:spacing w:line="20" w:lineRule="atLeast"/>
        <w:ind w:left="567"/>
        <w:jc w:val="both"/>
        <w:rPr>
          <w:sz w:val="20"/>
          <w:szCs w:val="20"/>
          <w:lang w:val="et-EE"/>
        </w:rPr>
      </w:pPr>
      <w:r w:rsidRPr="006A25A2">
        <w:rPr>
          <w:sz w:val="20"/>
          <w:szCs w:val="20"/>
          <w:lang w:val="et-EE"/>
        </w:rPr>
        <w:t xml:space="preserve">Pakkumuste vastavuse kontroll </w:t>
      </w:r>
      <w:r>
        <w:rPr>
          <w:sz w:val="20"/>
          <w:szCs w:val="20"/>
          <w:lang w:val="et-EE"/>
        </w:rPr>
        <w:t xml:space="preserve">ei tohi riigihangetes – rääkimata vaidlustusmenetlusest ja kohtumenetlusest - </w:t>
      </w:r>
      <w:r w:rsidRPr="006A25A2">
        <w:rPr>
          <w:sz w:val="20"/>
          <w:szCs w:val="20"/>
          <w:lang w:val="et-EE"/>
        </w:rPr>
        <w:t>taanduda sedavõrd formaalseks, et pakkumus</w:t>
      </w:r>
      <w:r>
        <w:rPr>
          <w:sz w:val="20"/>
          <w:szCs w:val="20"/>
          <w:lang w:val="et-EE"/>
        </w:rPr>
        <w:t xml:space="preserve"> loetakse mistahes sisulistes tingimustes vastavaks üksnes pakkuja formaalsete kinnitustele tuginedes. Samal ajal kui sõna otseses mõttes  on laual hankes</w:t>
      </w:r>
      <w:r w:rsidR="00B94EFD">
        <w:rPr>
          <w:sz w:val="20"/>
          <w:szCs w:val="20"/>
          <w:lang w:val="et-EE"/>
        </w:rPr>
        <w:t xml:space="preserve"> </w:t>
      </w:r>
      <w:r>
        <w:rPr>
          <w:sz w:val="20"/>
          <w:szCs w:val="20"/>
          <w:lang w:val="et-EE"/>
        </w:rPr>
        <w:t>„pakutud seadmed“, mille nähtuvalt pakutud RHAD nõuetele ei vasta või esinevad veenvad põhjendatud kahtlused (sh mõõtmistulemused), mis pakutu mittevastavust või vähemasti mittevastavuse väga põhjendatud kahtlust kinnitavad</w:t>
      </w:r>
      <w:r w:rsidRPr="00171FE9">
        <w:rPr>
          <w:sz w:val="20"/>
          <w:szCs w:val="20"/>
          <w:lang w:val="et-EE"/>
        </w:rPr>
        <w:t xml:space="preserve">. </w:t>
      </w:r>
    </w:p>
    <w:p w14:paraId="480BA856" w14:textId="77777777" w:rsidR="008C4266" w:rsidRPr="003750B8" w:rsidRDefault="008C4266" w:rsidP="008C4266">
      <w:pPr>
        <w:tabs>
          <w:tab w:val="left" w:pos="2040"/>
        </w:tabs>
        <w:spacing w:line="20" w:lineRule="atLeast"/>
        <w:ind w:left="567" w:hanging="567"/>
        <w:jc w:val="both"/>
        <w:rPr>
          <w:noProof/>
          <w:sz w:val="20"/>
          <w:szCs w:val="20"/>
          <w:lang w:val="et-EE"/>
        </w:rPr>
      </w:pPr>
    </w:p>
    <w:p w14:paraId="0245C190" w14:textId="77777777" w:rsidR="008C4266" w:rsidRDefault="008C4266" w:rsidP="008C4266">
      <w:pPr>
        <w:spacing w:before="120" w:line="20" w:lineRule="atLeast"/>
        <w:ind w:firstLine="567"/>
        <w:rPr>
          <w:b/>
          <w:bCs/>
          <w:sz w:val="20"/>
          <w:szCs w:val="20"/>
          <w:lang w:val="et-EE"/>
        </w:rPr>
      </w:pPr>
      <w:r>
        <w:rPr>
          <w:b/>
          <w:bCs/>
          <w:sz w:val="20"/>
          <w:szCs w:val="20"/>
          <w:lang w:val="et-EE"/>
        </w:rPr>
        <w:t>SÜLEARVUTI KLAVIATUUR</w:t>
      </w:r>
    </w:p>
    <w:p w14:paraId="2541F74D" w14:textId="77777777" w:rsidR="008C4266" w:rsidRDefault="008C4266" w:rsidP="002F2D72">
      <w:pPr>
        <w:tabs>
          <w:tab w:val="left" w:pos="709"/>
        </w:tabs>
        <w:spacing w:line="20" w:lineRule="atLeast"/>
        <w:jc w:val="both"/>
        <w:rPr>
          <w:sz w:val="20"/>
          <w:szCs w:val="20"/>
          <w:lang w:val="et-EE"/>
        </w:rPr>
      </w:pPr>
    </w:p>
    <w:p w14:paraId="6EB91691" w14:textId="58768EC9" w:rsidR="008C4266" w:rsidRPr="009F5988" w:rsidRDefault="00B94EFD" w:rsidP="008C4266">
      <w:pPr>
        <w:tabs>
          <w:tab w:val="left" w:pos="709"/>
        </w:tabs>
        <w:spacing w:line="20" w:lineRule="atLeast"/>
        <w:ind w:left="567" w:hanging="567"/>
        <w:jc w:val="both"/>
        <w:rPr>
          <w:sz w:val="20"/>
          <w:szCs w:val="20"/>
          <w:lang w:val="et-EE"/>
        </w:rPr>
      </w:pPr>
      <w:r>
        <w:rPr>
          <w:b/>
          <w:bCs/>
          <w:sz w:val="20"/>
          <w:szCs w:val="20"/>
          <w:lang w:val="et-EE"/>
        </w:rPr>
        <w:t>5</w:t>
      </w:r>
      <w:r w:rsidR="008C4266" w:rsidRPr="007E7476">
        <w:rPr>
          <w:b/>
          <w:bCs/>
          <w:sz w:val="20"/>
          <w:szCs w:val="20"/>
          <w:lang w:val="et-EE"/>
        </w:rPr>
        <w:t>.</w:t>
      </w:r>
      <w:r w:rsidR="008C4266">
        <w:rPr>
          <w:sz w:val="20"/>
          <w:szCs w:val="20"/>
          <w:lang w:val="et-EE"/>
        </w:rPr>
        <w:t xml:space="preserve">     </w:t>
      </w:r>
      <w:r w:rsidR="002F2D72">
        <w:rPr>
          <w:sz w:val="20"/>
          <w:szCs w:val="20"/>
          <w:lang w:val="et-EE"/>
        </w:rPr>
        <w:t xml:space="preserve"> </w:t>
      </w:r>
      <w:r w:rsidR="008C4266">
        <w:rPr>
          <w:sz w:val="20"/>
          <w:szCs w:val="20"/>
          <w:lang w:val="et-EE"/>
        </w:rPr>
        <w:t>RHAD-s on sülearvuti klaviatuurile sätestatud muuhulgas järgmised nõuded</w:t>
      </w:r>
      <w:r w:rsidR="008C4266" w:rsidRPr="00967501">
        <w:rPr>
          <w:sz w:val="20"/>
          <w:szCs w:val="20"/>
          <w:lang w:val="et-EE"/>
        </w:rPr>
        <w:t>:</w:t>
      </w:r>
    </w:p>
    <w:p w14:paraId="4DA3B176" w14:textId="77777777" w:rsidR="008C4266" w:rsidRPr="00845C50" w:rsidRDefault="008C4266" w:rsidP="008C4266">
      <w:pPr>
        <w:tabs>
          <w:tab w:val="left" w:pos="851"/>
        </w:tabs>
        <w:spacing w:before="120" w:line="20" w:lineRule="atLeast"/>
        <w:ind w:left="851" w:hanging="284"/>
        <w:jc w:val="both"/>
        <w:rPr>
          <w:sz w:val="20"/>
          <w:szCs w:val="20"/>
          <w:lang w:val="et-EE"/>
        </w:rPr>
      </w:pPr>
      <w:r>
        <w:rPr>
          <w:sz w:val="20"/>
          <w:szCs w:val="20"/>
          <w:lang w:val="et-EE"/>
        </w:rPr>
        <w:t>-</w:t>
      </w:r>
      <w:r>
        <w:rPr>
          <w:sz w:val="20"/>
          <w:szCs w:val="20"/>
          <w:lang w:val="et-EE"/>
        </w:rPr>
        <w:tab/>
      </w:r>
      <w:r w:rsidRPr="00845C50">
        <w:rPr>
          <w:sz w:val="20"/>
          <w:szCs w:val="20"/>
          <w:lang w:val="et-EE"/>
        </w:rPr>
        <w:t>Vastavustabel jrk 67 kohaselt peab sülearvutil olema Eesti paigutusega klaviatuur ja alljärgne</w:t>
      </w:r>
      <w:r>
        <w:rPr>
          <w:sz w:val="20"/>
          <w:szCs w:val="20"/>
          <w:lang w:val="et-EE"/>
        </w:rPr>
        <w:t xml:space="preserve">vate </w:t>
      </w:r>
      <w:r w:rsidRPr="00845C50">
        <w:rPr>
          <w:sz w:val="20"/>
          <w:szCs w:val="20"/>
          <w:lang w:val="et-EE"/>
        </w:rPr>
        <w:t>märgistustega klahvid: „</w:t>
      </w:r>
      <w:r w:rsidRPr="00845C50">
        <w:rPr>
          <w:b/>
          <w:bCs/>
          <w:i/>
          <w:iCs/>
          <w:sz w:val="20"/>
          <w:szCs w:val="20"/>
          <w:lang w:val="et-EE"/>
        </w:rPr>
        <w:t>Eesti paigutusega</w:t>
      </w:r>
      <w:r w:rsidRPr="00845C50">
        <w:rPr>
          <w:i/>
          <w:iCs/>
          <w:sz w:val="20"/>
          <w:szCs w:val="20"/>
          <w:lang w:val="et-EE"/>
        </w:rPr>
        <w:t xml:space="preserve"> ning klahve märgistustega: „&lt;“, „&gt;“ ja „windows klahvi“ sisaldav </w:t>
      </w:r>
      <w:r w:rsidRPr="00845C50">
        <w:rPr>
          <w:b/>
          <w:bCs/>
          <w:i/>
          <w:iCs/>
          <w:sz w:val="20"/>
          <w:szCs w:val="20"/>
          <w:lang w:val="et-EE"/>
        </w:rPr>
        <w:t>klaviatuur</w:t>
      </w:r>
      <w:r w:rsidRPr="00845C50">
        <w:rPr>
          <w:sz w:val="20"/>
          <w:szCs w:val="20"/>
          <w:lang w:val="et-EE"/>
        </w:rPr>
        <w:t xml:space="preserve">“.   </w:t>
      </w:r>
    </w:p>
    <w:p w14:paraId="1BDBCE37" w14:textId="77777777" w:rsidR="008C4266" w:rsidRDefault="008C4266" w:rsidP="008C4266">
      <w:pPr>
        <w:tabs>
          <w:tab w:val="left" w:pos="851"/>
        </w:tabs>
        <w:spacing w:before="120" w:line="20" w:lineRule="atLeast"/>
        <w:ind w:left="851" w:hanging="284"/>
        <w:jc w:val="both"/>
        <w:rPr>
          <w:i/>
          <w:iCs/>
          <w:sz w:val="20"/>
          <w:szCs w:val="20"/>
        </w:rPr>
      </w:pPr>
      <w:r>
        <w:rPr>
          <w:sz w:val="20"/>
          <w:szCs w:val="20"/>
          <w:lang w:val="et-EE"/>
        </w:rPr>
        <w:t>-</w:t>
      </w:r>
      <w:r>
        <w:rPr>
          <w:sz w:val="20"/>
          <w:szCs w:val="20"/>
          <w:lang w:val="et-EE"/>
        </w:rPr>
        <w:tab/>
      </w:r>
      <w:r w:rsidRPr="00845C50">
        <w:rPr>
          <w:sz w:val="20"/>
          <w:szCs w:val="20"/>
          <w:lang w:val="et-EE"/>
        </w:rPr>
        <w:t xml:space="preserve">Vastavustabel jrk 69 täpsustab, et kui ole „Eesti paigutusega klaviatuur“, on Eesti paigutusega klaviatuuri saavutamiseks lubatud klahvidel kleebiste kasutamine, kuid seda Skandinaavia paigutusega klaviatuuril: </w:t>
      </w:r>
      <w:r w:rsidRPr="00845C50">
        <w:rPr>
          <w:i/>
          <w:iCs/>
          <w:sz w:val="20"/>
          <w:szCs w:val="20"/>
          <w:lang w:val="et-EE"/>
        </w:rPr>
        <w:t>„</w:t>
      </w:r>
      <w:r w:rsidRPr="00845C50">
        <w:rPr>
          <w:b/>
          <w:bCs/>
          <w:i/>
          <w:iCs/>
          <w:sz w:val="20"/>
          <w:szCs w:val="20"/>
          <w:lang w:val="et-EE"/>
        </w:rPr>
        <w:t>Kleebiste kasutamine Eesti paigutuse saavutamiseks on lubatud</w:t>
      </w:r>
      <w:r w:rsidRPr="00845C50">
        <w:rPr>
          <w:i/>
          <w:iCs/>
          <w:sz w:val="20"/>
          <w:szCs w:val="20"/>
          <w:lang w:val="et-EE"/>
        </w:rPr>
        <w:t xml:space="preserve">, kuid sellisel juhul </w:t>
      </w:r>
      <w:r w:rsidRPr="00845C50">
        <w:rPr>
          <w:b/>
          <w:bCs/>
          <w:i/>
          <w:iCs/>
          <w:sz w:val="20"/>
          <w:szCs w:val="20"/>
          <w:lang w:val="et-EE"/>
        </w:rPr>
        <w:t>peab klaviatuuri originaalpaigutus olema skandinaavia oma</w:t>
      </w:r>
      <w:r w:rsidRPr="00845C50">
        <w:rPr>
          <w:i/>
          <w:iCs/>
          <w:sz w:val="20"/>
          <w:szCs w:val="20"/>
          <w:lang w:val="et-EE"/>
        </w:rPr>
        <w:t>.“</w:t>
      </w:r>
      <w:r w:rsidRPr="00845C50">
        <w:rPr>
          <w:i/>
          <w:iCs/>
          <w:sz w:val="20"/>
          <w:szCs w:val="20"/>
        </w:rPr>
        <w:t xml:space="preserve">  </w:t>
      </w:r>
    </w:p>
    <w:p w14:paraId="5A82DF5B" w14:textId="77777777" w:rsidR="008C4266" w:rsidRPr="00B32F19" w:rsidRDefault="008C4266" w:rsidP="008C4266">
      <w:pPr>
        <w:tabs>
          <w:tab w:val="left" w:pos="851"/>
        </w:tabs>
        <w:spacing w:line="20" w:lineRule="atLeast"/>
        <w:ind w:left="851" w:hanging="284"/>
        <w:jc w:val="both"/>
        <w:rPr>
          <w:i/>
          <w:iCs/>
          <w:sz w:val="20"/>
          <w:szCs w:val="20"/>
        </w:rPr>
      </w:pPr>
    </w:p>
    <w:p w14:paraId="69BF9BEB" w14:textId="77777777" w:rsidR="008C4266" w:rsidRPr="0062695C" w:rsidRDefault="008C4266" w:rsidP="008C4266">
      <w:pPr>
        <w:tabs>
          <w:tab w:val="left" w:pos="709"/>
        </w:tabs>
        <w:spacing w:line="20" w:lineRule="atLeast"/>
        <w:ind w:left="567" w:hanging="567"/>
        <w:jc w:val="both"/>
        <w:rPr>
          <w:sz w:val="20"/>
          <w:szCs w:val="20"/>
          <w:lang w:val="et-EE"/>
        </w:rPr>
      </w:pPr>
      <w:r w:rsidRPr="009C1C92">
        <w:rPr>
          <w:sz w:val="20"/>
          <w:szCs w:val="20"/>
          <w:lang w:val="et-EE"/>
        </w:rPr>
        <w:tab/>
      </w:r>
      <w:bookmarkStart w:id="1" w:name="_Hlk164850029"/>
      <w:r w:rsidRPr="0062695C">
        <w:rPr>
          <w:sz w:val="20"/>
          <w:szCs w:val="20"/>
          <w:lang w:val="et-EE"/>
        </w:rPr>
        <w:t xml:space="preserve">Eeltoodust nähtuvalt on RHAD kohaselt „Eesti paigutusega klaviatuuri“ puhul </w:t>
      </w:r>
      <w:r w:rsidRPr="009E28DE">
        <w:rPr>
          <w:sz w:val="20"/>
          <w:szCs w:val="20"/>
          <w:u w:val="single"/>
          <w:lang w:val="et-EE"/>
        </w:rPr>
        <w:t>vaid 2</w:t>
      </w:r>
      <w:r w:rsidRPr="0062695C">
        <w:rPr>
          <w:sz w:val="20"/>
          <w:szCs w:val="20"/>
          <w:u w:val="single"/>
          <w:lang w:val="et-EE"/>
        </w:rPr>
        <w:t xml:space="preserve"> võimalust</w:t>
      </w:r>
      <w:r w:rsidRPr="0062695C">
        <w:rPr>
          <w:sz w:val="20"/>
          <w:szCs w:val="20"/>
          <w:lang w:val="et-EE"/>
        </w:rPr>
        <w:t>:</w:t>
      </w:r>
    </w:p>
    <w:p w14:paraId="76CD7BDB" w14:textId="77777777" w:rsidR="008C4266" w:rsidRPr="00D016E8" w:rsidRDefault="008C4266" w:rsidP="008C4266">
      <w:pPr>
        <w:pStyle w:val="ListParagraph"/>
        <w:numPr>
          <w:ilvl w:val="0"/>
          <w:numId w:val="22"/>
        </w:numPr>
        <w:tabs>
          <w:tab w:val="left" w:pos="709"/>
        </w:tabs>
        <w:spacing w:line="20" w:lineRule="atLeast"/>
        <w:ind w:left="851" w:hanging="284"/>
        <w:jc w:val="both"/>
        <w:rPr>
          <w:sz w:val="20"/>
          <w:szCs w:val="20"/>
          <w:lang w:val="et-EE"/>
        </w:rPr>
      </w:pPr>
      <w:r w:rsidRPr="007E7476">
        <w:rPr>
          <w:sz w:val="20"/>
          <w:szCs w:val="20"/>
          <w:lang w:val="et-EE"/>
        </w:rPr>
        <w:t>Sülearvutil on</w:t>
      </w:r>
      <w:r>
        <w:rPr>
          <w:sz w:val="20"/>
          <w:szCs w:val="20"/>
          <w:lang w:val="et-EE"/>
        </w:rPr>
        <w:t xml:space="preserve"> tootjapoolne</w:t>
      </w:r>
      <w:r w:rsidRPr="007E7476">
        <w:rPr>
          <w:sz w:val="20"/>
          <w:szCs w:val="20"/>
          <w:lang w:val="et-EE"/>
        </w:rPr>
        <w:t xml:space="preserve"> „Eesti paigutusega klaviatuur“</w:t>
      </w:r>
      <w:r>
        <w:rPr>
          <w:sz w:val="20"/>
          <w:szCs w:val="20"/>
          <w:lang w:val="et-EE"/>
        </w:rPr>
        <w:t xml:space="preserve">; </w:t>
      </w:r>
      <w:r w:rsidRPr="00D016E8">
        <w:rPr>
          <w:sz w:val="20"/>
          <w:szCs w:val="20"/>
          <w:lang w:val="et-EE"/>
        </w:rPr>
        <w:t xml:space="preserve">VÕI </w:t>
      </w:r>
    </w:p>
    <w:p w14:paraId="44157991" w14:textId="77777777" w:rsidR="008C4266" w:rsidRPr="007E7476" w:rsidRDefault="008C4266" w:rsidP="008C4266">
      <w:pPr>
        <w:tabs>
          <w:tab w:val="left" w:pos="284"/>
          <w:tab w:val="left" w:pos="567"/>
        </w:tabs>
        <w:spacing w:line="20" w:lineRule="atLeast"/>
        <w:ind w:left="567" w:hanging="709"/>
        <w:jc w:val="both"/>
        <w:rPr>
          <w:sz w:val="20"/>
          <w:szCs w:val="20"/>
          <w:lang w:val="et-EE"/>
        </w:rPr>
      </w:pPr>
      <w:r w:rsidRPr="007E7476">
        <w:rPr>
          <w:sz w:val="20"/>
          <w:szCs w:val="20"/>
          <w:lang w:val="et-EE"/>
        </w:rPr>
        <w:tab/>
      </w:r>
      <w:r w:rsidRPr="007E7476">
        <w:rPr>
          <w:sz w:val="20"/>
          <w:szCs w:val="20"/>
          <w:lang w:val="et-EE"/>
        </w:rPr>
        <w:tab/>
        <w:t xml:space="preserve">2)  Eesti paigutusega klaviatuuri saavutamiseks kleebiste kasutamine Skandinaavia </w:t>
      </w:r>
      <w:r>
        <w:rPr>
          <w:sz w:val="20"/>
          <w:szCs w:val="20"/>
          <w:lang w:val="et-EE"/>
        </w:rPr>
        <w:t xml:space="preserve">paigutusega </w:t>
      </w:r>
      <w:r w:rsidRPr="007E7476">
        <w:rPr>
          <w:sz w:val="20"/>
          <w:szCs w:val="20"/>
          <w:lang w:val="et-EE"/>
        </w:rPr>
        <w:t>klaviatuuril.</w:t>
      </w:r>
    </w:p>
    <w:p w14:paraId="06E59701" w14:textId="77777777" w:rsidR="008C4266" w:rsidRPr="00B45501" w:rsidRDefault="008C4266" w:rsidP="008C4266">
      <w:pPr>
        <w:tabs>
          <w:tab w:val="left" w:pos="567"/>
        </w:tabs>
        <w:spacing w:line="20" w:lineRule="atLeast"/>
        <w:ind w:left="426" w:hanging="426"/>
        <w:jc w:val="both"/>
        <w:rPr>
          <w:sz w:val="20"/>
          <w:szCs w:val="20"/>
          <w:lang w:val="et-EE"/>
        </w:rPr>
      </w:pPr>
    </w:p>
    <w:p w14:paraId="6D926DD5" w14:textId="6FE23BF1" w:rsidR="008C4266" w:rsidRDefault="008C4266" w:rsidP="002F2D72">
      <w:pPr>
        <w:tabs>
          <w:tab w:val="left" w:pos="567"/>
        </w:tabs>
        <w:spacing w:line="20" w:lineRule="atLeast"/>
        <w:ind w:left="567" w:hanging="567"/>
        <w:jc w:val="both"/>
        <w:rPr>
          <w:sz w:val="20"/>
          <w:szCs w:val="20"/>
          <w:lang w:val="et-EE"/>
        </w:rPr>
      </w:pPr>
      <w:r w:rsidRPr="00C82670">
        <w:rPr>
          <w:sz w:val="20"/>
          <w:szCs w:val="20"/>
          <w:lang w:val="et-EE"/>
        </w:rPr>
        <w:tab/>
        <w:t xml:space="preserve">Teise variandi, s.o Skandinaavia paigutusega klaviatuuril kleebiste kasutamine Eesti paigutusega klaviatuuri saavutamiseks, </w:t>
      </w:r>
      <w:r>
        <w:rPr>
          <w:sz w:val="20"/>
          <w:szCs w:val="20"/>
          <w:lang w:val="et-EE"/>
        </w:rPr>
        <w:t xml:space="preserve">puhul </w:t>
      </w:r>
      <w:r w:rsidRPr="00C82670">
        <w:rPr>
          <w:sz w:val="20"/>
          <w:szCs w:val="20"/>
          <w:lang w:val="et-EE"/>
        </w:rPr>
        <w:t xml:space="preserve">ei saa pakkumus aga hindepunkte. Vt hindamiskriteerium „Sülearvuti klaviatuuri kleebised“: </w:t>
      </w:r>
      <w:r w:rsidRPr="0062695C">
        <w:rPr>
          <w:i/>
          <w:iCs/>
          <w:sz w:val="20"/>
          <w:szCs w:val="20"/>
          <w:lang w:val="et-EE"/>
        </w:rPr>
        <w:t>Sülearvuti klaviatuuril on lubatud kleebiste kasutamine Eesti paigutuse saavutamiseks. 5 punkti saab pakkumus, mille sülearvuti klaviatuuril kleebiseid ei ole kasutatud (st on tootjapoolne klaviatuur tähemärkidega).</w:t>
      </w:r>
      <w:r w:rsidRPr="00C82670">
        <w:rPr>
          <w:sz w:val="20"/>
          <w:szCs w:val="20"/>
          <w:lang w:val="et-EE"/>
        </w:rPr>
        <w:t xml:space="preserve"> </w:t>
      </w:r>
    </w:p>
    <w:p w14:paraId="4AD2A515" w14:textId="77777777" w:rsidR="002F2D72" w:rsidRDefault="002F2D72" w:rsidP="002F2D72">
      <w:pPr>
        <w:tabs>
          <w:tab w:val="left" w:pos="567"/>
        </w:tabs>
        <w:spacing w:line="20" w:lineRule="atLeast"/>
        <w:ind w:left="567" w:hanging="567"/>
        <w:jc w:val="both"/>
        <w:rPr>
          <w:sz w:val="20"/>
          <w:szCs w:val="20"/>
          <w:lang w:val="et-EE"/>
        </w:rPr>
      </w:pPr>
    </w:p>
    <w:p w14:paraId="34783F5E" w14:textId="42C63F8F" w:rsidR="008C4266" w:rsidRDefault="008C4266" w:rsidP="002F2D72">
      <w:pPr>
        <w:tabs>
          <w:tab w:val="left" w:pos="567"/>
        </w:tabs>
        <w:spacing w:line="20" w:lineRule="atLeast"/>
        <w:ind w:left="567" w:hanging="426"/>
        <w:jc w:val="both"/>
        <w:rPr>
          <w:sz w:val="20"/>
          <w:szCs w:val="20"/>
          <w:lang w:val="et-EE"/>
        </w:rPr>
      </w:pPr>
      <w:r>
        <w:rPr>
          <w:b/>
          <w:bCs/>
          <w:sz w:val="20"/>
          <w:szCs w:val="20"/>
          <w:lang w:val="et-EE"/>
        </w:rPr>
        <w:tab/>
      </w:r>
      <w:r w:rsidRPr="00B45501">
        <w:rPr>
          <w:sz w:val="20"/>
          <w:szCs w:val="20"/>
          <w:lang w:val="et-EE"/>
        </w:rPr>
        <w:t xml:space="preserve">Sellist võimalust, et </w:t>
      </w:r>
      <w:r>
        <w:rPr>
          <w:sz w:val="20"/>
          <w:szCs w:val="20"/>
          <w:lang w:val="et-EE"/>
        </w:rPr>
        <w:t>Skandinaavia paigutusega klaviatuurile või muule klaviatuurile on k</w:t>
      </w:r>
      <w:r w:rsidRPr="00B45501">
        <w:rPr>
          <w:sz w:val="20"/>
          <w:szCs w:val="20"/>
          <w:lang w:val="et-EE"/>
        </w:rPr>
        <w:t xml:space="preserve">lahvidele </w:t>
      </w:r>
      <w:r>
        <w:rPr>
          <w:sz w:val="20"/>
          <w:szCs w:val="20"/>
          <w:lang w:val="et-EE"/>
        </w:rPr>
        <w:t xml:space="preserve">juurde lisatud või tehtud (graveeringuna vms meetodil) </w:t>
      </w:r>
      <w:r w:rsidRPr="00B45501">
        <w:rPr>
          <w:sz w:val="20"/>
          <w:szCs w:val="20"/>
          <w:lang w:val="et-EE"/>
        </w:rPr>
        <w:t>Eesti paigutusega klaviatuuri tähed</w:t>
      </w:r>
      <w:r>
        <w:rPr>
          <w:sz w:val="20"/>
          <w:szCs w:val="20"/>
          <w:lang w:val="et-EE"/>
        </w:rPr>
        <w:t>/</w:t>
      </w:r>
      <w:r w:rsidRPr="00B45501">
        <w:rPr>
          <w:sz w:val="20"/>
          <w:szCs w:val="20"/>
          <w:lang w:val="et-EE"/>
        </w:rPr>
        <w:t>märgid</w:t>
      </w:r>
      <w:r>
        <w:rPr>
          <w:sz w:val="20"/>
          <w:szCs w:val="20"/>
          <w:lang w:val="et-EE"/>
        </w:rPr>
        <w:t>/</w:t>
      </w:r>
      <w:r w:rsidRPr="00B45501">
        <w:rPr>
          <w:sz w:val="20"/>
          <w:szCs w:val="20"/>
          <w:lang w:val="et-EE"/>
        </w:rPr>
        <w:t>sümbolid</w:t>
      </w:r>
      <w:r>
        <w:rPr>
          <w:sz w:val="20"/>
          <w:szCs w:val="20"/>
          <w:lang w:val="et-EE"/>
        </w:rPr>
        <w:t>,</w:t>
      </w:r>
      <w:r w:rsidRPr="00B45501">
        <w:rPr>
          <w:sz w:val="20"/>
          <w:szCs w:val="20"/>
          <w:lang w:val="et-EE"/>
        </w:rPr>
        <w:t xml:space="preserve"> ei ole hankes </w:t>
      </w:r>
      <w:r>
        <w:rPr>
          <w:sz w:val="20"/>
          <w:szCs w:val="20"/>
          <w:lang w:val="et-EE"/>
        </w:rPr>
        <w:lastRenderedPageBreak/>
        <w:t>ette nähtud. lubatud</w:t>
      </w:r>
      <w:r w:rsidRPr="00B45501">
        <w:rPr>
          <w:sz w:val="20"/>
          <w:szCs w:val="20"/>
          <w:lang w:val="et-EE"/>
        </w:rPr>
        <w:t xml:space="preserve"> </w:t>
      </w:r>
      <w:r>
        <w:rPr>
          <w:sz w:val="20"/>
          <w:szCs w:val="20"/>
          <w:lang w:val="et-EE"/>
        </w:rPr>
        <w:t>ning sellise klaviatuuri puhul ei ole tegemist hankes nõutud „</w:t>
      </w:r>
      <w:r w:rsidRPr="00B45501">
        <w:rPr>
          <w:sz w:val="20"/>
          <w:szCs w:val="20"/>
          <w:lang w:val="et-EE"/>
        </w:rPr>
        <w:t>Eesti paigutusega klaviatuur</w:t>
      </w:r>
      <w:r>
        <w:rPr>
          <w:sz w:val="20"/>
          <w:szCs w:val="20"/>
          <w:lang w:val="et-EE"/>
        </w:rPr>
        <w:t>iga“</w:t>
      </w:r>
      <w:r w:rsidRPr="00B45501">
        <w:rPr>
          <w:sz w:val="20"/>
          <w:szCs w:val="20"/>
          <w:lang w:val="et-EE"/>
        </w:rPr>
        <w:t xml:space="preserve">. Tehku </w:t>
      </w:r>
      <w:r>
        <w:rPr>
          <w:sz w:val="20"/>
          <w:szCs w:val="20"/>
          <w:lang w:val="et-EE"/>
        </w:rPr>
        <w:t xml:space="preserve">vastavat </w:t>
      </w:r>
      <w:r w:rsidRPr="00B45501">
        <w:rPr>
          <w:sz w:val="20"/>
          <w:szCs w:val="20"/>
          <w:lang w:val="et-EE"/>
        </w:rPr>
        <w:t>seg</w:t>
      </w:r>
      <w:r>
        <w:rPr>
          <w:sz w:val="20"/>
          <w:szCs w:val="20"/>
          <w:lang w:val="et-EE"/>
        </w:rPr>
        <w:t>a</w:t>
      </w:r>
      <w:r w:rsidRPr="00B45501">
        <w:rPr>
          <w:sz w:val="20"/>
          <w:szCs w:val="20"/>
          <w:lang w:val="et-EE"/>
        </w:rPr>
        <w:t>klaviatuur</w:t>
      </w:r>
      <w:r>
        <w:rPr>
          <w:sz w:val="20"/>
          <w:szCs w:val="20"/>
          <w:lang w:val="et-EE"/>
        </w:rPr>
        <w:t>i</w:t>
      </w:r>
      <w:r w:rsidRPr="00B45501">
        <w:rPr>
          <w:sz w:val="20"/>
          <w:szCs w:val="20"/>
          <w:lang w:val="et-EE"/>
        </w:rPr>
        <w:t xml:space="preserve"> pakkuja, </w:t>
      </w:r>
      <w:r>
        <w:rPr>
          <w:sz w:val="20"/>
          <w:szCs w:val="20"/>
          <w:lang w:val="et-EE"/>
        </w:rPr>
        <w:t xml:space="preserve">tellitud </w:t>
      </w:r>
      <w:r w:rsidRPr="00B45501">
        <w:rPr>
          <w:sz w:val="20"/>
          <w:szCs w:val="20"/>
          <w:lang w:val="et-EE"/>
        </w:rPr>
        <w:t xml:space="preserve">graveerimistsehh või </w:t>
      </w:r>
      <w:r>
        <w:rPr>
          <w:sz w:val="20"/>
          <w:szCs w:val="20"/>
          <w:lang w:val="et-EE"/>
        </w:rPr>
        <w:t xml:space="preserve">väidetavalt koguni </w:t>
      </w:r>
      <w:r w:rsidRPr="00B45501">
        <w:rPr>
          <w:sz w:val="20"/>
          <w:szCs w:val="20"/>
          <w:lang w:val="et-EE"/>
        </w:rPr>
        <w:t>tootja.</w:t>
      </w:r>
      <w:r>
        <w:rPr>
          <w:sz w:val="20"/>
          <w:szCs w:val="20"/>
          <w:lang w:val="et-EE"/>
        </w:rPr>
        <w:t xml:space="preserve"> </w:t>
      </w:r>
      <w:bookmarkEnd w:id="1"/>
    </w:p>
    <w:p w14:paraId="0423D1F1" w14:textId="77777777" w:rsidR="008C4266" w:rsidRDefault="008C4266" w:rsidP="008C4266">
      <w:pPr>
        <w:tabs>
          <w:tab w:val="left" w:pos="567"/>
        </w:tabs>
        <w:spacing w:line="20" w:lineRule="atLeast"/>
        <w:ind w:left="567" w:hanging="426"/>
        <w:jc w:val="both"/>
        <w:rPr>
          <w:sz w:val="20"/>
          <w:szCs w:val="20"/>
          <w:lang w:val="et-EE"/>
        </w:rPr>
      </w:pPr>
      <w:r>
        <w:rPr>
          <w:sz w:val="20"/>
          <w:szCs w:val="20"/>
          <w:lang w:val="et-EE"/>
        </w:rPr>
        <w:tab/>
      </w:r>
    </w:p>
    <w:p w14:paraId="6D39C764" w14:textId="05358602" w:rsidR="008C4266" w:rsidRDefault="008C4266" w:rsidP="008C4266">
      <w:pPr>
        <w:tabs>
          <w:tab w:val="left" w:pos="567"/>
        </w:tabs>
        <w:spacing w:line="20" w:lineRule="atLeast"/>
        <w:ind w:left="567" w:hanging="426"/>
        <w:jc w:val="both"/>
        <w:rPr>
          <w:sz w:val="20"/>
          <w:szCs w:val="20"/>
          <w:lang w:val="et-EE"/>
        </w:rPr>
      </w:pPr>
      <w:r>
        <w:rPr>
          <w:sz w:val="20"/>
          <w:szCs w:val="20"/>
          <w:lang w:val="et-EE"/>
        </w:rPr>
        <w:tab/>
        <w:t xml:space="preserve">Kolmanda isiku sülearvuti klaviatuur on tõenäoliselt just selline, kus Skandinaavia klaviatuuril või muul klaviatuuril on </w:t>
      </w:r>
      <w:r w:rsidRPr="00B45501">
        <w:rPr>
          <w:sz w:val="20"/>
          <w:szCs w:val="20"/>
          <w:lang w:val="et-EE"/>
        </w:rPr>
        <w:t xml:space="preserve">klahvidele </w:t>
      </w:r>
      <w:r>
        <w:rPr>
          <w:sz w:val="20"/>
          <w:szCs w:val="20"/>
          <w:lang w:val="et-EE"/>
        </w:rPr>
        <w:t xml:space="preserve">juurde lisatud (graveeringuna või muul viisil) </w:t>
      </w:r>
      <w:r w:rsidRPr="00B45501">
        <w:rPr>
          <w:sz w:val="20"/>
          <w:szCs w:val="20"/>
          <w:lang w:val="et-EE"/>
        </w:rPr>
        <w:t>Eesti</w:t>
      </w:r>
      <w:r>
        <w:rPr>
          <w:sz w:val="20"/>
          <w:szCs w:val="20"/>
          <w:lang w:val="et-EE"/>
        </w:rPr>
        <w:t xml:space="preserve"> paigutusega klaviatuuri tähed/märgid/sümbolid. See on kohtule visuaalselt tuvastatav Hankija poolt vaidlustusmenetluses Kolmanda isiku pakutud sülearvuti klaviatuurist esitatud Fotolt 1 (foto vaidlustusmenetluse salastatud Kolmanda isiku ärisaladuse kaitse põhjendusel).</w:t>
      </w:r>
    </w:p>
    <w:p w14:paraId="792DFC50" w14:textId="77777777" w:rsidR="002F2D72" w:rsidRDefault="002F2D72" w:rsidP="008C4266">
      <w:pPr>
        <w:autoSpaceDE w:val="0"/>
        <w:autoSpaceDN w:val="0"/>
        <w:adjustRightInd w:val="0"/>
        <w:spacing w:line="240" w:lineRule="auto"/>
        <w:jc w:val="both"/>
        <w:rPr>
          <w:color w:val="000000"/>
          <w:sz w:val="20"/>
          <w:szCs w:val="20"/>
          <w:lang w:val="et-EE"/>
        </w:rPr>
      </w:pPr>
    </w:p>
    <w:p w14:paraId="19BD7137" w14:textId="77777777" w:rsidR="008C4266" w:rsidRDefault="008C4266" w:rsidP="008C4266">
      <w:pPr>
        <w:autoSpaceDE w:val="0"/>
        <w:autoSpaceDN w:val="0"/>
        <w:adjustRightInd w:val="0"/>
        <w:spacing w:before="120" w:line="240" w:lineRule="auto"/>
        <w:ind w:left="567"/>
        <w:jc w:val="both"/>
        <w:rPr>
          <w:b/>
          <w:bCs/>
          <w:sz w:val="20"/>
          <w:szCs w:val="20"/>
          <w:lang w:val="et-EE"/>
        </w:rPr>
      </w:pPr>
      <w:r w:rsidRPr="00F13ECD">
        <w:rPr>
          <w:b/>
          <w:bCs/>
          <w:sz w:val="20"/>
          <w:szCs w:val="20"/>
          <w:lang w:val="et-EE"/>
        </w:rPr>
        <w:t>Kl</w:t>
      </w:r>
      <w:r>
        <w:rPr>
          <w:b/>
          <w:bCs/>
          <w:sz w:val="20"/>
          <w:szCs w:val="20"/>
          <w:lang w:val="et-EE"/>
        </w:rPr>
        <w:t>ahvide kleebistest – millised need on ?</w:t>
      </w:r>
    </w:p>
    <w:p w14:paraId="13AD16A9" w14:textId="77777777" w:rsidR="008C4266" w:rsidRDefault="008C4266" w:rsidP="008C4266">
      <w:pPr>
        <w:autoSpaceDE w:val="0"/>
        <w:autoSpaceDN w:val="0"/>
        <w:adjustRightInd w:val="0"/>
        <w:spacing w:line="240" w:lineRule="auto"/>
        <w:ind w:left="567"/>
        <w:jc w:val="both"/>
        <w:rPr>
          <w:sz w:val="20"/>
          <w:szCs w:val="20"/>
          <w:lang w:val="et-EE"/>
        </w:rPr>
      </w:pPr>
    </w:p>
    <w:p w14:paraId="724B1667" w14:textId="17C807DC" w:rsidR="008C4266" w:rsidRPr="005A2669" w:rsidRDefault="002F2D72" w:rsidP="008C4266">
      <w:pPr>
        <w:autoSpaceDE w:val="0"/>
        <w:autoSpaceDN w:val="0"/>
        <w:adjustRightInd w:val="0"/>
        <w:spacing w:line="240" w:lineRule="auto"/>
        <w:ind w:left="567" w:hanging="567"/>
        <w:jc w:val="both"/>
        <w:rPr>
          <w:sz w:val="20"/>
          <w:szCs w:val="20"/>
          <w:lang w:val="et-EE"/>
        </w:rPr>
      </w:pPr>
      <w:r>
        <w:rPr>
          <w:b/>
          <w:bCs/>
          <w:sz w:val="20"/>
          <w:szCs w:val="20"/>
          <w:lang w:val="et-EE"/>
        </w:rPr>
        <w:t>6</w:t>
      </w:r>
      <w:r w:rsidR="008C4266" w:rsidRPr="00E03FEC">
        <w:rPr>
          <w:b/>
          <w:bCs/>
          <w:sz w:val="20"/>
          <w:szCs w:val="20"/>
          <w:lang w:val="et-EE"/>
        </w:rPr>
        <w:t>.</w:t>
      </w:r>
      <w:r w:rsidR="008C4266">
        <w:rPr>
          <w:sz w:val="20"/>
          <w:szCs w:val="20"/>
          <w:lang w:val="et-EE"/>
        </w:rPr>
        <w:tab/>
        <w:t xml:space="preserve">Selguse huvides selgitame ka seda, mida kujutavad ennast kleebised ja milline on kleebiste kasutamisega Eesti paigutusega klaviatuuri saavutamine, mis on ainus lubatav moodus vastavalt RHAD Vastavustabel jrk 69. </w:t>
      </w:r>
    </w:p>
    <w:p w14:paraId="45A7526C" w14:textId="77777777" w:rsidR="008C4266" w:rsidRDefault="008C4266" w:rsidP="008C4266">
      <w:pPr>
        <w:autoSpaceDE w:val="0"/>
        <w:autoSpaceDN w:val="0"/>
        <w:adjustRightInd w:val="0"/>
        <w:spacing w:line="240" w:lineRule="auto"/>
        <w:ind w:left="567"/>
        <w:jc w:val="both"/>
        <w:rPr>
          <w:color w:val="000000"/>
          <w:sz w:val="20"/>
          <w:szCs w:val="20"/>
          <w:lang w:val="et-EE"/>
        </w:rPr>
      </w:pPr>
    </w:p>
    <w:p w14:paraId="20EDDE1B" w14:textId="23612A60" w:rsidR="008C4266" w:rsidRDefault="008C4266" w:rsidP="002F2D72">
      <w:pPr>
        <w:autoSpaceDE w:val="0"/>
        <w:autoSpaceDN w:val="0"/>
        <w:adjustRightInd w:val="0"/>
        <w:spacing w:line="240" w:lineRule="auto"/>
        <w:ind w:left="567"/>
        <w:jc w:val="both"/>
        <w:rPr>
          <w:color w:val="000000"/>
          <w:sz w:val="20"/>
          <w:szCs w:val="20"/>
          <w:lang w:val="et-EE"/>
        </w:rPr>
      </w:pPr>
      <w:r w:rsidRPr="00452FD2">
        <w:rPr>
          <w:color w:val="000000"/>
          <w:sz w:val="20"/>
          <w:szCs w:val="20"/>
          <w:lang w:val="et-EE"/>
        </w:rPr>
        <w:t>Kleebised on spetsiaalsed klahvide kleebised, mis kleebitakse kla</w:t>
      </w:r>
      <w:r>
        <w:rPr>
          <w:color w:val="000000"/>
          <w:sz w:val="20"/>
          <w:szCs w:val="20"/>
          <w:lang w:val="et-EE"/>
        </w:rPr>
        <w:t xml:space="preserve">hvile </w:t>
      </w:r>
      <w:r w:rsidRPr="009570BE">
        <w:rPr>
          <w:color w:val="000000"/>
          <w:sz w:val="20"/>
          <w:szCs w:val="20"/>
          <w:lang w:val="et-EE"/>
        </w:rPr>
        <w:t xml:space="preserve">täies ulatuses </w:t>
      </w:r>
      <w:r>
        <w:rPr>
          <w:color w:val="000000"/>
          <w:sz w:val="20"/>
          <w:szCs w:val="20"/>
          <w:lang w:val="et-EE"/>
        </w:rPr>
        <w:t>(kleebis katab terve klahvi).Muuhulgas o</w:t>
      </w:r>
      <w:r w:rsidRPr="00452FD2">
        <w:rPr>
          <w:color w:val="000000"/>
          <w:sz w:val="20"/>
          <w:szCs w:val="20"/>
          <w:lang w:val="et-EE"/>
        </w:rPr>
        <w:t xml:space="preserve">n spetsiaalsed </w:t>
      </w:r>
      <w:r>
        <w:rPr>
          <w:color w:val="000000"/>
          <w:sz w:val="20"/>
          <w:szCs w:val="20"/>
          <w:lang w:val="et-EE"/>
        </w:rPr>
        <w:t>„</w:t>
      </w:r>
      <w:r w:rsidRPr="00452FD2">
        <w:rPr>
          <w:color w:val="000000"/>
          <w:sz w:val="20"/>
          <w:szCs w:val="20"/>
          <w:lang w:val="et-EE"/>
        </w:rPr>
        <w:t xml:space="preserve">Eesti </w:t>
      </w:r>
      <w:r>
        <w:rPr>
          <w:color w:val="000000"/>
          <w:sz w:val="20"/>
          <w:szCs w:val="20"/>
          <w:lang w:val="et-EE"/>
        </w:rPr>
        <w:t xml:space="preserve">paigutusega klaviatuuri“ </w:t>
      </w:r>
      <w:r w:rsidRPr="00452FD2">
        <w:rPr>
          <w:color w:val="000000"/>
          <w:sz w:val="20"/>
          <w:szCs w:val="20"/>
          <w:lang w:val="et-EE"/>
        </w:rPr>
        <w:t>tähted</w:t>
      </w:r>
      <w:r>
        <w:rPr>
          <w:color w:val="000000"/>
          <w:sz w:val="20"/>
          <w:szCs w:val="20"/>
          <w:lang w:val="et-EE"/>
        </w:rPr>
        <w:t xml:space="preserve">e, </w:t>
      </w:r>
      <w:r w:rsidRPr="00452FD2">
        <w:rPr>
          <w:color w:val="000000"/>
          <w:sz w:val="20"/>
          <w:szCs w:val="20"/>
          <w:lang w:val="et-EE"/>
        </w:rPr>
        <w:t>märkide</w:t>
      </w:r>
      <w:r>
        <w:rPr>
          <w:color w:val="000000"/>
          <w:sz w:val="20"/>
          <w:szCs w:val="20"/>
          <w:lang w:val="et-EE"/>
        </w:rPr>
        <w:t xml:space="preserve"> ja</w:t>
      </w:r>
      <w:r w:rsidRPr="00452FD2">
        <w:rPr>
          <w:color w:val="000000"/>
          <w:sz w:val="20"/>
          <w:szCs w:val="20"/>
          <w:lang w:val="et-EE"/>
        </w:rPr>
        <w:t xml:space="preserve"> sümbolitega kleebise</w:t>
      </w:r>
      <w:r>
        <w:rPr>
          <w:color w:val="000000"/>
          <w:sz w:val="20"/>
          <w:szCs w:val="20"/>
          <w:lang w:val="et-EE"/>
        </w:rPr>
        <w:t xml:space="preserve">d (vt järgmisel lehel illustreerivad fotod).  Vastavad kleebised on vabalt kättesaadavad hästivarustatud müüjatelt. </w:t>
      </w:r>
    </w:p>
    <w:p w14:paraId="606E638F" w14:textId="77777777" w:rsidR="008C4266" w:rsidRPr="00B0278A" w:rsidRDefault="008C4266" w:rsidP="008C4266">
      <w:pPr>
        <w:autoSpaceDE w:val="0"/>
        <w:autoSpaceDN w:val="0"/>
        <w:adjustRightInd w:val="0"/>
        <w:spacing w:line="240" w:lineRule="auto"/>
        <w:ind w:left="567"/>
        <w:jc w:val="both"/>
        <w:rPr>
          <w:color w:val="000000"/>
          <w:sz w:val="20"/>
          <w:szCs w:val="20"/>
          <w:lang w:val="et-EE"/>
        </w:rPr>
      </w:pPr>
    </w:p>
    <w:p w14:paraId="05EE562B" w14:textId="77777777" w:rsidR="008C4266" w:rsidRPr="00452FD2" w:rsidRDefault="008C4266" w:rsidP="002F2D72">
      <w:pPr>
        <w:autoSpaceDE w:val="0"/>
        <w:autoSpaceDN w:val="0"/>
        <w:adjustRightInd w:val="0"/>
        <w:spacing w:line="240" w:lineRule="auto"/>
        <w:ind w:left="567"/>
        <w:jc w:val="both"/>
        <w:rPr>
          <w:color w:val="000000"/>
          <w:sz w:val="18"/>
          <w:szCs w:val="18"/>
          <w:lang w:val="et-EE"/>
        </w:rPr>
      </w:pPr>
      <w:r w:rsidRPr="00B0278A">
        <w:rPr>
          <w:color w:val="000000"/>
          <w:sz w:val="20"/>
          <w:szCs w:val="20"/>
          <w:lang w:val="et-EE"/>
        </w:rPr>
        <w:t>Vaata internetist näiteks</w:t>
      </w:r>
      <w:r w:rsidRPr="00452FD2">
        <w:rPr>
          <w:color w:val="000000"/>
          <w:sz w:val="18"/>
          <w:szCs w:val="18"/>
          <w:lang w:val="et-EE"/>
        </w:rPr>
        <w:t xml:space="preserve">: </w:t>
      </w:r>
    </w:p>
    <w:p w14:paraId="236C74B5" w14:textId="77777777" w:rsidR="008C4266" w:rsidRPr="00452FD2" w:rsidRDefault="008C4266" w:rsidP="002F2D72">
      <w:pPr>
        <w:autoSpaceDE w:val="0"/>
        <w:autoSpaceDN w:val="0"/>
        <w:adjustRightInd w:val="0"/>
        <w:spacing w:line="240" w:lineRule="auto"/>
        <w:ind w:firstLine="567"/>
        <w:jc w:val="both"/>
        <w:rPr>
          <w:color w:val="002060"/>
          <w:sz w:val="16"/>
          <w:szCs w:val="16"/>
          <w:u w:val="single"/>
          <w:lang w:val="et-EE"/>
        </w:rPr>
      </w:pPr>
      <w:r w:rsidRPr="00452FD2">
        <w:rPr>
          <w:color w:val="002060"/>
          <w:sz w:val="16"/>
          <w:szCs w:val="16"/>
          <w:u w:val="single"/>
          <w:lang w:val="et-EE"/>
        </w:rPr>
        <w:t xml:space="preserve">https://charlot.ee/arvutitarvikud/klaviatuurikleebised/klaviatuurikleebised-taust-must-tahed-estvalge/ </w:t>
      </w:r>
    </w:p>
    <w:p w14:paraId="12C6095E" w14:textId="77777777" w:rsidR="008C4266" w:rsidRPr="00472B92" w:rsidRDefault="008C4266" w:rsidP="002F2D72">
      <w:pPr>
        <w:autoSpaceDE w:val="0"/>
        <w:autoSpaceDN w:val="0"/>
        <w:adjustRightInd w:val="0"/>
        <w:spacing w:line="240" w:lineRule="auto"/>
        <w:ind w:left="556" w:firstLine="11"/>
        <w:jc w:val="both"/>
        <w:rPr>
          <w:color w:val="002060"/>
          <w:sz w:val="16"/>
          <w:szCs w:val="16"/>
          <w:u w:val="single"/>
          <w:lang w:val="et-EE"/>
        </w:rPr>
      </w:pPr>
      <w:hyperlink r:id="rId10" w:history="1">
        <w:r w:rsidRPr="00472B92">
          <w:rPr>
            <w:rStyle w:val="Hyperlink"/>
            <w:color w:val="002060"/>
            <w:sz w:val="16"/>
            <w:szCs w:val="16"/>
            <w:lang w:val="et-EE"/>
          </w:rPr>
          <w:t>https://arvutitark.ee/arvutid-ja-lisad/lisaseadmed/klaviatuuride-lisad/klaviatuurikleebised-mini-hq-vaikeste-tahtede-alus-must-t-1255619</w:t>
        </w:r>
      </w:hyperlink>
    </w:p>
    <w:p w14:paraId="155F52BE" w14:textId="77777777" w:rsidR="008C4266" w:rsidRDefault="008C4266" w:rsidP="002F2D72">
      <w:pPr>
        <w:autoSpaceDE w:val="0"/>
        <w:autoSpaceDN w:val="0"/>
        <w:adjustRightInd w:val="0"/>
        <w:spacing w:line="240" w:lineRule="auto"/>
        <w:jc w:val="both"/>
        <w:rPr>
          <w:rFonts w:eastAsia="CIDFont+F2"/>
          <w:sz w:val="20"/>
          <w:szCs w:val="20"/>
          <w:lang w:val="et-EE"/>
        </w:rPr>
      </w:pPr>
    </w:p>
    <w:p w14:paraId="294CC263" w14:textId="748B69A7" w:rsidR="008C4266" w:rsidRPr="002F2D72" w:rsidRDefault="008C4266" w:rsidP="002F2D72">
      <w:pPr>
        <w:autoSpaceDE w:val="0"/>
        <w:autoSpaceDN w:val="0"/>
        <w:adjustRightInd w:val="0"/>
        <w:spacing w:line="240" w:lineRule="auto"/>
        <w:ind w:left="556"/>
        <w:jc w:val="both"/>
        <w:rPr>
          <w:rFonts w:eastAsia="CIDFont+F2"/>
          <w:sz w:val="20"/>
          <w:szCs w:val="20"/>
          <w:lang w:val="et-EE"/>
        </w:rPr>
      </w:pPr>
      <w:r>
        <w:rPr>
          <w:rFonts w:eastAsia="CIDFont+F2"/>
          <w:sz w:val="20"/>
          <w:szCs w:val="20"/>
          <w:lang w:val="et-EE"/>
        </w:rPr>
        <w:t>AI</w:t>
      </w:r>
      <w:r w:rsidRPr="00BC4047">
        <w:rPr>
          <w:rFonts w:eastAsia="CIDFont+F2"/>
          <w:sz w:val="20"/>
          <w:szCs w:val="20"/>
          <w:lang w:val="et-EE"/>
        </w:rPr>
        <w:t>l</w:t>
      </w:r>
      <w:r>
        <w:rPr>
          <w:rFonts w:eastAsia="CIDFont+F2"/>
          <w:sz w:val="20"/>
          <w:szCs w:val="20"/>
          <w:lang w:val="et-EE"/>
        </w:rPr>
        <w:t>järgnevalt ill</w:t>
      </w:r>
      <w:r w:rsidRPr="00BC4047">
        <w:rPr>
          <w:rFonts w:eastAsia="CIDFont+F2"/>
          <w:sz w:val="20"/>
          <w:szCs w:val="20"/>
          <w:lang w:val="et-EE"/>
        </w:rPr>
        <w:t xml:space="preserve">ustreerivad fotod </w:t>
      </w:r>
      <w:bookmarkStart w:id="2" w:name="_Hlk165060757"/>
      <w:r w:rsidRPr="00BC4047">
        <w:rPr>
          <w:rFonts w:eastAsia="CIDFont+F2"/>
          <w:sz w:val="20"/>
          <w:szCs w:val="20"/>
          <w:lang w:val="et-EE"/>
        </w:rPr>
        <w:t>Eesti paigutusega klaviatuuri kleebistest, mis kleebitakse klahvidele (kleebisega kaetakse kogu klahv).</w:t>
      </w:r>
    </w:p>
    <w:bookmarkEnd w:id="2"/>
    <w:p w14:paraId="78235F88" w14:textId="77777777" w:rsidR="008C4266" w:rsidRDefault="008C4266" w:rsidP="008C4266">
      <w:pPr>
        <w:autoSpaceDE w:val="0"/>
        <w:autoSpaceDN w:val="0"/>
        <w:adjustRightInd w:val="0"/>
        <w:spacing w:line="240" w:lineRule="auto"/>
        <w:jc w:val="both"/>
        <w:rPr>
          <w:rFonts w:eastAsia="CIDFont+F2"/>
          <w:sz w:val="18"/>
          <w:szCs w:val="18"/>
          <w:lang w:val="et-EE"/>
        </w:rPr>
      </w:pPr>
    </w:p>
    <w:p w14:paraId="252F42B1" w14:textId="77777777" w:rsidR="002F2D72" w:rsidRDefault="002F2D72" w:rsidP="008C4266">
      <w:pPr>
        <w:autoSpaceDE w:val="0"/>
        <w:autoSpaceDN w:val="0"/>
        <w:adjustRightInd w:val="0"/>
        <w:spacing w:line="240" w:lineRule="auto"/>
        <w:jc w:val="both"/>
        <w:rPr>
          <w:rFonts w:eastAsia="CIDFont+F2"/>
          <w:sz w:val="18"/>
          <w:szCs w:val="18"/>
          <w:lang w:val="et-EE"/>
        </w:rPr>
      </w:pPr>
    </w:p>
    <w:p w14:paraId="0014E1FE" w14:textId="77777777" w:rsidR="008C4266" w:rsidRPr="00A77D56" w:rsidRDefault="008C4266" w:rsidP="002F2D72">
      <w:pPr>
        <w:autoSpaceDE w:val="0"/>
        <w:autoSpaceDN w:val="0"/>
        <w:adjustRightInd w:val="0"/>
        <w:spacing w:line="240" w:lineRule="auto"/>
        <w:ind w:left="556"/>
        <w:jc w:val="both"/>
        <w:rPr>
          <w:rFonts w:eastAsia="CIDFont+F2"/>
          <w:sz w:val="18"/>
          <w:szCs w:val="18"/>
          <w:lang w:val="et-EE"/>
        </w:rPr>
      </w:pPr>
      <w:r w:rsidRPr="00A77D56">
        <w:rPr>
          <w:rFonts w:eastAsia="CIDFont+F2"/>
          <w:sz w:val="18"/>
          <w:szCs w:val="18"/>
          <w:lang w:val="et-EE"/>
        </w:rPr>
        <w:t>Eesti paigutusega klaviatuuri kleebis</w:t>
      </w:r>
      <w:r>
        <w:rPr>
          <w:rFonts w:eastAsia="CIDFont+F2"/>
          <w:sz w:val="18"/>
          <w:szCs w:val="18"/>
          <w:lang w:val="et-EE"/>
        </w:rPr>
        <w:t xml:space="preserve">ed </w:t>
      </w:r>
      <w:r w:rsidRPr="00A77D56">
        <w:rPr>
          <w:rFonts w:eastAsia="CIDFont+F2"/>
          <w:sz w:val="18"/>
          <w:szCs w:val="18"/>
          <w:lang w:val="et-EE"/>
        </w:rPr>
        <w:t>(kleebisega kaetakse kogu klahv)</w:t>
      </w:r>
    </w:p>
    <w:p w14:paraId="3C2E6ADF" w14:textId="77777777" w:rsidR="008C4266" w:rsidRPr="00A77D56" w:rsidRDefault="008C4266" w:rsidP="008C4266">
      <w:pPr>
        <w:autoSpaceDE w:val="0"/>
        <w:autoSpaceDN w:val="0"/>
        <w:adjustRightInd w:val="0"/>
        <w:spacing w:line="240" w:lineRule="auto"/>
        <w:ind w:left="556" w:hanging="556"/>
        <w:jc w:val="both"/>
        <w:rPr>
          <w:rFonts w:eastAsia="CIDFont+F2"/>
          <w:sz w:val="18"/>
          <w:szCs w:val="18"/>
          <w:lang w:val="et-EE"/>
        </w:rPr>
      </w:pPr>
    </w:p>
    <w:p w14:paraId="5BC6BD2F" w14:textId="77777777" w:rsidR="008C4266" w:rsidRPr="00A77D56" w:rsidRDefault="008C4266" w:rsidP="002F2D72">
      <w:pPr>
        <w:autoSpaceDE w:val="0"/>
        <w:autoSpaceDN w:val="0"/>
        <w:adjustRightInd w:val="0"/>
        <w:spacing w:line="240" w:lineRule="auto"/>
        <w:jc w:val="both"/>
        <w:rPr>
          <w:noProof/>
          <w:sz w:val="18"/>
          <w:szCs w:val="18"/>
          <w:lang w:val="et-EE"/>
        </w:rPr>
      </w:pPr>
    </w:p>
    <w:p w14:paraId="7254A92F" w14:textId="77777777" w:rsidR="008C4266" w:rsidRDefault="008C4266" w:rsidP="002F2D72">
      <w:pPr>
        <w:tabs>
          <w:tab w:val="left" w:pos="567"/>
          <w:tab w:val="left" w:pos="7545"/>
        </w:tabs>
        <w:spacing w:line="240" w:lineRule="auto"/>
        <w:ind w:firstLine="426"/>
        <w:jc w:val="both"/>
        <w:rPr>
          <w:noProof/>
          <w:sz w:val="20"/>
          <w:szCs w:val="20"/>
          <w:lang w:val="et-EE"/>
        </w:rPr>
      </w:pPr>
      <w:r>
        <w:rPr>
          <w:noProof/>
        </w:rPr>
        <w:t xml:space="preserve">  </w:t>
      </w:r>
      <w:r>
        <w:rPr>
          <w:noProof/>
        </w:rPr>
        <w:drawing>
          <wp:inline distT="0" distB="0" distL="0" distR="0" wp14:anchorId="0CC16D6D" wp14:editId="738FB34E">
            <wp:extent cx="3834000" cy="2872800"/>
            <wp:effectExtent l="4128" t="0" r="0" b="0"/>
            <wp:docPr id="2123933981" name="Picture 2123933981" descr="A person's hand holding a key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s hand holding a keyboar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3834000" cy="2872800"/>
                    </a:xfrm>
                    <a:prstGeom prst="rect">
                      <a:avLst/>
                    </a:prstGeom>
                    <a:noFill/>
                    <a:ln>
                      <a:noFill/>
                    </a:ln>
                  </pic:spPr>
                </pic:pic>
              </a:graphicData>
            </a:graphic>
          </wp:inline>
        </w:drawing>
      </w:r>
      <w:r>
        <w:rPr>
          <w:noProof/>
          <w:sz w:val="20"/>
          <w:szCs w:val="20"/>
          <w:lang w:val="et-EE"/>
        </w:rPr>
        <w:t xml:space="preserve">           </w:t>
      </w:r>
      <w:r>
        <w:rPr>
          <w:noProof/>
        </w:rPr>
        <w:drawing>
          <wp:inline distT="0" distB="0" distL="0" distR="0" wp14:anchorId="6ADEA6D4" wp14:editId="7AB2F7A4">
            <wp:extent cx="2908800" cy="3877200"/>
            <wp:effectExtent l="0" t="0" r="6350" b="0"/>
            <wp:docPr id="1223490674" name="Picture 1223490674" descr="A keyboard and a key board on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keyboard and a key board on a tabl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08800" cy="3877200"/>
                    </a:xfrm>
                    <a:prstGeom prst="rect">
                      <a:avLst/>
                    </a:prstGeom>
                    <a:noFill/>
                    <a:ln>
                      <a:noFill/>
                    </a:ln>
                  </pic:spPr>
                </pic:pic>
              </a:graphicData>
            </a:graphic>
          </wp:inline>
        </w:drawing>
      </w:r>
    </w:p>
    <w:p w14:paraId="34EB6C9B" w14:textId="77777777" w:rsidR="008C4266" w:rsidRDefault="008C4266" w:rsidP="008C4266">
      <w:pPr>
        <w:tabs>
          <w:tab w:val="left" w:pos="5387"/>
        </w:tabs>
        <w:rPr>
          <w:noProof/>
        </w:rPr>
      </w:pPr>
      <w:r>
        <w:rPr>
          <w:noProof/>
        </w:rPr>
        <w:lastRenderedPageBreak/>
        <w:drawing>
          <wp:anchor distT="0" distB="0" distL="114300" distR="114300" simplePos="0" relativeHeight="251659264" behindDoc="0" locked="0" layoutInCell="1" allowOverlap="1" wp14:anchorId="3ED34CAF" wp14:editId="4B31A406">
            <wp:simplePos x="0" y="0"/>
            <wp:positionH relativeFrom="column">
              <wp:posOffset>0</wp:posOffset>
            </wp:positionH>
            <wp:positionV relativeFrom="paragraph">
              <wp:posOffset>151765</wp:posOffset>
            </wp:positionV>
            <wp:extent cx="2851200" cy="3805200"/>
            <wp:effectExtent l="0" t="0" r="6350" b="5080"/>
            <wp:wrapSquare wrapText="bothSides"/>
            <wp:docPr id="2048918357" name="Picture 2048918357" descr="A hand holding a key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hand holding a keyboard&#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51200" cy="3805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t xml:space="preserve">      </w:t>
      </w:r>
    </w:p>
    <w:p w14:paraId="46B24BF4" w14:textId="77777777" w:rsidR="008C4266" w:rsidRDefault="008C4266" w:rsidP="008C4266">
      <w:pPr>
        <w:tabs>
          <w:tab w:val="left" w:pos="5387"/>
        </w:tabs>
        <w:rPr>
          <w:sz w:val="20"/>
          <w:szCs w:val="20"/>
          <w:lang w:val="et-EE"/>
        </w:rPr>
      </w:pPr>
      <w:r>
        <w:rPr>
          <w:noProof/>
        </w:rPr>
        <w:t xml:space="preserve">            </w:t>
      </w:r>
      <w:r>
        <w:rPr>
          <w:noProof/>
        </w:rPr>
        <w:drawing>
          <wp:inline distT="0" distB="0" distL="0" distR="0" wp14:anchorId="4A6E5AD6" wp14:editId="069FA9B9">
            <wp:extent cx="2851200" cy="3805200"/>
            <wp:effectExtent l="0" t="0" r="6350" b="5080"/>
            <wp:docPr id="1" name="Picture 1" descr="A finger pressing a key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finger pressing a keyboard&#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51200" cy="3805200"/>
                    </a:xfrm>
                    <a:prstGeom prst="rect">
                      <a:avLst/>
                    </a:prstGeom>
                    <a:noFill/>
                    <a:ln>
                      <a:noFill/>
                    </a:ln>
                  </pic:spPr>
                </pic:pic>
              </a:graphicData>
            </a:graphic>
          </wp:inline>
        </w:drawing>
      </w:r>
    </w:p>
    <w:p w14:paraId="2CDE4957" w14:textId="77777777" w:rsidR="002F2D72" w:rsidRDefault="002F2D72" w:rsidP="008C4266">
      <w:pPr>
        <w:tabs>
          <w:tab w:val="left" w:pos="567"/>
          <w:tab w:val="center" w:pos="3031"/>
        </w:tabs>
        <w:spacing w:line="240" w:lineRule="auto"/>
        <w:ind w:left="567"/>
        <w:jc w:val="both"/>
        <w:rPr>
          <w:color w:val="000000"/>
          <w:sz w:val="20"/>
          <w:szCs w:val="20"/>
          <w:lang w:val="et-EE"/>
        </w:rPr>
      </w:pPr>
    </w:p>
    <w:p w14:paraId="1B3CACA8" w14:textId="49CE2C50" w:rsidR="00A9334B" w:rsidRDefault="00A9334B" w:rsidP="00A9334B">
      <w:pPr>
        <w:tabs>
          <w:tab w:val="left" w:pos="567"/>
          <w:tab w:val="center" w:pos="3031"/>
        </w:tabs>
        <w:spacing w:line="240" w:lineRule="auto"/>
        <w:jc w:val="both"/>
        <w:rPr>
          <w:color w:val="000000"/>
          <w:sz w:val="20"/>
          <w:szCs w:val="20"/>
          <w:lang w:val="et-EE"/>
        </w:rPr>
      </w:pPr>
    </w:p>
    <w:p w14:paraId="2380551F" w14:textId="77777777" w:rsidR="00A9334B" w:rsidRDefault="00A9334B" w:rsidP="00A9334B">
      <w:pPr>
        <w:tabs>
          <w:tab w:val="left" w:pos="567"/>
          <w:tab w:val="center" w:pos="3031"/>
        </w:tabs>
        <w:spacing w:line="240" w:lineRule="auto"/>
        <w:jc w:val="both"/>
        <w:rPr>
          <w:color w:val="000000"/>
          <w:sz w:val="20"/>
          <w:szCs w:val="20"/>
          <w:lang w:val="et-EE"/>
        </w:rPr>
      </w:pPr>
    </w:p>
    <w:p w14:paraId="11092B4C" w14:textId="08255BFF" w:rsidR="00A9334B" w:rsidRDefault="00A9334B" w:rsidP="00A9334B">
      <w:pPr>
        <w:tabs>
          <w:tab w:val="left" w:pos="567"/>
          <w:tab w:val="center" w:pos="3031"/>
        </w:tabs>
        <w:spacing w:line="240" w:lineRule="auto"/>
        <w:jc w:val="both"/>
        <w:rPr>
          <w:color w:val="000000"/>
          <w:sz w:val="20"/>
          <w:szCs w:val="20"/>
          <w:lang w:val="et-EE"/>
        </w:rPr>
      </w:pPr>
      <w:r>
        <w:rPr>
          <w:color w:val="000000"/>
          <w:sz w:val="20"/>
          <w:szCs w:val="20"/>
          <w:lang w:val="et-EE"/>
        </w:rPr>
        <w:t>Täiendava tõendina ka maailma suurima klaviatuuride tootja LOGITECH esindaja 19.04.2024.</w:t>
      </w:r>
    </w:p>
    <w:p w14:paraId="6A65187B" w14:textId="77777777" w:rsidR="00A9334B" w:rsidRDefault="00A9334B" w:rsidP="00A9334B">
      <w:pPr>
        <w:tabs>
          <w:tab w:val="left" w:pos="567"/>
          <w:tab w:val="center" w:pos="3031"/>
        </w:tabs>
        <w:spacing w:line="240" w:lineRule="auto"/>
        <w:jc w:val="both"/>
        <w:rPr>
          <w:color w:val="000000"/>
          <w:sz w:val="20"/>
          <w:szCs w:val="20"/>
          <w:lang w:val="et-EE"/>
        </w:rPr>
      </w:pPr>
    </w:p>
    <w:p w14:paraId="30960BB6" w14:textId="77777777" w:rsidR="00A9334B" w:rsidRDefault="00A9334B" w:rsidP="00A9334B">
      <w:pPr>
        <w:tabs>
          <w:tab w:val="left" w:pos="567"/>
          <w:tab w:val="center" w:pos="3031"/>
        </w:tabs>
        <w:spacing w:line="240" w:lineRule="auto"/>
        <w:jc w:val="both"/>
        <w:rPr>
          <w:color w:val="000000"/>
          <w:sz w:val="20"/>
          <w:szCs w:val="20"/>
          <w:lang w:val="et-EE"/>
        </w:rPr>
      </w:pPr>
    </w:p>
    <w:p w14:paraId="7C3742EC" w14:textId="77777777" w:rsidR="00A9334B" w:rsidRDefault="00A9334B" w:rsidP="00A9334B">
      <w:pPr>
        <w:tabs>
          <w:tab w:val="left" w:pos="567"/>
          <w:tab w:val="center" w:pos="3031"/>
        </w:tabs>
        <w:spacing w:line="240" w:lineRule="auto"/>
        <w:jc w:val="both"/>
        <w:rPr>
          <w:color w:val="000000"/>
          <w:sz w:val="20"/>
          <w:szCs w:val="20"/>
          <w:lang w:val="et-EE"/>
        </w:rPr>
      </w:pPr>
    </w:p>
    <w:p w14:paraId="39D5CD8F" w14:textId="77777777" w:rsidR="00A9334B" w:rsidRDefault="00A9334B" w:rsidP="00A9334B">
      <w:pPr>
        <w:tabs>
          <w:tab w:val="left" w:pos="567"/>
          <w:tab w:val="center" w:pos="3031"/>
        </w:tabs>
        <w:spacing w:line="240" w:lineRule="auto"/>
        <w:jc w:val="both"/>
        <w:rPr>
          <w:color w:val="000000"/>
          <w:sz w:val="20"/>
          <w:szCs w:val="20"/>
          <w:lang w:val="et-EE"/>
        </w:rPr>
      </w:pPr>
    </w:p>
    <w:p w14:paraId="0D7D77FE" w14:textId="3556141C" w:rsidR="00A9334B" w:rsidRPr="00A9334B" w:rsidRDefault="00A9334B" w:rsidP="00A9334B">
      <w:pPr>
        <w:tabs>
          <w:tab w:val="left" w:pos="567"/>
          <w:tab w:val="center" w:pos="3031"/>
        </w:tabs>
        <w:spacing w:line="240" w:lineRule="auto"/>
        <w:jc w:val="both"/>
        <w:rPr>
          <w:b/>
          <w:bCs/>
          <w:color w:val="000000"/>
          <w:sz w:val="20"/>
          <w:szCs w:val="20"/>
          <w:lang w:val="et-EE"/>
        </w:rPr>
      </w:pPr>
      <w:r w:rsidRPr="00A9334B">
        <w:rPr>
          <w:b/>
          <w:bCs/>
          <w:color w:val="000000"/>
          <w:sz w:val="20"/>
          <w:szCs w:val="20"/>
          <w:lang w:val="et-EE"/>
        </w:rPr>
        <w:t>Vaildustaja menetluskulud</w:t>
      </w:r>
    </w:p>
    <w:p w14:paraId="4F43ED13" w14:textId="77777777" w:rsidR="00A9334B" w:rsidRDefault="00A9334B" w:rsidP="00A9334B">
      <w:pPr>
        <w:tabs>
          <w:tab w:val="left" w:pos="567"/>
          <w:tab w:val="center" w:pos="3031"/>
        </w:tabs>
        <w:spacing w:line="240" w:lineRule="auto"/>
        <w:jc w:val="both"/>
        <w:rPr>
          <w:color w:val="000000"/>
          <w:sz w:val="20"/>
          <w:szCs w:val="20"/>
          <w:lang w:val="et-EE"/>
        </w:rPr>
      </w:pPr>
    </w:p>
    <w:p w14:paraId="7AA53D89" w14:textId="65240DD7" w:rsidR="00A9334B" w:rsidRDefault="00A9334B" w:rsidP="00A9334B">
      <w:pPr>
        <w:tabs>
          <w:tab w:val="left" w:pos="567"/>
          <w:tab w:val="center" w:pos="3031"/>
        </w:tabs>
        <w:spacing w:line="240" w:lineRule="auto"/>
        <w:jc w:val="both"/>
        <w:rPr>
          <w:color w:val="000000"/>
          <w:sz w:val="20"/>
          <w:szCs w:val="20"/>
          <w:lang w:val="et-EE"/>
        </w:rPr>
      </w:pPr>
      <w:r>
        <w:rPr>
          <w:color w:val="000000"/>
          <w:sz w:val="20"/>
          <w:szCs w:val="20"/>
          <w:lang w:val="et-EE"/>
        </w:rPr>
        <w:t>Palume lisaks riigilõivule välja mõista lepingulise esindaja kulud kogusummas 1950 eurot käibemaksuta.</w:t>
      </w:r>
    </w:p>
    <w:p w14:paraId="62182A58" w14:textId="77777777" w:rsidR="002F2D72" w:rsidRDefault="002F2D72" w:rsidP="008C4266">
      <w:pPr>
        <w:tabs>
          <w:tab w:val="left" w:pos="567"/>
          <w:tab w:val="center" w:pos="3031"/>
        </w:tabs>
        <w:spacing w:line="240" w:lineRule="auto"/>
        <w:ind w:left="567"/>
        <w:jc w:val="both"/>
        <w:rPr>
          <w:color w:val="000000"/>
          <w:sz w:val="20"/>
          <w:szCs w:val="20"/>
          <w:lang w:val="et-EE"/>
        </w:rPr>
      </w:pPr>
    </w:p>
    <w:p w14:paraId="67F45ED5" w14:textId="77777777" w:rsidR="008C4266" w:rsidRDefault="008C4266" w:rsidP="008C4266">
      <w:pPr>
        <w:autoSpaceDE w:val="0"/>
        <w:autoSpaceDN w:val="0"/>
        <w:adjustRightInd w:val="0"/>
        <w:spacing w:line="240" w:lineRule="auto"/>
        <w:ind w:left="567"/>
        <w:jc w:val="both"/>
        <w:rPr>
          <w:color w:val="000000"/>
          <w:sz w:val="20"/>
          <w:szCs w:val="20"/>
          <w:lang w:val="et-EE"/>
        </w:rPr>
      </w:pPr>
    </w:p>
    <w:p w14:paraId="30623483" w14:textId="77777777" w:rsidR="00B5179D" w:rsidRDefault="00B5179D" w:rsidP="002F2D72">
      <w:pPr>
        <w:pStyle w:val="NormalWeb"/>
        <w:shd w:val="clear" w:color="auto" w:fill="FFFFFF"/>
        <w:spacing w:before="0" w:beforeAutospacing="0" w:after="0" w:afterAutospacing="0"/>
        <w:jc w:val="both"/>
        <w:rPr>
          <w:rFonts w:ascii="Arial" w:hAnsi="Arial" w:cs="Arial"/>
          <w:sz w:val="20"/>
          <w:szCs w:val="20"/>
        </w:rPr>
      </w:pPr>
    </w:p>
    <w:p w14:paraId="55117938" w14:textId="52309363" w:rsidR="00CC4191" w:rsidRDefault="00CC4191" w:rsidP="00CC4191">
      <w:pPr>
        <w:spacing w:line="20" w:lineRule="atLeast"/>
        <w:jc w:val="both"/>
        <w:rPr>
          <w:sz w:val="20"/>
          <w:szCs w:val="20"/>
          <w:lang w:val="et-EE"/>
        </w:rPr>
      </w:pPr>
    </w:p>
    <w:p w14:paraId="7D0B8C9F" w14:textId="77777777" w:rsidR="007C48D5" w:rsidRDefault="007C48D5" w:rsidP="004F605A">
      <w:pPr>
        <w:tabs>
          <w:tab w:val="left" w:pos="284"/>
        </w:tabs>
        <w:spacing w:line="240" w:lineRule="auto"/>
        <w:jc w:val="both"/>
        <w:rPr>
          <w:b/>
          <w:bCs/>
          <w:sz w:val="20"/>
          <w:szCs w:val="20"/>
          <w:lang w:val="et-EE"/>
        </w:rPr>
      </w:pPr>
    </w:p>
    <w:p w14:paraId="64A3AB41" w14:textId="10235051" w:rsidR="00CC4191" w:rsidRPr="00CC4191" w:rsidRDefault="00CC4191" w:rsidP="004F605A">
      <w:pPr>
        <w:tabs>
          <w:tab w:val="left" w:pos="284"/>
        </w:tabs>
        <w:spacing w:line="240" w:lineRule="auto"/>
        <w:jc w:val="both"/>
        <w:rPr>
          <w:sz w:val="20"/>
          <w:szCs w:val="20"/>
          <w:lang w:val="et-EE"/>
        </w:rPr>
      </w:pPr>
      <w:r w:rsidRPr="00CC4191">
        <w:rPr>
          <w:sz w:val="20"/>
          <w:szCs w:val="20"/>
          <w:lang w:val="et-EE"/>
        </w:rPr>
        <w:t>Lugupidamisega</w:t>
      </w:r>
    </w:p>
    <w:p w14:paraId="0C9911F8" w14:textId="77777777" w:rsidR="00CC4191" w:rsidRDefault="00CC4191" w:rsidP="004F605A">
      <w:pPr>
        <w:tabs>
          <w:tab w:val="left" w:pos="284"/>
        </w:tabs>
        <w:spacing w:line="240" w:lineRule="auto"/>
        <w:jc w:val="both"/>
        <w:rPr>
          <w:b/>
          <w:bCs/>
          <w:sz w:val="20"/>
          <w:szCs w:val="20"/>
          <w:lang w:val="et-EE"/>
        </w:rPr>
      </w:pPr>
    </w:p>
    <w:p w14:paraId="735F8056" w14:textId="35CCDC43" w:rsidR="001D6463" w:rsidRPr="00EE3F7D" w:rsidRDefault="007C48D5" w:rsidP="0055376F">
      <w:pPr>
        <w:tabs>
          <w:tab w:val="left" w:pos="284"/>
        </w:tabs>
        <w:spacing w:line="240" w:lineRule="auto"/>
        <w:jc w:val="both"/>
        <w:rPr>
          <w:sz w:val="20"/>
          <w:szCs w:val="20"/>
          <w:lang w:val="et-EE"/>
        </w:rPr>
      </w:pPr>
      <w:r w:rsidRPr="00EE3F7D">
        <w:rPr>
          <w:sz w:val="20"/>
          <w:szCs w:val="20"/>
          <w:lang w:val="et-EE"/>
        </w:rPr>
        <w:t>/</w:t>
      </w:r>
      <w:r w:rsidR="0055376F" w:rsidRPr="00EE3F7D">
        <w:rPr>
          <w:sz w:val="20"/>
          <w:szCs w:val="20"/>
          <w:lang w:val="et-EE"/>
        </w:rPr>
        <w:t xml:space="preserve"> </w:t>
      </w:r>
      <w:r w:rsidRPr="00EE3F7D">
        <w:rPr>
          <w:sz w:val="20"/>
          <w:szCs w:val="20"/>
          <w:lang w:val="et-EE"/>
        </w:rPr>
        <w:t>digitaalallkirjastatud</w:t>
      </w:r>
      <w:r w:rsidR="0055376F" w:rsidRPr="00EE3F7D">
        <w:rPr>
          <w:sz w:val="20"/>
          <w:szCs w:val="20"/>
          <w:lang w:val="et-EE"/>
        </w:rPr>
        <w:t xml:space="preserve"> </w:t>
      </w:r>
      <w:r w:rsidRPr="00EE3F7D">
        <w:rPr>
          <w:sz w:val="20"/>
          <w:szCs w:val="20"/>
          <w:lang w:val="et-EE"/>
        </w:rPr>
        <w:t>/</w:t>
      </w:r>
    </w:p>
    <w:p w14:paraId="5FCCB93F" w14:textId="77777777" w:rsidR="001D6463" w:rsidRPr="00EE3F7D" w:rsidRDefault="001D6463" w:rsidP="000956F0">
      <w:pPr>
        <w:tabs>
          <w:tab w:val="left" w:pos="284"/>
        </w:tabs>
        <w:spacing w:line="240" w:lineRule="auto"/>
        <w:jc w:val="both"/>
        <w:rPr>
          <w:sz w:val="20"/>
          <w:szCs w:val="20"/>
          <w:lang w:val="et-EE"/>
        </w:rPr>
      </w:pPr>
      <w:r w:rsidRPr="00EE3F7D">
        <w:rPr>
          <w:sz w:val="20"/>
          <w:szCs w:val="20"/>
          <w:lang w:val="et-EE"/>
        </w:rPr>
        <w:tab/>
      </w:r>
    </w:p>
    <w:p w14:paraId="515255C6" w14:textId="77777777" w:rsidR="00CC4191" w:rsidRDefault="007C48D5" w:rsidP="00CC4191">
      <w:pPr>
        <w:tabs>
          <w:tab w:val="left" w:pos="284"/>
        </w:tabs>
        <w:spacing w:line="240" w:lineRule="auto"/>
        <w:jc w:val="both"/>
        <w:rPr>
          <w:noProof/>
          <w:sz w:val="20"/>
          <w:szCs w:val="20"/>
          <w:lang w:val="et-EE"/>
        </w:rPr>
      </w:pPr>
      <w:r w:rsidRPr="00EE3F7D">
        <w:rPr>
          <w:noProof/>
          <w:sz w:val="20"/>
          <w:szCs w:val="20"/>
          <w:lang w:val="et-EE"/>
        </w:rPr>
        <w:t>vandeadvokaat Marko Mehilane</w:t>
      </w:r>
    </w:p>
    <w:p w14:paraId="5C51F644" w14:textId="6FC41B25" w:rsidR="00D745CA" w:rsidRPr="00CC4191" w:rsidRDefault="007C48D5" w:rsidP="00CC4191">
      <w:pPr>
        <w:tabs>
          <w:tab w:val="left" w:pos="284"/>
        </w:tabs>
        <w:spacing w:line="240" w:lineRule="auto"/>
        <w:jc w:val="both"/>
        <w:rPr>
          <w:sz w:val="20"/>
          <w:szCs w:val="20"/>
          <w:lang w:val="et-EE"/>
        </w:rPr>
      </w:pPr>
      <w:r w:rsidRPr="00EE3F7D">
        <w:rPr>
          <w:noProof/>
          <w:sz w:val="20"/>
          <w:szCs w:val="20"/>
          <w:lang w:val="et-EE"/>
        </w:rPr>
        <w:t>AS Atea lepinguline esindaja</w:t>
      </w:r>
      <w:r w:rsidRPr="00EE3F7D">
        <w:rPr>
          <w:b/>
          <w:lang w:val="et-EE"/>
        </w:rPr>
        <w:tab/>
        <w:t xml:space="preserve">     </w:t>
      </w:r>
    </w:p>
    <w:p w14:paraId="1E749A6C" w14:textId="29CDEEE1" w:rsidR="003E4D17" w:rsidRDefault="007C48D5" w:rsidP="003E4D17">
      <w:pPr>
        <w:pStyle w:val="ListParagraph"/>
        <w:tabs>
          <w:tab w:val="left" w:pos="1276"/>
        </w:tabs>
        <w:spacing w:line="240" w:lineRule="auto"/>
        <w:ind w:left="0"/>
        <w:contextualSpacing w:val="0"/>
        <w:jc w:val="both"/>
        <w:rPr>
          <w:b/>
          <w:lang w:val="et-EE"/>
        </w:rPr>
      </w:pPr>
      <w:r w:rsidRPr="00EE3F7D">
        <w:rPr>
          <w:b/>
          <w:lang w:val="et-EE"/>
        </w:rPr>
        <w:t xml:space="preserve"> </w:t>
      </w:r>
      <w:r w:rsidRPr="00EE3F7D">
        <w:rPr>
          <w:b/>
          <w:lang w:val="et-EE"/>
        </w:rPr>
        <w:tab/>
      </w:r>
    </w:p>
    <w:p w14:paraId="562D3F99" w14:textId="0153CD30" w:rsidR="005D5C86" w:rsidRDefault="00775F74" w:rsidP="00CC4191">
      <w:pPr>
        <w:pStyle w:val="ListParagraph"/>
        <w:tabs>
          <w:tab w:val="left" w:pos="1276"/>
        </w:tabs>
        <w:spacing w:before="100" w:line="240" w:lineRule="auto"/>
        <w:ind w:left="0"/>
        <w:contextualSpacing w:val="0"/>
        <w:jc w:val="both"/>
        <w:rPr>
          <w:rFonts w:eastAsia="Times New Roman"/>
          <w:color w:val="000000"/>
          <w:sz w:val="20"/>
          <w:szCs w:val="20"/>
          <w:lang w:val="et-EE"/>
        </w:rPr>
      </w:pPr>
      <w:r>
        <w:rPr>
          <w:rFonts w:eastAsia="Times New Roman"/>
          <w:color w:val="000000"/>
          <w:sz w:val="20"/>
          <w:szCs w:val="20"/>
          <w:lang w:val="et-EE"/>
        </w:rPr>
        <w:t xml:space="preserve">    </w:t>
      </w:r>
    </w:p>
    <w:p w14:paraId="0858E74F" w14:textId="20EDA4E1" w:rsidR="00775F74" w:rsidRPr="00763073" w:rsidRDefault="00775F74" w:rsidP="007A6524">
      <w:pPr>
        <w:spacing w:line="240" w:lineRule="auto"/>
        <w:jc w:val="both"/>
        <w:rPr>
          <w:rFonts w:eastAsia="Times New Roman"/>
          <w:color w:val="000000"/>
          <w:sz w:val="20"/>
          <w:szCs w:val="20"/>
          <w:lang w:val="et-EE"/>
        </w:rPr>
      </w:pPr>
    </w:p>
    <w:sectPr w:rsidR="00775F74" w:rsidRPr="00763073" w:rsidSect="002F2D72">
      <w:headerReference w:type="even" r:id="rId15"/>
      <w:headerReference w:type="default" r:id="rId16"/>
      <w:footerReference w:type="even" r:id="rId17"/>
      <w:footerReference w:type="default" r:id="rId18"/>
      <w:headerReference w:type="first" r:id="rId19"/>
      <w:footerReference w:type="first" r:id="rId20"/>
      <w:pgSz w:w="12240" w:h="15840"/>
      <w:pgMar w:top="1134" w:right="851" w:bottom="851" w:left="1134" w:header="1134" w:footer="28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722D" w14:textId="77777777" w:rsidR="00305C75" w:rsidRDefault="00305C75">
      <w:pPr>
        <w:spacing w:line="240" w:lineRule="auto"/>
      </w:pPr>
      <w:r>
        <w:separator/>
      </w:r>
    </w:p>
  </w:endnote>
  <w:endnote w:type="continuationSeparator" w:id="0">
    <w:p w14:paraId="5C9FA64A" w14:textId="77777777" w:rsidR="00305C75" w:rsidRDefault="00305C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EFE6" w14:textId="77777777" w:rsidR="00305C75" w:rsidRDefault="00305C75">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2523267"/>
      <w:docPartObj>
        <w:docPartGallery w:val="Page Numbers (Bottom of Page)"/>
        <w:docPartUnique/>
      </w:docPartObj>
    </w:sdtPr>
    <w:sdtEndPr>
      <w:rPr>
        <w:sz w:val="16"/>
        <w:szCs w:val="16"/>
      </w:rPr>
    </w:sdtEndPr>
    <w:sdtContent>
      <w:p w14:paraId="0F8D41E4" w14:textId="46D9E20F" w:rsidR="001E044F" w:rsidRPr="001E044F" w:rsidRDefault="001E044F">
        <w:pPr>
          <w:pStyle w:val="Footer"/>
          <w:jc w:val="right"/>
          <w:rPr>
            <w:sz w:val="16"/>
            <w:szCs w:val="16"/>
          </w:rPr>
        </w:pPr>
        <w:r w:rsidRPr="001E044F">
          <w:rPr>
            <w:sz w:val="16"/>
            <w:szCs w:val="16"/>
          </w:rPr>
          <w:fldChar w:fldCharType="begin"/>
        </w:r>
        <w:r w:rsidRPr="001E044F">
          <w:rPr>
            <w:sz w:val="16"/>
            <w:szCs w:val="16"/>
          </w:rPr>
          <w:instrText>PAGE   \* MERGEFORMAT</w:instrText>
        </w:r>
        <w:r w:rsidRPr="001E044F">
          <w:rPr>
            <w:sz w:val="16"/>
            <w:szCs w:val="16"/>
          </w:rPr>
          <w:fldChar w:fldCharType="separate"/>
        </w:r>
        <w:r w:rsidRPr="001E044F">
          <w:rPr>
            <w:sz w:val="16"/>
            <w:szCs w:val="16"/>
            <w:lang w:val="et-EE"/>
          </w:rPr>
          <w:t>2</w:t>
        </w:r>
        <w:r w:rsidRPr="001E044F">
          <w:rPr>
            <w:sz w:val="16"/>
            <w:szCs w:val="16"/>
          </w:rPr>
          <w:fldChar w:fldCharType="end"/>
        </w:r>
      </w:p>
    </w:sdtContent>
  </w:sdt>
  <w:p w14:paraId="26D41427" w14:textId="55393AAF" w:rsidR="00305C75" w:rsidRDefault="00305C75" w:rsidP="009377CE">
    <w:pPr>
      <w:tabs>
        <w:tab w:val="left" w:pos="5736"/>
      </w:tabs>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047E0" w14:textId="6D744128" w:rsidR="00305C75" w:rsidRPr="007D452E" w:rsidRDefault="00305C75">
    <w:pPr>
      <w:spacing w:line="288" w:lineRule="auto"/>
      <w:jc w:val="center"/>
      <w:rPr>
        <w:color w:val="36A9E1"/>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E32D7" w14:textId="77777777" w:rsidR="00305C75" w:rsidRDefault="00305C75">
      <w:pPr>
        <w:spacing w:line="240" w:lineRule="auto"/>
      </w:pPr>
      <w:r>
        <w:separator/>
      </w:r>
    </w:p>
  </w:footnote>
  <w:footnote w:type="continuationSeparator" w:id="0">
    <w:p w14:paraId="69E4C830" w14:textId="77777777" w:rsidR="00305C75" w:rsidRDefault="00305C75">
      <w:pPr>
        <w:spacing w:line="240" w:lineRule="auto"/>
      </w:pPr>
      <w:r>
        <w:continuationSeparator/>
      </w:r>
    </w:p>
  </w:footnote>
  <w:footnote w:id="1">
    <w:p w14:paraId="24384A27" w14:textId="12FE5F68" w:rsidR="008C4266" w:rsidRPr="009A5C47" w:rsidRDefault="008C4266" w:rsidP="008C4266">
      <w:pPr>
        <w:pStyle w:val="FootnoteText"/>
        <w:spacing w:line="240" w:lineRule="auto"/>
        <w:rPr>
          <w:rFonts w:ascii="Arial" w:hAnsi="Arial" w:cs="Arial"/>
          <w:sz w:val="16"/>
          <w:szCs w:val="16"/>
        </w:rPr>
      </w:pPr>
      <w:r w:rsidRPr="009A5C47">
        <w:rPr>
          <w:rStyle w:val="FootnoteReference"/>
          <w:rFonts w:ascii="Arial" w:hAnsi="Arial" w:cs="Arial"/>
        </w:rPr>
        <w:footnoteRef/>
      </w:r>
      <w:r w:rsidRPr="009A5C47">
        <w:rPr>
          <w:rFonts w:ascii="Arial" w:hAnsi="Arial" w:cs="Arial"/>
          <w:sz w:val="16"/>
          <w:szCs w:val="16"/>
        </w:rPr>
        <w:t xml:space="preserve"> Vt </w:t>
      </w:r>
      <w:r w:rsidRPr="00B319B7">
        <w:rPr>
          <w:rFonts w:ascii="Arial" w:hAnsi="Arial" w:cs="Arial"/>
          <w:sz w:val="16"/>
          <w:szCs w:val="16"/>
        </w:rPr>
        <w:t xml:space="preserve">ka artikkel „Sülearvuti klaviatuur – mis neis erinevat on?“ </w:t>
      </w:r>
      <w:r w:rsidR="00B838CE">
        <w:rPr>
          <w:rFonts w:ascii="Arial" w:hAnsi="Arial" w:cs="Arial"/>
          <w:sz w:val="16"/>
          <w:szCs w:val="16"/>
        </w:rPr>
        <w:t>(esitatud vaidlustuse Lisana 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B8823" w14:textId="77777777" w:rsidR="00305C75" w:rsidRDefault="00305C75">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A8D08" w14:textId="77777777" w:rsidR="00305C75" w:rsidRDefault="00305C75">
    <w:r>
      <w:rPr>
        <w:noProof/>
        <w:lang w:val="et-EE"/>
      </w:rPr>
      <w:drawing>
        <wp:anchor distT="114300" distB="114300" distL="114300" distR="114300" simplePos="0" relativeHeight="251658240" behindDoc="0" locked="0" layoutInCell="1" hidden="0" allowOverlap="1" wp14:anchorId="5C9E221A" wp14:editId="398F39A7">
          <wp:simplePos x="0" y="0"/>
          <wp:positionH relativeFrom="margin">
            <wp:posOffset>5753100</wp:posOffset>
          </wp:positionH>
          <wp:positionV relativeFrom="margin">
            <wp:posOffset>-407618</wp:posOffset>
          </wp:positionV>
          <wp:extent cx="190500" cy="190500"/>
          <wp:effectExtent l="0" t="0" r="0" b="0"/>
          <wp:wrapSquare wrapText="bothSides" distT="114300" distB="114300" distL="114300" distR="114300"/>
          <wp:docPr id="164344859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0500" cy="1905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CB75F" w14:textId="77777777" w:rsidR="00305C75" w:rsidRPr="007D452E" w:rsidRDefault="00305C75">
    <w:pPr>
      <w:rPr>
        <w:sz w:val="16"/>
        <w:szCs w:val="16"/>
      </w:rPr>
    </w:pPr>
    <w:r w:rsidRPr="007D452E">
      <w:rPr>
        <w:noProof/>
        <w:sz w:val="16"/>
        <w:szCs w:val="16"/>
        <w:lang w:val="et-EE"/>
      </w:rPr>
      <w:drawing>
        <wp:anchor distT="114300" distB="114300" distL="114300" distR="114300" simplePos="0" relativeHeight="251659264" behindDoc="0" locked="0" layoutInCell="1" hidden="0" allowOverlap="1" wp14:anchorId="46A39F53" wp14:editId="0E23FCF6">
          <wp:simplePos x="0" y="0"/>
          <wp:positionH relativeFrom="column">
            <wp:posOffset>3809429</wp:posOffset>
          </wp:positionH>
          <wp:positionV relativeFrom="paragraph">
            <wp:posOffset>29530</wp:posOffset>
          </wp:positionV>
          <wp:extent cx="2257996" cy="418147"/>
          <wp:effectExtent l="0" t="0" r="0" b="0"/>
          <wp:wrapSquare wrapText="bothSides" distT="114300" distB="114300" distL="114300" distR="114300"/>
          <wp:docPr id="7463064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257996" cy="41814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9E2643D"/>
    <w:multiLevelType w:val="hybridMultilevel"/>
    <w:tmpl w:val="8BACD11C"/>
    <w:lvl w:ilvl="0" w:tplc="0425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0425000D">
      <w:start w:val="1"/>
      <w:numFmt w:val="bullet"/>
      <w:lvlText w:val=""/>
      <w:lvlJc w:val="left"/>
      <w:pPr>
        <w:ind w:left="360" w:hanging="360"/>
      </w:pPr>
      <w:rPr>
        <w:rFonts w:ascii="Wingdings" w:hAnsi="Wingdings"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27876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74" w:hanging="360"/>
      </w:pPr>
      <w:rPr>
        <w:rFonts w:ascii="Symbol" w:hAnsi="Symbol" w:cs="Times New Roman" w:hint="default"/>
        <w:b/>
        <w:lang w:val="et-EE"/>
      </w:rPr>
    </w:lvl>
  </w:abstractNum>
  <w:abstractNum w:abstractNumId="3" w15:restartNumberingAfterBreak="0">
    <w:nsid w:val="00000005"/>
    <w:multiLevelType w:val="multilevel"/>
    <w:tmpl w:val="00000005"/>
    <w:lvl w:ilvl="0">
      <w:start w:val="1"/>
      <w:numFmt w:val="decimal"/>
      <w:lvlText w:val="%1."/>
      <w:lvlJc w:val="left"/>
      <w:pPr>
        <w:tabs>
          <w:tab w:val="num" w:pos="0"/>
        </w:tabs>
        <w:ind w:left="786" w:hanging="360"/>
      </w:pPr>
      <w:rPr>
        <w:rFonts w:ascii="Garamond" w:hAnsi="Garamond" w:cs="Garamond" w:hint="default"/>
        <w:b/>
        <w:w w:val="105"/>
      </w:rPr>
    </w:lvl>
    <w:lvl w:ilvl="1">
      <w:start w:val="1"/>
      <w:numFmt w:val="decimal"/>
      <w:lvlText w:val="%1.%2."/>
      <w:lvlJc w:val="left"/>
      <w:pPr>
        <w:tabs>
          <w:tab w:val="num" w:pos="0"/>
        </w:tabs>
        <w:ind w:left="1287" w:hanging="720"/>
      </w:pPr>
      <w:rPr>
        <w:rFonts w:cs="Garamond"/>
        <w:lang w:val="et-EE"/>
      </w:rPr>
    </w:lvl>
    <w:lvl w:ilvl="2">
      <w:start w:val="1"/>
      <w:numFmt w:val="decimal"/>
      <w:lvlText w:val="%1.%2.%3."/>
      <w:lvlJc w:val="left"/>
      <w:pPr>
        <w:tabs>
          <w:tab w:val="num" w:pos="0"/>
        </w:tabs>
        <w:ind w:left="1428" w:hanging="720"/>
      </w:pPr>
      <w:rPr>
        <w:rFonts w:cs="Garamond"/>
        <w:lang w:val="et-EE"/>
      </w:rPr>
    </w:lvl>
    <w:lvl w:ilvl="3">
      <w:start w:val="1"/>
      <w:numFmt w:val="decimal"/>
      <w:lvlText w:val="%1.%2.%3.%4."/>
      <w:lvlJc w:val="left"/>
      <w:pPr>
        <w:tabs>
          <w:tab w:val="num" w:pos="0"/>
        </w:tabs>
        <w:ind w:left="1929" w:hanging="1080"/>
      </w:pPr>
      <w:rPr>
        <w:rFonts w:cs="Garamond"/>
        <w:lang w:val="et-EE"/>
      </w:rPr>
    </w:lvl>
    <w:lvl w:ilvl="4">
      <w:start w:val="1"/>
      <w:numFmt w:val="decimal"/>
      <w:lvlText w:val="%1.%2.%3.%4.%5."/>
      <w:lvlJc w:val="left"/>
      <w:pPr>
        <w:tabs>
          <w:tab w:val="num" w:pos="0"/>
        </w:tabs>
        <w:ind w:left="2070" w:hanging="1080"/>
      </w:pPr>
      <w:rPr>
        <w:rFonts w:cs="Garamond"/>
        <w:lang w:val="et-EE"/>
      </w:rPr>
    </w:lvl>
    <w:lvl w:ilvl="5">
      <w:start w:val="1"/>
      <w:numFmt w:val="decimal"/>
      <w:lvlText w:val="%1.%2.%3.%4.%5.%6."/>
      <w:lvlJc w:val="left"/>
      <w:pPr>
        <w:tabs>
          <w:tab w:val="num" w:pos="0"/>
        </w:tabs>
        <w:ind w:left="2571" w:hanging="1440"/>
      </w:pPr>
      <w:rPr>
        <w:rFonts w:cs="Garamond"/>
        <w:lang w:val="et-EE"/>
      </w:rPr>
    </w:lvl>
    <w:lvl w:ilvl="6">
      <w:start w:val="1"/>
      <w:numFmt w:val="decimal"/>
      <w:lvlText w:val="%1.%2.%3.%4.%5.%6.%7."/>
      <w:lvlJc w:val="left"/>
      <w:pPr>
        <w:tabs>
          <w:tab w:val="num" w:pos="0"/>
        </w:tabs>
        <w:ind w:left="3072" w:hanging="1800"/>
      </w:pPr>
      <w:rPr>
        <w:rFonts w:cs="Garamond"/>
        <w:lang w:val="et-EE"/>
      </w:rPr>
    </w:lvl>
    <w:lvl w:ilvl="7">
      <w:start w:val="1"/>
      <w:numFmt w:val="decimal"/>
      <w:lvlText w:val="%1.%2.%3.%4.%5.%6.%7.%8."/>
      <w:lvlJc w:val="left"/>
      <w:pPr>
        <w:tabs>
          <w:tab w:val="num" w:pos="0"/>
        </w:tabs>
        <w:ind w:left="3213" w:hanging="1800"/>
      </w:pPr>
      <w:rPr>
        <w:rFonts w:cs="Garamond"/>
        <w:lang w:val="et-EE"/>
      </w:rPr>
    </w:lvl>
    <w:lvl w:ilvl="8">
      <w:start w:val="1"/>
      <w:numFmt w:val="decimal"/>
      <w:lvlText w:val="%1.%2.%3.%4.%5.%6.%7.%8.%9."/>
      <w:lvlJc w:val="left"/>
      <w:pPr>
        <w:tabs>
          <w:tab w:val="num" w:pos="0"/>
        </w:tabs>
        <w:ind w:left="3714" w:hanging="2160"/>
      </w:pPr>
      <w:rPr>
        <w:rFonts w:cs="Garamond"/>
        <w:lang w:val="et-EE"/>
      </w:rPr>
    </w:lvl>
  </w:abstractNum>
  <w:abstractNum w:abstractNumId="4" w15:restartNumberingAfterBreak="0">
    <w:nsid w:val="00000006"/>
    <w:multiLevelType w:val="singleLevel"/>
    <w:tmpl w:val="00000006"/>
    <w:name w:val="WW8Num6"/>
    <w:lvl w:ilvl="0">
      <w:start w:val="1"/>
      <w:numFmt w:val="decimal"/>
      <w:lvlText w:val="%1."/>
      <w:lvlJc w:val="left"/>
      <w:pPr>
        <w:tabs>
          <w:tab w:val="num" w:pos="953"/>
        </w:tabs>
        <w:ind w:left="953" w:hanging="794"/>
      </w:pPr>
      <w:rPr>
        <w:rFonts w:cs="Times New Roman"/>
      </w:rPr>
    </w:lvl>
  </w:abstractNum>
  <w:abstractNum w:abstractNumId="5" w15:restartNumberingAfterBreak="0">
    <w:nsid w:val="03D8227B"/>
    <w:multiLevelType w:val="hybridMultilevel"/>
    <w:tmpl w:val="A5F68020"/>
    <w:lvl w:ilvl="0" w:tplc="CD9C5AB8">
      <w:start w:val="1"/>
      <w:numFmt w:val="decimal"/>
      <w:lvlText w:val="%1."/>
      <w:lvlJc w:val="left"/>
      <w:pPr>
        <w:ind w:left="720" w:hanging="360"/>
      </w:pPr>
      <w:rPr>
        <w:rFonts w:hint="default"/>
        <w:b/>
        <w:bCs/>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5356776"/>
    <w:multiLevelType w:val="hybridMultilevel"/>
    <w:tmpl w:val="BC28E758"/>
    <w:lvl w:ilvl="0" w:tplc="250EE370">
      <w:start w:val="17"/>
      <w:numFmt w:val="bullet"/>
      <w:lvlText w:val="-"/>
      <w:lvlJc w:val="left"/>
      <w:pPr>
        <w:ind w:left="785" w:hanging="360"/>
      </w:pPr>
      <w:rPr>
        <w:rFonts w:ascii="Arial" w:eastAsia="Arial" w:hAnsi="Arial" w:cs="Arial" w:hint="default"/>
        <w:color w:val="auto"/>
      </w:rPr>
    </w:lvl>
    <w:lvl w:ilvl="1" w:tplc="04250003" w:tentative="1">
      <w:start w:val="1"/>
      <w:numFmt w:val="bullet"/>
      <w:lvlText w:val="o"/>
      <w:lvlJc w:val="left"/>
      <w:pPr>
        <w:ind w:left="1505" w:hanging="360"/>
      </w:pPr>
      <w:rPr>
        <w:rFonts w:ascii="Courier New" w:hAnsi="Courier New" w:cs="Courier New" w:hint="default"/>
      </w:rPr>
    </w:lvl>
    <w:lvl w:ilvl="2" w:tplc="04250005" w:tentative="1">
      <w:start w:val="1"/>
      <w:numFmt w:val="bullet"/>
      <w:lvlText w:val=""/>
      <w:lvlJc w:val="left"/>
      <w:pPr>
        <w:ind w:left="2225" w:hanging="360"/>
      </w:pPr>
      <w:rPr>
        <w:rFonts w:ascii="Wingdings" w:hAnsi="Wingdings" w:hint="default"/>
      </w:rPr>
    </w:lvl>
    <w:lvl w:ilvl="3" w:tplc="04250001" w:tentative="1">
      <w:start w:val="1"/>
      <w:numFmt w:val="bullet"/>
      <w:lvlText w:val=""/>
      <w:lvlJc w:val="left"/>
      <w:pPr>
        <w:ind w:left="2945" w:hanging="360"/>
      </w:pPr>
      <w:rPr>
        <w:rFonts w:ascii="Symbol" w:hAnsi="Symbol" w:hint="default"/>
      </w:rPr>
    </w:lvl>
    <w:lvl w:ilvl="4" w:tplc="04250003" w:tentative="1">
      <w:start w:val="1"/>
      <w:numFmt w:val="bullet"/>
      <w:lvlText w:val="o"/>
      <w:lvlJc w:val="left"/>
      <w:pPr>
        <w:ind w:left="3665" w:hanging="360"/>
      </w:pPr>
      <w:rPr>
        <w:rFonts w:ascii="Courier New" w:hAnsi="Courier New" w:cs="Courier New" w:hint="default"/>
      </w:rPr>
    </w:lvl>
    <w:lvl w:ilvl="5" w:tplc="04250005" w:tentative="1">
      <w:start w:val="1"/>
      <w:numFmt w:val="bullet"/>
      <w:lvlText w:val=""/>
      <w:lvlJc w:val="left"/>
      <w:pPr>
        <w:ind w:left="4385" w:hanging="360"/>
      </w:pPr>
      <w:rPr>
        <w:rFonts w:ascii="Wingdings" w:hAnsi="Wingdings" w:hint="default"/>
      </w:rPr>
    </w:lvl>
    <w:lvl w:ilvl="6" w:tplc="04250001" w:tentative="1">
      <w:start w:val="1"/>
      <w:numFmt w:val="bullet"/>
      <w:lvlText w:val=""/>
      <w:lvlJc w:val="left"/>
      <w:pPr>
        <w:ind w:left="5105" w:hanging="360"/>
      </w:pPr>
      <w:rPr>
        <w:rFonts w:ascii="Symbol" w:hAnsi="Symbol" w:hint="default"/>
      </w:rPr>
    </w:lvl>
    <w:lvl w:ilvl="7" w:tplc="04250003" w:tentative="1">
      <w:start w:val="1"/>
      <w:numFmt w:val="bullet"/>
      <w:lvlText w:val="o"/>
      <w:lvlJc w:val="left"/>
      <w:pPr>
        <w:ind w:left="5825" w:hanging="360"/>
      </w:pPr>
      <w:rPr>
        <w:rFonts w:ascii="Courier New" w:hAnsi="Courier New" w:cs="Courier New" w:hint="default"/>
      </w:rPr>
    </w:lvl>
    <w:lvl w:ilvl="8" w:tplc="04250005" w:tentative="1">
      <w:start w:val="1"/>
      <w:numFmt w:val="bullet"/>
      <w:lvlText w:val=""/>
      <w:lvlJc w:val="left"/>
      <w:pPr>
        <w:ind w:left="6545" w:hanging="360"/>
      </w:pPr>
      <w:rPr>
        <w:rFonts w:ascii="Wingdings" w:hAnsi="Wingdings" w:hint="default"/>
      </w:rPr>
    </w:lvl>
  </w:abstractNum>
  <w:abstractNum w:abstractNumId="7" w15:restartNumberingAfterBreak="0">
    <w:nsid w:val="06436556"/>
    <w:multiLevelType w:val="hybridMultilevel"/>
    <w:tmpl w:val="18F23FAA"/>
    <w:lvl w:ilvl="0" w:tplc="E3A6D8B4">
      <w:start w:val="1"/>
      <w:numFmt w:val="bullet"/>
      <w:lvlText w:val=""/>
      <w:lvlJc w:val="left"/>
      <w:pPr>
        <w:ind w:left="720" w:hanging="360"/>
      </w:pPr>
      <w:rPr>
        <w:rFonts w:ascii="Symbol" w:hAnsi="Symbol" w:hint="default"/>
        <w:b/>
        <w:bCs/>
        <w:i w:val="0"/>
        <w:sz w:val="16"/>
        <w:szCs w:val="16"/>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9216FC4"/>
    <w:multiLevelType w:val="hybridMultilevel"/>
    <w:tmpl w:val="367220D0"/>
    <w:lvl w:ilvl="0" w:tplc="8848942E">
      <w:start w:val="2"/>
      <w:numFmt w:val="bullet"/>
      <w:lvlText w:val="-"/>
      <w:lvlJc w:val="left"/>
      <w:pPr>
        <w:ind w:left="1695" w:hanging="360"/>
      </w:pPr>
      <w:rPr>
        <w:rFonts w:ascii="Arial" w:eastAsia="Arial" w:hAnsi="Arial" w:cs="Arial" w:hint="default"/>
      </w:rPr>
    </w:lvl>
    <w:lvl w:ilvl="1" w:tplc="04250003" w:tentative="1">
      <w:start w:val="1"/>
      <w:numFmt w:val="bullet"/>
      <w:lvlText w:val="o"/>
      <w:lvlJc w:val="left"/>
      <w:pPr>
        <w:ind w:left="2415" w:hanging="360"/>
      </w:pPr>
      <w:rPr>
        <w:rFonts w:ascii="Courier New" w:hAnsi="Courier New" w:cs="Courier New" w:hint="default"/>
      </w:rPr>
    </w:lvl>
    <w:lvl w:ilvl="2" w:tplc="04250005" w:tentative="1">
      <w:start w:val="1"/>
      <w:numFmt w:val="bullet"/>
      <w:lvlText w:val=""/>
      <w:lvlJc w:val="left"/>
      <w:pPr>
        <w:ind w:left="3135" w:hanging="360"/>
      </w:pPr>
      <w:rPr>
        <w:rFonts w:ascii="Wingdings" w:hAnsi="Wingdings" w:hint="default"/>
      </w:rPr>
    </w:lvl>
    <w:lvl w:ilvl="3" w:tplc="04250001" w:tentative="1">
      <w:start w:val="1"/>
      <w:numFmt w:val="bullet"/>
      <w:lvlText w:val=""/>
      <w:lvlJc w:val="left"/>
      <w:pPr>
        <w:ind w:left="3855" w:hanging="360"/>
      </w:pPr>
      <w:rPr>
        <w:rFonts w:ascii="Symbol" w:hAnsi="Symbol" w:hint="default"/>
      </w:rPr>
    </w:lvl>
    <w:lvl w:ilvl="4" w:tplc="04250003" w:tentative="1">
      <w:start w:val="1"/>
      <w:numFmt w:val="bullet"/>
      <w:lvlText w:val="o"/>
      <w:lvlJc w:val="left"/>
      <w:pPr>
        <w:ind w:left="4575" w:hanging="360"/>
      </w:pPr>
      <w:rPr>
        <w:rFonts w:ascii="Courier New" w:hAnsi="Courier New" w:cs="Courier New" w:hint="default"/>
      </w:rPr>
    </w:lvl>
    <w:lvl w:ilvl="5" w:tplc="04250005" w:tentative="1">
      <w:start w:val="1"/>
      <w:numFmt w:val="bullet"/>
      <w:lvlText w:val=""/>
      <w:lvlJc w:val="left"/>
      <w:pPr>
        <w:ind w:left="5295" w:hanging="360"/>
      </w:pPr>
      <w:rPr>
        <w:rFonts w:ascii="Wingdings" w:hAnsi="Wingdings" w:hint="default"/>
      </w:rPr>
    </w:lvl>
    <w:lvl w:ilvl="6" w:tplc="04250001" w:tentative="1">
      <w:start w:val="1"/>
      <w:numFmt w:val="bullet"/>
      <w:lvlText w:val=""/>
      <w:lvlJc w:val="left"/>
      <w:pPr>
        <w:ind w:left="6015" w:hanging="360"/>
      </w:pPr>
      <w:rPr>
        <w:rFonts w:ascii="Symbol" w:hAnsi="Symbol" w:hint="default"/>
      </w:rPr>
    </w:lvl>
    <w:lvl w:ilvl="7" w:tplc="04250003" w:tentative="1">
      <w:start w:val="1"/>
      <w:numFmt w:val="bullet"/>
      <w:lvlText w:val="o"/>
      <w:lvlJc w:val="left"/>
      <w:pPr>
        <w:ind w:left="6735" w:hanging="360"/>
      </w:pPr>
      <w:rPr>
        <w:rFonts w:ascii="Courier New" w:hAnsi="Courier New" w:cs="Courier New" w:hint="default"/>
      </w:rPr>
    </w:lvl>
    <w:lvl w:ilvl="8" w:tplc="04250005" w:tentative="1">
      <w:start w:val="1"/>
      <w:numFmt w:val="bullet"/>
      <w:lvlText w:val=""/>
      <w:lvlJc w:val="left"/>
      <w:pPr>
        <w:ind w:left="7455" w:hanging="360"/>
      </w:pPr>
      <w:rPr>
        <w:rFonts w:ascii="Wingdings" w:hAnsi="Wingdings" w:hint="default"/>
      </w:rPr>
    </w:lvl>
  </w:abstractNum>
  <w:abstractNum w:abstractNumId="9" w15:restartNumberingAfterBreak="0">
    <w:nsid w:val="19003B1C"/>
    <w:multiLevelType w:val="hybridMultilevel"/>
    <w:tmpl w:val="FD4045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27053E9"/>
    <w:multiLevelType w:val="hybridMultilevel"/>
    <w:tmpl w:val="6C92B7F6"/>
    <w:lvl w:ilvl="0" w:tplc="42D65670">
      <w:start w:val="1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47421D7"/>
    <w:multiLevelType w:val="hybridMultilevel"/>
    <w:tmpl w:val="6CBCC7A4"/>
    <w:lvl w:ilvl="0" w:tplc="0425000D">
      <w:start w:val="1"/>
      <w:numFmt w:val="bullet"/>
      <w:lvlText w:val=""/>
      <w:lvlJc w:val="left"/>
      <w:pPr>
        <w:ind w:left="1145" w:hanging="360"/>
      </w:pPr>
      <w:rPr>
        <w:rFonts w:ascii="Wingdings" w:hAnsi="Wingdings"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12" w15:restartNumberingAfterBreak="0">
    <w:nsid w:val="27646910"/>
    <w:multiLevelType w:val="hybridMultilevel"/>
    <w:tmpl w:val="4770EE84"/>
    <w:lvl w:ilvl="0" w:tplc="50B6AD78">
      <w:start w:val="3"/>
      <w:numFmt w:val="decimal"/>
      <w:lvlText w:val="%1."/>
      <w:lvlJc w:val="left"/>
      <w:pPr>
        <w:ind w:left="785" w:hanging="360"/>
      </w:pPr>
      <w:rPr>
        <w:rFonts w:ascii="Arial" w:hAnsi="Arial" w:cs="Arial" w:hint="default"/>
        <w:b/>
        <w:bCs/>
        <w:i w:val="0"/>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13" w15:restartNumberingAfterBreak="0">
    <w:nsid w:val="30CC3234"/>
    <w:multiLevelType w:val="hybridMultilevel"/>
    <w:tmpl w:val="AD9A9AB2"/>
    <w:lvl w:ilvl="0" w:tplc="32765B14">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4" w15:restartNumberingAfterBreak="0">
    <w:nsid w:val="31D9124B"/>
    <w:multiLevelType w:val="hybridMultilevel"/>
    <w:tmpl w:val="C0EC9B06"/>
    <w:lvl w:ilvl="0" w:tplc="04250001">
      <w:start w:val="1"/>
      <w:numFmt w:val="bullet"/>
      <w:lvlText w:val=""/>
      <w:lvlJc w:val="left"/>
      <w:pPr>
        <w:ind w:left="1571" w:hanging="360"/>
      </w:pPr>
      <w:rPr>
        <w:rFonts w:ascii="Symbol" w:hAnsi="Symbol" w:hint="default"/>
      </w:rPr>
    </w:lvl>
    <w:lvl w:ilvl="1" w:tplc="04250003">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5" w15:restartNumberingAfterBreak="0">
    <w:nsid w:val="391C22E5"/>
    <w:multiLevelType w:val="hybridMultilevel"/>
    <w:tmpl w:val="E02A51C8"/>
    <w:lvl w:ilvl="0" w:tplc="04250001">
      <w:start w:val="1"/>
      <w:numFmt w:val="bullet"/>
      <w:lvlText w:val=""/>
      <w:lvlJc w:val="left"/>
      <w:pPr>
        <w:ind w:left="774" w:hanging="360"/>
      </w:pPr>
      <w:rPr>
        <w:rFonts w:ascii="Symbol" w:hAnsi="Symbol" w:hint="default"/>
      </w:rPr>
    </w:lvl>
    <w:lvl w:ilvl="1" w:tplc="04250003">
      <w:start w:val="1"/>
      <w:numFmt w:val="bullet"/>
      <w:lvlText w:val="o"/>
      <w:lvlJc w:val="left"/>
      <w:pPr>
        <w:ind w:left="1494" w:hanging="360"/>
      </w:pPr>
      <w:rPr>
        <w:rFonts w:ascii="Courier New" w:hAnsi="Courier New" w:cs="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cs="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cs="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16" w15:restartNumberingAfterBreak="0">
    <w:nsid w:val="3AA47023"/>
    <w:multiLevelType w:val="hybridMultilevel"/>
    <w:tmpl w:val="BE1E2410"/>
    <w:lvl w:ilvl="0" w:tplc="A140865A">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7" w15:restartNumberingAfterBreak="0">
    <w:nsid w:val="3D4A73E3"/>
    <w:multiLevelType w:val="multilevel"/>
    <w:tmpl w:val="9FD8A98A"/>
    <w:lvl w:ilvl="0">
      <w:start w:val="2"/>
      <w:numFmt w:val="decimal"/>
      <w:lvlText w:val="%1."/>
      <w:lvlJc w:val="left"/>
      <w:pPr>
        <w:ind w:left="360" w:hanging="360"/>
      </w:pPr>
      <w:rPr>
        <w:rFonts w:ascii="Arial" w:hAnsi="Arial" w:cs="Arial" w:hint="default"/>
        <w:b/>
        <w:bCs/>
        <w:i w:val="0"/>
        <w:iCs w:val="0"/>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C23112"/>
    <w:multiLevelType w:val="hybridMultilevel"/>
    <w:tmpl w:val="799A902A"/>
    <w:lvl w:ilvl="0" w:tplc="51D001DA">
      <w:start w:val="1"/>
      <w:numFmt w:val="lowerLetter"/>
      <w:lvlText w:val="%1)"/>
      <w:lvlJc w:val="left"/>
      <w:pPr>
        <w:ind w:left="786" w:hanging="360"/>
      </w:pPr>
      <w:rPr>
        <w:rFonts w:eastAsia="Arial" w:hint="default"/>
        <w:b w:val="0"/>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9" w15:restartNumberingAfterBreak="0">
    <w:nsid w:val="45A93241"/>
    <w:multiLevelType w:val="hybridMultilevel"/>
    <w:tmpl w:val="81786248"/>
    <w:lvl w:ilvl="0" w:tplc="04250001">
      <w:start w:val="1"/>
      <w:numFmt w:val="bullet"/>
      <w:lvlText w:val=""/>
      <w:lvlJc w:val="left"/>
      <w:pPr>
        <w:ind w:left="1146" w:hanging="360"/>
      </w:pPr>
      <w:rPr>
        <w:rFonts w:ascii="Symbol" w:hAnsi="Symbol"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20" w15:restartNumberingAfterBreak="0">
    <w:nsid w:val="48F53383"/>
    <w:multiLevelType w:val="hybridMultilevel"/>
    <w:tmpl w:val="BE4030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FB81C98"/>
    <w:multiLevelType w:val="hybridMultilevel"/>
    <w:tmpl w:val="0A665B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49A6935"/>
    <w:multiLevelType w:val="hybridMultilevel"/>
    <w:tmpl w:val="2FC05BF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3" w15:restartNumberingAfterBreak="0">
    <w:nsid w:val="58575511"/>
    <w:multiLevelType w:val="hybridMultilevel"/>
    <w:tmpl w:val="62E6AE24"/>
    <w:lvl w:ilvl="0" w:tplc="04250001">
      <w:start w:val="1"/>
      <w:numFmt w:val="bullet"/>
      <w:lvlText w:val=""/>
      <w:lvlJc w:val="left"/>
      <w:pPr>
        <w:ind w:left="1287" w:hanging="360"/>
      </w:pPr>
      <w:rPr>
        <w:rFonts w:ascii="Symbol" w:hAnsi="Symbol" w:hint="default"/>
      </w:rPr>
    </w:lvl>
    <w:lvl w:ilvl="1" w:tplc="04250003">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4" w15:restartNumberingAfterBreak="0">
    <w:nsid w:val="5CB54B90"/>
    <w:multiLevelType w:val="hybridMultilevel"/>
    <w:tmpl w:val="891EBA64"/>
    <w:lvl w:ilvl="0" w:tplc="E5BA9A00">
      <w:start w:val="1"/>
      <w:numFmt w:val="lowerRoman"/>
      <w:lvlText w:val="(%1)"/>
      <w:lvlJc w:val="left"/>
      <w:pPr>
        <w:ind w:left="1364" w:hanging="720"/>
      </w:pPr>
      <w:rPr>
        <w:rFonts w:hint="default"/>
      </w:r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abstractNum w:abstractNumId="25" w15:restartNumberingAfterBreak="0">
    <w:nsid w:val="5CEE60FD"/>
    <w:multiLevelType w:val="hybridMultilevel"/>
    <w:tmpl w:val="190EA44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6" w15:restartNumberingAfterBreak="0">
    <w:nsid w:val="5E802821"/>
    <w:multiLevelType w:val="hybridMultilevel"/>
    <w:tmpl w:val="875EBE4E"/>
    <w:lvl w:ilvl="0" w:tplc="C7B4D428">
      <w:start w:val="1"/>
      <w:numFmt w:val="lowerLetter"/>
      <w:lvlText w:val="%1)"/>
      <w:lvlJc w:val="left"/>
      <w:pPr>
        <w:ind w:left="930" w:hanging="360"/>
      </w:pPr>
      <w:rPr>
        <w:rFonts w:hint="default"/>
      </w:rPr>
    </w:lvl>
    <w:lvl w:ilvl="1" w:tplc="04250019" w:tentative="1">
      <w:start w:val="1"/>
      <w:numFmt w:val="lowerLetter"/>
      <w:lvlText w:val="%2."/>
      <w:lvlJc w:val="left"/>
      <w:pPr>
        <w:ind w:left="1650" w:hanging="360"/>
      </w:pPr>
    </w:lvl>
    <w:lvl w:ilvl="2" w:tplc="0425001B" w:tentative="1">
      <w:start w:val="1"/>
      <w:numFmt w:val="lowerRoman"/>
      <w:lvlText w:val="%3."/>
      <w:lvlJc w:val="right"/>
      <w:pPr>
        <w:ind w:left="2370" w:hanging="180"/>
      </w:pPr>
    </w:lvl>
    <w:lvl w:ilvl="3" w:tplc="0425000F" w:tentative="1">
      <w:start w:val="1"/>
      <w:numFmt w:val="decimal"/>
      <w:lvlText w:val="%4."/>
      <w:lvlJc w:val="left"/>
      <w:pPr>
        <w:ind w:left="3090" w:hanging="360"/>
      </w:pPr>
    </w:lvl>
    <w:lvl w:ilvl="4" w:tplc="04250019" w:tentative="1">
      <w:start w:val="1"/>
      <w:numFmt w:val="lowerLetter"/>
      <w:lvlText w:val="%5."/>
      <w:lvlJc w:val="left"/>
      <w:pPr>
        <w:ind w:left="3810" w:hanging="360"/>
      </w:pPr>
    </w:lvl>
    <w:lvl w:ilvl="5" w:tplc="0425001B" w:tentative="1">
      <w:start w:val="1"/>
      <w:numFmt w:val="lowerRoman"/>
      <w:lvlText w:val="%6."/>
      <w:lvlJc w:val="right"/>
      <w:pPr>
        <w:ind w:left="4530" w:hanging="180"/>
      </w:pPr>
    </w:lvl>
    <w:lvl w:ilvl="6" w:tplc="0425000F" w:tentative="1">
      <w:start w:val="1"/>
      <w:numFmt w:val="decimal"/>
      <w:lvlText w:val="%7."/>
      <w:lvlJc w:val="left"/>
      <w:pPr>
        <w:ind w:left="5250" w:hanging="360"/>
      </w:pPr>
    </w:lvl>
    <w:lvl w:ilvl="7" w:tplc="04250019" w:tentative="1">
      <w:start w:val="1"/>
      <w:numFmt w:val="lowerLetter"/>
      <w:lvlText w:val="%8."/>
      <w:lvlJc w:val="left"/>
      <w:pPr>
        <w:ind w:left="5970" w:hanging="360"/>
      </w:pPr>
    </w:lvl>
    <w:lvl w:ilvl="8" w:tplc="0425001B" w:tentative="1">
      <w:start w:val="1"/>
      <w:numFmt w:val="lowerRoman"/>
      <w:lvlText w:val="%9."/>
      <w:lvlJc w:val="right"/>
      <w:pPr>
        <w:ind w:left="6690" w:hanging="180"/>
      </w:pPr>
    </w:lvl>
  </w:abstractNum>
  <w:abstractNum w:abstractNumId="27" w15:restartNumberingAfterBreak="0">
    <w:nsid w:val="5F5B6AA8"/>
    <w:multiLevelType w:val="hybridMultilevel"/>
    <w:tmpl w:val="13CE32A6"/>
    <w:lvl w:ilvl="0" w:tplc="577E0ECE">
      <w:start w:val="1"/>
      <w:numFmt w:val="bullet"/>
      <w:lvlText w:val=""/>
      <w:lvlJc w:val="left"/>
      <w:pPr>
        <w:ind w:left="720" w:hanging="360"/>
      </w:pPr>
      <w:rPr>
        <w:rFonts w:ascii="Symbol" w:hAnsi="Symbol" w:hint="default"/>
        <w:sz w:val="16"/>
        <w:szCs w:val="16"/>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04E4BB2"/>
    <w:multiLevelType w:val="hybridMultilevel"/>
    <w:tmpl w:val="BE1E241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8500B7F"/>
    <w:multiLevelType w:val="hybridMultilevel"/>
    <w:tmpl w:val="1FB02786"/>
    <w:lvl w:ilvl="0" w:tplc="A1687EBA">
      <w:start w:val="10"/>
      <w:numFmt w:val="bullet"/>
      <w:lvlText w:val="-"/>
      <w:lvlJc w:val="left"/>
      <w:pPr>
        <w:ind w:left="1065" w:hanging="360"/>
      </w:pPr>
      <w:rPr>
        <w:rFonts w:ascii="Arial" w:eastAsia="Arial" w:hAnsi="Arial" w:cs="Arial" w:hint="default"/>
      </w:rPr>
    </w:lvl>
    <w:lvl w:ilvl="1" w:tplc="04250003">
      <w:start w:val="1"/>
      <w:numFmt w:val="bullet"/>
      <w:lvlText w:val="o"/>
      <w:lvlJc w:val="left"/>
      <w:pPr>
        <w:ind w:left="1785" w:hanging="360"/>
      </w:pPr>
      <w:rPr>
        <w:rFonts w:ascii="Courier New" w:hAnsi="Courier New" w:cs="Courier New" w:hint="default"/>
      </w:rPr>
    </w:lvl>
    <w:lvl w:ilvl="2" w:tplc="04250005" w:tentative="1">
      <w:start w:val="1"/>
      <w:numFmt w:val="bullet"/>
      <w:lvlText w:val=""/>
      <w:lvlJc w:val="left"/>
      <w:pPr>
        <w:ind w:left="2505" w:hanging="360"/>
      </w:pPr>
      <w:rPr>
        <w:rFonts w:ascii="Wingdings" w:hAnsi="Wingdings" w:hint="default"/>
      </w:rPr>
    </w:lvl>
    <w:lvl w:ilvl="3" w:tplc="04250001" w:tentative="1">
      <w:start w:val="1"/>
      <w:numFmt w:val="bullet"/>
      <w:lvlText w:val=""/>
      <w:lvlJc w:val="left"/>
      <w:pPr>
        <w:ind w:left="3225" w:hanging="360"/>
      </w:pPr>
      <w:rPr>
        <w:rFonts w:ascii="Symbol" w:hAnsi="Symbol" w:hint="default"/>
      </w:rPr>
    </w:lvl>
    <w:lvl w:ilvl="4" w:tplc="04250003" w:tentative="1">
      <w:start w:val="1"/>
      <w:numFmt w:val="bullet"/>
      <w:lvlText w:val="o"/>
      <w:lvlJc w:val="left"/>
      <w:pPr>
        <w:ind w:left="3945" w:hanging="360"/>
      </w:pPr>
      <w:rPr>
        <w:rFonts w:ascii="Courier New" w:hAnsi="Courier New" w:cs="Courier New" w:hint="default"/>
      </w:rPr>
    </w:lvl>
    <w:lvl w:ilvl="5" w:tplc="04250005" w:tentative="1">
      <w:start w:val="1"/>
      <w:numFmt w:val="bullet"/>
      <w:lvlText w:val=""/>
      <w:lvlJc w:val="left"/>
      <w:pPr>
        <w:ind w:left="4665" w:hanging="360"/>
      </w:pPr>
      <w:rPr>
        <w:rFonts w:ascii="Wingdings" w:hAnsi="Wingdings" w:hint="default"/>
      </w:rPr>
    </w:lvl>
    <w:lvl w:ilvl="6" w:tplc="04250001" w:tentative="1">
      <w:start w:val="1"/>
      <w:numFmt w:val="bullet"/>
      <w:lvlText w:val=""/>
      <w:lvlJc w:val="left"/>
      <w:pPr>
        <w:ind w:left="5385" w:hanging="360"/>
      </w:pPr>
      <w:rPr>
        <w:rFonts w:ascii="Symbol" w:hAnsi="Symbol" w:hint="default"/>
      </w:rPr>
    </w:lvl>
    <w:lvl w:ilvl="7" w:tplc="04250003" w:tentative="1">
      <w:start w:val="1"/>
      <w:numFmt w:val="bullet"/>
      <w:lvlText w:val="o"/>
      <w:lvlJc w:val="left"/>
      <w:pPr>
        <w:ind w:left="6105" w:hanging="360"/>
      </w:pPr>
      <w:rPr>
        <w:rFonts w:ascii="Courier New" w:hAnsi="Courier New" w:cs="Courier New" w:hint="default"/>
      </w:rPr>
    </w:lvl>
    <w:lvl w:ilvl="8" w:tplc="04250005" w:tentative="1">
      <w:start w:val="1"/>
      <w:numFmt w:val="bullet"/>
      <w:lvlText w:val=""/>
      <w:lvlJc w:val="left"/>
      <w:pPr>
        <w:ind w:left="6825" w:hanging="360"/>
      </w:pPr>
      <w:rPr>
        <w:rFonts w:ascii="Wingdings" w:hAnsi="Wingdings" w:hint="default"/>
      </w:rPr>
    </w:lvl>
  </w:abstractNum>
  <w:abstractNum w:abstractNumId="30" w15:restartNumberingAfterBreak="0">
    <w:nsid w:val="6C1C3762"/>
    <w:multiLevelType w:val="hybridMultilevel"/>
    <w:tmpl w:val="55F4EA4C"/>
    <w:lvl w:ilvl="0" w:tplc="FFFFFFFF">
      <w:start w:val="1"/>
      <w:numFmt w:val="decimal"/>
      <w:lvlText w:val="%1)"/>
      <w:lvlJc w:val="left"/>
      <w:pPr>
        <w:ind w:left="915" w:hanging="360"/>
      </w:pPr>
      <w:rPr>
        <w:rFonts w:hint="default"/>
      </w:rPr>
    </w:lvl>
    <w:lvl w:ilvl="1" w:tplc="FFFFFFFF" w:tentative="1">
      <w:start w:val="1"/>
      <w:numFmt w:val="lowerLetter"/>
      <w:lvlText w:val="%2."/>
      <w:lvlJc w:val="left"/>
      <w:pPr>
        <w:ind w:left="1635" w:hanging="360"/>
      </w:pPr>
    </w:lvl>
    <w:lvl w:ilvl="2" w:tplc="FFFFFFFF" w:tentative="1">
      <w:start w:val="1"/>
      <w:numFmt w:val="lowerRoman"/>
      <w:lvlText w:val="%3."/>
      <w:lvlJc w:val="right"/>
      <w:pPr>
        <w:ind w:left="2355" w:hanging="180"/>
      </w:pPr>
    </w:lvl>
    <w:lvl w:ilvl="3" w:tplc="FFFFFFFF" w:tentative="1">
      <w:start w:val="1"/>
      <w:numFmt w:val="decimal"/>
      <w:lvlText w:val="%4."/>
      <w:lvlJc w:val="left"/>
      <w:pPr>
        <w:ind w:left="3075" w:hanging="360"/>
      </w:pPr>
    </w:lvl>
    <w:lvl w:ilvl="4" w:tplc="FFFFFFFF" w:tentative="1">
      <w:start w:val="1"/>
      <w:numFmt w:val="lowerLetter"/>
      <w:lvlText w:val="%5."/>
      <w:lvlJc w:val="left"/>
      <w:pPr>
        <w:ind w:left="3795" w:hanging="360"/>
      </w:pPr>
    </w:lvl>
    <w:lvl w:ilvl="5" w:tplc="FFFFFFFF" w:tentative="1">
      <w:start w:val="1"/>
      <w:numFmt w:val="lowerRoman"/>
      <w:lvlText w:val="%6."/>
      <w:lvlJc w:val="right"/>
      <w:pPr>
        <w:ind w:left="4515" w:hanging="180"/>
      </w:pPr>
    </w:lvl>
    <w:lvl w:ilvl="6" w:tplc="FFFFFFFF" w:tentative="1">
      <w:start w:val="1"/>
      <w:numFmt w:val="decimal"/>
      <w:lvlText w:val="%7."/>
      <w:lvlJc w:val="left"/>
      <w:pPr>
        <w:ind w:left="5235" w:hanging="360"/>
      </w:pPr>
    </w:lvl>
    <w:lvl w:ilvl="7" w:tplc="FFFFFFFF" w:tentative="1">
      <w:start w:val="1"/>
      <w:numFmt w:val="lowerLetter"/>
      <w:lvlText w:val="%8."/>
      <w:lvlJc w:val="left"/>
      <w:pPr>
        <w:ind w:left="5955" w:hanging="360"/>
      </w:pPr>
    </w:lvl>
    <w:lvl w:ilvl="8" w:tplc="FFFFFFFF" w:tentative="1">
      <w:start w:val="1"/>
      <w:numFmt w:val="lowerRoman"/>
      <w:lvlText w:val="%9."/>
      <w:lvlJc w:val="right"/>
      <w:pPr>
        <w:ind w:left="6675" w:hanging="180"/>
      </w:pPr>
    </w:lvl>
  </w:abstractNum>
  <w:abstractNum w:abstractNumId="31" w15:restartNumberingAfterBreak="0">
    <w:nsid w:val="6D33039B"/>
    <w:multiLevelType w:val="hybridMultilevel"/>
    <w:tmpl w:val="621EA0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F6255F0"/>
    <w:multiLevelType w:val="hybridMultilevel"/>
    <w:tmpl w:val="0880509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3" w15:restartNumberingAfterBreak="0">
    <w:nsid w:val="73C232CF"/>
    <w:multiLevelType w:val="hybridMultilevel"/>
    <w:tmpl w:val="82045542"/>
    <w:lvl w:ilvl="0" w:tplc="261C630E">
      <w:start w:val="1"/>
      <w:numFmt w:val="decimal"/>
      <w:lvlText w:val="%1."/>
      <w:lvlJc w:val="left"/>
      <w:pPr>
        <w:ind w:left="930" w:hanging="360"/>
      </w:pPr>
      <w:rPr>
        <w:rFonts w:hint="default"/>
      </w:rPr>
    </w:lvl>
    <w:lvl w:ilvl="1" w:tplc="04250019" w:tentative="1">
      <w:start w:val="1"/>
      <w:numFmt w:val="lowerLetter"/>
      <w:lvlText w:val="%2."/>
      <w:lvlJc w:val="left"/>
      <w:pPr>
        <w:ind w:left="1650" w:hanging="360"/>
      </w:pPr>
    </w:lvl>
    <w:lvl w:ilvl="2" w:tplc="0425001B" w:tentative="1">
      <w:start w:val="1"/>
      <w:numFmt w:val="lowerRoman"/>
      <w:lvlText w:val="%3."/>
      <w:lvlJc w:val="right"/>
      <w:pPr>
        <w:ind w:left="2370" w:hanging="180"/>
      </w:pPr>
    </w:lvl>
    <w:lvl w:ilvl="3" w:tplc="0425000F" w:tentative="1">
      <w:start w:val="1"/>
      <w:numFmt w:val="decimal"/>
      <w:lvlText w:val="%4."/>
      <w:lvlJc w:val="left"/>
      <w:pPr>
        <w:ind w:left="3090" w:hanging="360"/>
      </w:pPr>
    </w:lvl>
    <w:lvl w:ilvl="4" w:tplc="04250019" w:tentative="1">
      <w:start w:val="1"/>
      <w:numFmt w:val="lowerLetter"/>
      <w:lvlText w:val="%5."/>
      <w:lvlJc w:val="left"/>
      <w:pPr>
        <w:ind w:left="3810" w:hanging="360"/>
      </w:pPr>
    </w:lvl>
    <w:lvl w:ilvl="5" w:tplc="0425001B" w:tentative="1">
      <w:start w:val="1"/>
      <w:numFmt w:val="lowerRoman"/>
      <w:lvlText w:val="%6."/>
      <w:lvlJc w:val="right"/>
      <w:pPr>
        <w:ind w:left="4530" w:hanging="180"/>
      </w:pPr>
    </w:lvl>
    <w:lvl w:ilvl="6" w:tplc="0425000F" w:tentative="1">
      <w:start w:val="1"/>
      <w:numFmt w:val="decimal"/>
      <w:lvlText w:val="%7."/>
      <w:lvlJc w:val="left"/>
      <w:pPr>
        <w:ind w:left="5250" w:hanging="360"/>
      </w:pPr>
    </w:lvl>
    <w:lvl w:ilvl="7" w:tplc="04250019" w:tentative="1">
      <w:start w:val="1"/>
      <w:numFmt w:val="lowerLetter"/>
      <w:lvlText w:val="%8."/>
      <w:lvlJc w:val="left"/>
      <w:pPr>
        <w:ind w:left="5970" w:hanging="360"/>
      </w:pPr>
    </w:lvl>
    <w:lvl w:ilvl="8" w:tplc="0425001B" w:tentative="1">
      <w:start w:val="1"/>
      <w:numFmt w:val="lowerRoman"/>
      <w:lvlText w:val="%9."/>
      <w:lvlJc w:val="right"/>
      <w:pPr>
        <w:ind w:left="6690" w:hanging="180"/>
      </w:pPr>
    </w:lvl>
  </w:abstractNum>
  <w:abstractNum w:abstractNumId="34" w15:restartNumberingAfterBreak="0">
    <w:nsid w:val="746D4C2F"/>
    <w:multiLevelType w:val="hybridMultilevel"/>
    <w:tmpl w:val="82EE5E14"/>
    <w:lvl w:ilvl="0" w:tplc="B37E5E76">
      <w:start w:val="1"/>
      <w:numFmt w:val="lowerLetter"/>
      <w:lvlText w:val="%1)"/>
      <w:lvlJc w:val="left"/>
      <w:pPr>
        <w:ind w:left="1146" w:hanging="720"/>
      </w:pPr>
      <w:rPr>
        <w:rFonts w:ascii="Arial" w:eastAsia="Times New Roman" w:hAnsi="Arial" w:cs="Arial"/>
        <w:b w:val="0"/>
        <w:bCs/>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35" w15:restartNumberingAfterBreak="0">
    <w:nsid w:val="77F82E46"/>
    <w:multiLevelType w:val="hybridMultilevel"/>
    <w:tmpl w:val="BE1E241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795C1B05"/>
    <w:multiLevelType w:val="hybridMultilevel"/>
    <w:tmpl w:val="9446CD92"/>
    <w:lvl w:ilvl="0" w:tplc="57061E16">
      <w:start w:val="12"/>
      <w:numFmt w:val="bullet"/>
      <w:lvlText w:val="-"/>
      <w:lvlJc w:val="left"/>
      <w:pPr>
        <w:ind w:left="927" w:hanging="360"/>
      </w:pPr>
      <w:rPr>
        <w:rFonts w:ascii="Arial" w:eastAsia="Arial" w:hAnsi="Arial" w:cs="Arial"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7" w15:restartNumberingAfterBreak="0">
    <w:nsid w:val="7B2B6DDC"/>
    <w:multiLevelType w:val="hybridMultilevel"/>
    <w:tmpl w:val="5F20E08C"/>
    <w:lvl w:ilvl="0" w:tplc="2BEEB97C">
      <w:start w:val="1"/>
      <w:numFmt w:val="decimal"/>
      <w:lvlText w:val="%1)"/>
      <w:lvlJc w:val="left"/>
      <w:pPr>
        <w:ind w:left="915" w:hanging="360"/>
      </w:pPr>
      <w:rPr>
        <w:rFonts w:hint="default"/>
      </w:rPr>
    </w:lvl>
    <w:lvl w:ilvl="1" w:tplc="04250019" w:tentative="1">
      <w:start w:val="1"/>
      <w:numFmt w:val="lowerLetter"/>
      <w:lvlText w:val="%2."/>
      <w:lvlJc w:val="left"/>
      <w:pPr>
        <w:ind w:left="1635" w:hanging="360"/>
      </w:pPr>
    </w:lvl>
    <w:lvl w:ilvl="2" w:tplc="0425001B" w:tentative="1">
      <w:start w:val="1"/>
      <w:numFmt w:val="lowerRoman"/>
      <w:lvlText w:val="%3."/>
      <w:lvlJc w:val="right"/>
      <w:pPr>
        <w:ind w:left="2355" w:hanging="180"/>
      </w:pPr>
    </w:lvl>
    <w:lvl w:ilvl="3" w:tplc="0425000F" w:tentative="1">
      <w:start w:val="1"/>
      <w:numFmt w:val="decimal"/>
      <w:lvlText w:val="%4."/>
      <w:lvlJc w:val="left"/>
      <w:pPr>
        <w:ind w:left="3075" w:hanging="360"/>
      </w:pPr>
    </w:lvl>
    <w:lvl w:ilvl="4" w:tplc="04250019" w:tentative="1">
      <w:start w:val="1"/>
      <w:numFmt w:val="lowerLetter"/>
      <w:lvlText w:val="%5."/>
      <w:lvlJc w:val="left"/>
      <w:pPr>
        <w:ind w:left="3795" w:hanging="360"/>
      </w:pPr>
    </w:lvl>
    <w:lvl w:ilvl="5" w:tplc="0425001B" w:tentative="1">
      <w:start w:val="1"/>
      <w:numFmt w:val="lowerRoman"/>
      <w:lvlText w:val="%6."/>
      <w:lvlJc w:val="right"/>
      <w:pPr>
        <w:ind w:left="4515" w:hanging="180"/>
      </w:pPr>
    </w:lvl>
    <w:lvl w:ilvl="6" w:tplc="0425000F" w:tentative="1">
      <w:start w:val="1"/>
      <w:numFmt w:val="decimal"/>
      <w:lvlText w:val="%7."/>
      <w:lvlJc w:val="left"/>
      <w:pPr>
        <w:ind w:left="5235" w:hanging="360"/>
      </w:pPr>
    </w:lvl>
    <w:lvl w:ilvl="7" w:tplc="04250019" w:tentative="1">
      <w:start w:val="1"/>
      <w:numFmt w:val="lowerLetter"/>
      <w:lvlText w:val="%8."/>
      <w:lvlJc w:val="left"/>
      <w:pPr>
        <w:ind w:left="5955" w:hanging="360"/>
      </w:pPr>
    </w:lvl>
    <w:lvl w:ilvl="8" w:tplc="0425001B" w:tentative="1">
      <w:start w:val="1"/>
      <w:numFmt w:val="lowerRoman"/>
      <w:lvlText w:val="%9."/>
      <w:lvlJc w:val="right"/>
      <w:pPr>
        <w:ind w:left="6675" w:hanging="180"/>
      </w:pPr>
    </w:lvl>
  </w:abstractNum>
  <w:abstractNum w:abstractNumId="38" w15:restartNumberingAfterBreak="0">
    <w:nsid w:val="7BCA3E80"/>
    <w:multiLevelType w:val="hybridMultilevel"/>
    <w:tmpl w:val="4770EBFC"/>
    <w:lvl w:ilvl="0" w:tplc="04250001">
      <w:start w:val="1"/>
      <w:numFmt w:val="bullet"/>
      <w:lvlText w:val=""/>
      <w:lvlJc w:val="left"/>
      <w:pPr>
        <w:ind w:left="1136" w:hanging="360"/>
      </w:pPr>
      <w:rPr>
        <w:rFonts w:ascii="Symbol" w:hAnsi="Symbol" w:hint="default"/>
      </w:rPr>
    </w:lvl>
    <w:lvl w:ilvl="1" w:tplc="04250003" w:tentative="1">
      <w:start w:val="1"/>
      <w:numFmt w:val="bullet"/>
      <w:lvlText w:val="o"/>
      <w:lvlJc w:val="left"/>
      <w:pPr>
        <w:ind w:left="1856" w:hanging="360"/>
      </w:pPr>
      <w:rPr>
        <w:rFonts w:ascii="Courier New" w:hAnsi="Courier New" w:cs="Courier New" w:hint="default"/>
      </w:rPr>
    </w:lvl>
    <w:lvl w:ilvl="2" w:tplc="04250005" w:tentative="1">
      <w:start w:val="1"/>
      <w:numFmt w:val="bullet"/>
      <w:lvlText w:val=""/>
      <w:lvlJc w:val="left"/>
      <w:pPr>
        <w:ind w:left="2576" w:hanging="360"/>
      </w:pPr>
      <w:rPr>
        <w:rFonts w:ascii="Wingdings" w:hAnsi="Wingdings" w:hint="default"/>
      </w:rPr>
    </w:lvl>
    <w:lvl w:ilvl="3" w:tplc="04250001" w:tentative="1">
      <w:start w:val="1"/>
      <w:numFmt w:val="bullet"/>
      <w:lvlText w:val=""/>
      <w:lvlJc w:val="left"/>
      <w:pPr>
        <w:ind w:left="3296" w:hanging="360"/>
      </w:pPr>
      <w:rPr>
        <w:rFonts w:ascii="Symbol" w:hAnsi="Symbol" w:hint="default"/>
      </w:rPr>
    </w:lvl>
    <w:lvl w:ilvl="4" w:tplc="04250003" w:tentative="1">
      <w:start w:val="1"/>
      <w:numFmt w:val="bullet"/>
      <w:lvlText w:val="o"/>
      <w:lvlJc w:val="left"/>
      <w:pPr>
        <w:ind w:left="4016" w:hanging="360"/>
      </w:pPr>
      <w:rPr>
        <w:rFonts w:ascii="Courier New" w:hAnsi="Courier New" w:cs="Courier New" w:hint="default"/>
      </w:rPr>
    </w:lvl>
    <w:lvl w:ilvl="5" w:tplc="04250005" w:tentative="1">
      <w:start w:val="1"/>
      <w:numFmt w:val="bullet"/>
      <w:lvlText w:val=""/>
      <w:lvlJc w:val="left"/>
      <w:pPr>
        <w:ind w:left="4736" w:hanging="360"/>
      </w:pPr>
      <w:rPr>
        <w:rFonts w:ascii="Wingdings" w:hAnsi="Wingdings" w:hint="default"/>
      </w:rPr>
    </w:lvl>
    <w:lvl w:ilvl="6" w:tplc="04250001" w:tentative="1">
      <w:start w:val="1"/>
      <w:numFmt w:val="bullet"/>
      <w:lvlText w:val=""/>
      <w:lvlJc w:val="left"/>
      <w:pPr>
        <w:ind w:left="5456" w:hanging="360"/>
      </w:pPr>
      <w:rPr>
        <w:rFonts w:ascii="Symbol" w:hAnsi="Symbol" w:hint="default"/>
      </w:rPr>
    </w:lvl>
    <w:lvl w:ilvl="7" w:tplc="04250003" w:tentative="1">
      <w:start w:val="1"/>
      <w:numFmt w:val="bullet"/>
      <w:lvlText w:val="o"/>
      <w:lvlJc w:val="left"/>
      <w:pPr>
        <w:ind w:left="6176" w:hanging="360"/>
      </w:pPr>
      <w:rPr>
        <w:rFonts w:ascii="Courier New" w:hAnsi="Courier New" w:cs="Courier New" w:hint="default"/>
      </w:rPr>
    </w:lvl>
    <w:lvl w:ilvl="8" w:tplc="04250005" w:tentative="1">
      <w:start w:val="1"/>
      <w:numFmt w:val="bullet"/>
      <w:lvlText w:val=""/>
      <w:lvlJc w:val="left"/>
      <w:pPr>
        <w:ind w:left="6896" w:hanging="360"/>
      </w:pPr>
      <w:rPr>
        <w:rFonts w:ascii="Wingdings" w:hAnsi="Wingdings" w:hint="default"/>
      </w:rPr>
    </w:lvl>
  </w:abstractNum>
  <w:abstractNum w:abstractNumId="39" w15:restartNumberingAfterBreak="0">
    <w:nsid w:val="7F61733A"/>
    <w:multiLevelType w:val="hybridMultilevel"/>
    <w:tmpl w:val="55F4EA4C"/>
    <w:lvl w:ilvl="0" w:tplc="EF52A9BE">
      <w:start w:val="1"/>
      <w:numFmt w:val="decimal"/>
      <w:lvlText w:val="%1)"/>
      <w:lvlJc w:val="left"/>
      <w:pPr>
        <w:ind w:left="915" w:hanging="360"/>
      </w:pPr>
      <w:rPr>
        <w:rFonts w:hint="default"/>
      </w:rPr>
    </w:lvl>
    <w:lvl w:ilvl="1" w:tplc="04250019" w:tentative="1">
      <w:start w:val="1"/>
      <w:numFmt w:val="lowerLetter"/>
      <w:lvlText w:val="%2."/>
      <w:lvlJc w:val="left"/>
      <w:pPr>
        <w:ind w:left="1635" w:hanging="360"/>
      </w:pPr>
    </w:lvl>
    <w:lvl w:ilvl="2" w:tplc="0425001B" w:tentative="1">
      <w:start w:val="1"/>
      <w:numFmt w:val="lowerRoman"/>
      <w:lvlText w:val="%3."/>
      <w:lvlJc w:val="right"/>
      <w:pPr>
        <w:ind w:left="2355" w:hanging="180"/>
      </w:pPr>
    </w:lvl>
    <w:lvl w:ilvl="3" w:tplc="0425000F" w:tentative="1">
      <w:start w:val="1"/>
      <w:numFmt w:val="decimal"/>
      <w:lvlText w:val="%4."/>
      <w:lvlJc w:val="left"/>
      <w:pPr>
        <w:ind w:left="3075" w:hanging="360"/>
      </w:pPr>
    </w:lvl>
    <w:lvl w:ilvl="4" w:tplc="04250019" w:tentative="1">
      <w:start w:val="1"/>
      <w:numFmt w:val="lowerLetter"/>
      <w:lvlText w:val="%5."/>
      <w:lvlJc w:val="left"/>
      <w:pPr>
        <w:ind w:left="3795" w:hanging="360"/>
      </w:pPr>
    </w:lvl>
    <w:lvl w:ilvl="5" w:tplc="0425001B" w:tentative="1">
      <w:start w:val="1"/>
      <w:numFmt w:val="lowerRoman"/>
      <w:lvlText w:val="%6."/>
      <w:lvlJc w:val="right"/>
      <w:pPr>
        <w:ind w:left="4515" w:hanging="180"/>
      </w:pPr>
    </w:lvl>
    <w:lvl w:ilvl="6" w:tplc="0425000F" w:tentative="1">
      <w:start w:val="1"/>
      <w:numFmt w:val="decimal"/>
      <w:lvlText w:val="%7."/>
      <w:lvlJc w:val="left"/>
      <w:pPr>
        <w:ind w:left="5235" w:hanging="360"/>
      </w:pPr>
    </w:lvl>
    <w:lvl w:ilvl="7" w:tplc="04250019" w:tentative="1">
      <w:start w:val="1"/>
      <w:numFmt w:val="lowerLetter"/>
      <w:lvlText w:val="%8."/>
      <w:lvlJc w:val="left"/>
      <w:pPr>
        <w:ind w:left="5955" w:hanging="360"/>
      </w:pPr>
    </w:lvl>
    <w:lvl w:ilvl="8" w:tplc="0425001B" w:tentative="1">
      <w:start w:val="1"/>
      <w:numFmt w:val="lowerRoman"/>
      <w:lvlText w:val="%9."/>
      <w:lvlJc w:val="right"/>
      <w:pPr>
        <w:ind w:left="6675" w:hanging="180"/>
      </w:pPr>
    </w:lvl>
  </w:abstractNum>
  <w:num w:numId="1" w16cid:durableId="1333676098">
    <w:abstractNumId w:val="21"/>
  </w:num>
  <w:num w:numId="2" w16cid:durableId="208498951">
    <w:abstractNumId w:val="31"/>
  </w:num>
  <w:num w:numId="3" w16cid:durableId="1353218049">
    <w:abstractNumId w:val="6"/>
  </w:num>
  <w:num w:numId="4" w16cid:durableId="1807508104">
    <w:abstractNumId w:val="17"/>
  </w:num>
  <w:num w:numId="5" w16cid:durableId="604385879">
    <w:abstractNumId w:val="12"/>
  </w:num>
  <w:num w:numId="6" w16cid:durableId="1190798899">
    <w:abstractNumId w:val="18"/>
  </w:num>
  <w:num w:numId="7" w16cid:durableId="1356686278">
    <w:abstractNumId w:val="34"/>
  </w:num>
  <w:num w:numId="8" w16cid:durableId="1853489582">
    <w:abstractNumId w:val="11"/>
  </w:num>
  <w:num w:numId="9" w16cid:durableId="1891261364">
    <w:abstractNumId w:val="1"/>
  </w:num>
  <w:num w:numId="10" w16cid:durableId="1728726121">
    <w:abstractNumId w:val="19"/>
  </w:num>
  <w:num w:numId="11" w16cid:durableId="182862023">
    <w:abstractNumId w:val="0"/>
  </w:num>
  <w:num w:numId="12" w16cid:durableId="1225488255">
    <w:abstractNumId w:val="15"/>
  </w:num>
  <w:num w:numId="13" w16cid:durableId="1173257342">
    <w:abstractNumId w:val="8"/>
  </w:num>
  <w:num w:numId="14" w16cid:durableId="1610745618">
    <w:abstractNumId w:val="38"/>
  </w:num>
  <w:num w:numId="15" w16cid:durableId="2110852645">
    <w:abstractNumId w:val="27"/>
  </w:num>
  <w:num w:numId="16" w16cid:durableId="2145192433">
    <w:abstractNumId w:val="7"/>
  </w:num>
  <w:num w:numId="17" w16cid:durableId="982462069">
    <w:abstractNumId w:val="24"/>
  </w:num>
  <w:num w:numId="18" w16cid:durableId="1962686150">
    <w:abstractNumId w:val="5"/>
  </w:num>
  <w:num w:numId="19" w16cid:durableId="251667132">
    <w:abstractNumId w:val="14"/>
  </w:num>
  <w:num w:numId="20" w16cid:durableId="989166018">
    <w:abstractNumId w:val="26"/>
  </w:num>
  <w:num w:numId="21" w16cid:durableId="1190994883">
    <w:abstractNumId w:val="37"/>
  </w:num>
  <w:num w:numId="22" w16cid:durableId="1940872104">
    <w:abstractNumId w:val="39"/>
  </w:num>
  <w:num w:numId="23" w16cid:durableId="1968123857">
    <w:abstractNumId w:val="13"/>
  </w:num>
  <w:num w:numId="24" w16cid:durableId="1686246896">
    <w:abstractNumId w:val="30"/>
  </w:num>
  <w:num w:numId="25" w16cid:durableId="2128312712">
    <w:abstractNumId w:val="9"/>
  </w:num>
  <w:num w:numId="26" w16cid:durableId="1236863755">
    <w:abstractNumId w:val="32"/>
  </w:num>
  <w:num w:numId="27" w16cid:durableId="2117866484">
    <w:abstractNumId w:val="36"/>
  </w:num>
  <w:num w:numId="28" w16cid:durableId="611479831">
    <w:abstractNumId w:val="20"/>
  </w:num>
  <w:num w:numId="29" w16cid:durableId="616377101">
    <w:abstractNumId w:val="25"/>
  </w:num>
  <w:num w:numId="30" w16cid:durableId="2051562482">
    <w:abstractNumId w:val="33"/>
  </w:num>
  <w:num w:numId="31" w16cid:durableId="904486768">
    <w:abstractNumId w:val="10"/>
  </w:num>
  <w:num w:numId="32" w16cid:durableId="1241403409">
    <w:abstractNumId w:val="16"/>
  </w:num>
  <w:num w:numId="33" w16cid:durableId="1037856767">
    <w:abstractNumId w:val="29"/>
  </w:num>
  <w:num w:numId="34" w16cid:durableId="1285424858">
    <w:abstractNumId w:val="2"/>
  </w:num>
  <w:num w:numId="35" w16cid:durableId="141165039">
    <w:abstractNumId w:val="3"/>
  </w:num>
  <w:num w:numId="36" w16cid:durableId="1237017133">
    <w:abstractNumId w:val="4"/>
  </w:num>
  <w:num w:numId="37" w16cid:durableId="1244603556">
    <w:abstractNumId w:val="22"/>
  </w:num>
  <w:num w:numId="38" w16cid:durableId="829717472">
    <w:abstractNumId w:val="28"/>
  </w:num>
  <w:num w:numId="39" w16cid:durableId="1813981058">
    <w:abstractNumId w:val="35"/>
  </w:num>
  <w:num w:numId="40" w16cid:durableId="895239761">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4B0"/>
    <w:rsid w:val="0000162B"/>
    <w:rsid w:val="00001F9C"/>
    <w:rsid w:val="000054C3"/>
    <w:rsid w:val="000124DB"/>
    <w:rsid w:val="00014505"/>
    <w:rsid w:val="00015CD3"/>
    <w:rsid w:val="000167F3"/>
    <w:rsid w:val="0001790B"/>
    <w:rsid w:val="000219E1"/>
    <w:rsid w:val="000225E4"/>
    <w:rsid w:val="000240CA"/>
    <w:rsid w:val="00025B0E"/>
    <w:rsid w:val="00026281"/>
    <w:rsid w:val="00027060"/>
    <w:rsid w:val="00030641"/>
    <w:rsid w:val="00030A6E"/>
    <w:rsid w:val="00031C24"/>
    <w:rsid w:val="00031DA7"/>
    <w:rsid w:val="00032349"/>
    <w:rsid w:val="00034A88"/>
    <w:rsid w:val="00036E55"/>
    <w:rsid w:val="00046758"/>
    <w:rsid w:val="00052E7D"/>
    <w:rsid w:val="000535D1"/>
    <w:rsid w:val="00053D8E"/>
    <w:rsid w:val="000552E1"/>
    <w:rsid w:val="00055DB9"/>
    <w:rsid w:val="00056234"/>
    <w:rsid w:val="000569A4"/>
    <w:rsid w:val="000571D0"/>
    <w:rsid w:val="000577C8"/>
    <w:rsid w:val="00057943"/>
    <w:rsid w:val="00060E20"/>
    <w:rsid w:val="00062853"/>
    <w:rsid w:val="00062CDE"/>
    <w:rsid w:val="0006330F"/>
    <w:rsid w:val="00072C91"/>
    <w:rsid w:val="00074AA8"/>
    <w:rsid w:val="00076143"/>
    <w:rsid w:val="00076337"/>
    <w:rsid w:val="00076B91"/>
    <w:rsid w:val="00077302"/>
    <w:rsid w:val="00080283"/>
    <w:rsid w:val="00086A44"/>
    <w:rsid w:val="00086A6C"/>
    <w:rsid w:val="00090B57"/>
    <w:rsid w:val="00090F59"/>
    <w:rsid w:val="00091A54"/>
    <w:rsid w:val="000948D5"/>
    <w:rsid w:val="000956F0"/>
    <w:rsid w:val="000A0175"/>
    <w:rsid w:val="000A3F52"/>
    <w:rsid w:val="000A4AC1"/>
    <w:rsid w:val="000A5C9A"/>
    <w:rsid w:val="000A76C2"/>
    <w:rsid w:val="000B006A"/>
    <w:rsid w:val="000C00F9"/>
    <w:rsid w:val="000C0753"/>
    <w:rsid w:val="000C1387"/>
    <w:rsid w:val="000C1B30"/>
    <w:rsid w:val="000C4FA6"/>
    <w:rsid w:val="000C539F"/>
    <w:rsid w:val="000C5E9C"/>
    <w:rsid w:val="000C67E7"/>
    <w:rsid w:val="000C7F70"/>
    <w:rsid w:val="000D1172"/>
    <w:rsid w:val="000D509B"/>
    <w:rsid w:val="000D50E5"/>
    <w:rsid w:val="000D61A9"/>
    <w:rsid w:val="000D6791"/>
    <w:rsid w:val="000E270C"/>
    <w:rsid w:val="000E320C"/>
    <w:rsid w:val="000E4B15"/>
    <w:rsid w:val="000E52D0"/>
    <w:rsid w:val="000E5B08"/>
    <w:rsid w:val="000F0C2C"/>
    <w:rsid w:val="000F2646"/>
    <w:rsid w:val="000F27EE"/>
    <w:rsid w:val="000F442A"/>
    <w:rsid w:val="000F57BC"/>
    <w:rsid w:val="00100D50"/>
    <w:rsid w:val="0010348D"/>
    <w:rsid w:val="00103A39"/>
    <w:rsid w:val="0010426E"/>
    <w:rsid w:val="00105F57"/>
    <w:rsid w:val="00106749"/>
    <w:rsid w:val="00107BB6"/>
    <w:rsid w:val="00107C92"/>
    <w:rsid w:val="00111769"/>
    <w:rsid w:val="00113A49"/>
    <w:rsid w:val="001177EB"/>
    <w:rsid w:val="001178F2"/>
    <w:rsid w:val="00120C4E"/>
    <w:rsid w:val="0012162D"/>
    <w:rsid w:val="00122DE1"/>
    <w:rsid w:val="0012381F"/>
    <w:rsid w:val="00126F4D"/>
    <w:rsid w:val="0013225A"/>
    <w:rsid w:val="00132B4A"/>
    <w:rsid w:val="00134A8B"/>
    <w:rsid w:val="00136C94"/>
    <w:rsid w:val="00140A66"/>
    <w:rsid w:val="00141F1E"/>
    <w:rsid w:val="00143B4F"/>
    <w:rsid w:val="00147102"/>
    <w:rsid w:val="001476A1"/>
    <w:rsid w:val="00147E60"/>
    <w:rsid w:val="001518CA"/>
    <w:rsid w:val="001561C8"/>
    <w:rsid w:val="00156523"/>
    <w:rsid w:val="0016196D"/>
    <w:rsid w:val="00162F86"/>
    <w:rsid w:val="001630E5"/>
    <w:rsid w:val="00163AE6"/>
    <w:rsid w:val="00164FBF"/>
    <w:rsid w:val="0016748D"/>
    <w:rsid w:val="00170492"/>
    <w:rsid w:val="00173AE3"/>
    <w:rsid w:val="00173BCB"/>
    <w:rsid w:val="001754EF"/>
    <w:rsid w:val="001815E4"/>
    <w:rsid w:val="00181900"/>
    <w:rsid w:val="00183F7B"/>
    <w:rsid w:val="00191130"/>
    <w:rsid w:val="00196043"/>
    <w:rsid w:val="001A283C"/>
    <w:rsid w:val="001A3D59"/>
    <w:rsid w:val="001A568A"/>
    <w:rsid w:val="001A6814"/>
    <w:rsid w:val="001A6FB1"/>
    <w:rsid w:val="001A7DE4"/>
    <w:rsid w:val="001B0149"/>
    <w:rsid w:val="001B15A8"/>
    <w:rsid w:val="001B1EBC"/>
    <w:rsid w:val="001B40E8"/>
    <w:rsid w:val="001B580A"/>
    <w:rsid w:val="001B6322"/>
    <w:rsid w:val="001B6C46"/>
    <w:rsid w:val="001C1906"/>
    <w:rsid w:val="001C39A2"/>
    <w:rsid w:val="001C5787"/>
    <w:rsid w:val="001C5804"/>
    <w:rsid w:val="001C64A1"/>
    <w:rsid w:val="001D2074"/>
    <w:rsid w:val="001D31AE"/>
    <w:rsid w:val="001D4874"/>
    <w:rsid w:val="001D4AC0"/>
    <w:rsid w:val="001D6463"/>
    <w:rsid w:val="001D69A7"/>
    <w:rsid w:val="001D76B5"/>
    <w:rsid w:val="001D7F71"/>
    <w:rsid w:val="001E044F"/>
    <w:rsid w:val="001E1DC0"/>
    <w:rsid w:val="001E2C0B"/>
    <w:rsid w:val="001E4F5C"/>
    <w:rsid w:val="001E5AA8"/>
    <w:rsid w:val="001F1A01"/>
    <w:rsid w:val="001F1DBE"/>
    <w:rsid w:val="001F2116"/>
    <w:rsid w:val="001F37D7"/>
    <w:rsid w:val="001F39A0"/>
    <w:rsid w:val="001F4DA8"/>
    <w:rsid w:val="001F644B"/>
    <w:rsid w:val="001F6A5F"/>
    <w:rsid w:val="001F796D"/>
    <w:rsid w:val="002002D1"/>
    <w:rsid w:val="00201CFF"/>
    <w:rsid w:val="00205C2E"/>
    <w:rsid w:val="00206EE2"/>
    <w:rsid w:val="00206F6C"/>
    <w:rsid w:val="00207E5E"/>
    <w:rsid w:val="00211FD0"/>
    <w:rsid w:val="00213DE8"/>
    <w:rsid w:val="00222219"/>
    <w:rsid w:val="00223FF2"/>
    <w:rsid w:val="00225B2B"/>
    <w:rsid w:val="00227D88"/>
    <w:rsid w:val="0023121B"/>
    <w:rsid w:val="00231897"/>
    <w:rsid w:val="00231AB3"/>
    <w:rsid w:val="00232F91"/>
    <w:rsid w:val="002337EC"/>
    <w:rsid w:val="00233B5F"/>
    <w:rsid w:val="0023469D"/>
    <w:rsid w:val="0023506A"/>
    <w:rsid w:val="0023623C"/>
    <w:rsid w:val="00236CE8"/>
    <w:rsid w:val="00240341"/>
    <w:rsid w:val="00241719"/>
    <w:rsid w:val="00243346"/>
    <w:rsid w:val="00243D35"/>
    <w:rsid w:val="00246E43"/>
    <w:rsid w:val="002471F8"/>
    <w:rsid w:val="0025459B"/>
    <w:rsid w:val="00257D2A"/>
    <w:rsid w:val="0026022C"/>
    <w:rsid w:val="00261ADA"/>
    <w:rsid w:val="00262E34"/>
    <w:rsid w:val="002668E8"/>
    <w:rsid w:val="0027132C"/>
    <w:rsid w:val="00271FAD"/>
    <w:rsid w:val="00274C3F"/>
    <w:rsid w:val="00274F16"/>
    <w:rsid w:val="00277012"/>
    <w:rsid w:val="002777F3"/>
    <w:rsid w:val="00277E29"/>
    <w:rsid w:val="002800C7"/>
    <w:rsid w:val="00280571"/>
    <w:rsid w:val="00280AB3"/>
    <w:rsid w:val="00281969"/>
    <w:rsid w:val="002832D3"/>
    <w:rsid w:val="00283AE6"/>
    <w:rsid w:val="002871DF"/>
    <w:rsid w:val="00290111"/>
    <w:rsid w:val="0029278E"/>
    <w:rsid w:val="00297B83"/>
    <w:rsid w:val="002A04C4"/>
    <w:rsid w:val="002A2C36"/>
    <w:rsid w:val="002A36C2"/>
    <w:rsid w:val="002A3AE6"/>
    <w:rsid w:val="002A3B75"/>
    <w:rsid w:val="002A5481"/>
    <w:rsid w:val="002A619E"/>
    <w:rsid w:val="002A78E7"/>
    <w:rsid w:val="002B0F70"/>
    <w:rsid w:val="002B19C0"/>
    <w:rsid w:val="002B2422"/>
    <w:rsid w:val="002B3CD4"/>
    <w:rsid w:val="002B6148"/>
    <w:rsid w:val="002B61D1"/>
    <w:rsid w:val="002B6A85"/>
    <w:rsid w:val="002B7CFB"/>
    <w:rsid w:val="002C1F35"/>
    <w:rsid w:val="002C46B9"/>
    <w:rsid w:val="002C64DE"/>
    <w:rsid w:val="002D1896"/>
    <w:rsid w:val="002D1A62"/>
    <w:rsid w:val="002D3CCE"/>
    <w:rsid w:val="002D5F42"/>
    <w:rsid w:val="002D72AC"/>
    <w:rsid w:val="002D7EDA"/>
    <w:rsid w:val="002E21D8"/>
    <w:rsid w:val="002E5547"/>
    <w:rsid w:val="002F1824"/>
    <w:rsid w:val="002F28AD"/>
    <w:rsid w:val="002F2C44"/>
    <w:rsid w:val="002F2D72"/>
    <w:rsid w:val="002F36EA"/>
    <w:rsid w:val="002F3D18"/>
    <w:rsid w:val="002F6F5C"/>
    <w:rsid w:val="003003EE"/>
    <w:rsid w:val="003027D0"/>
    <w:rsid w:val="003039DA"/>
    <w:rsid w:val="003058B3"/>
    <w:rsid w:val="00305C75"/>
    <w:rsid w:val="00312BDC"/>
    <w:rsid w:val="0031385D"/>
    <w:rsid w:val="00317F0F"/>
    <w:rsid w:val="00326319"/>
    <w:rsid w:val="003267DB"/>
    <w:rsid w:val="00327C51"/>
    <w:rsid w:val="003319BF"/>
    <w:rsid w:val="00331A45"/>
    <w:rsid w:val="003331BB"/>
    <w:rsid w:val="0033500D"/>
    <w:rsid w:val="00335318"/>
    <w:rsid w:val="003359DF"/>
    <w:rsid w:val="00336446"/>
    <w:rsid w:val="00342000"/>
    <w:rsid w:val="00343D87"/>
    <w:rsid w:val="0034641F"/>
    <w:rsid w:val="00350778"/>
    <w:rsid w:val="00352167"/>
    <w:rsid w:val="003537D5"/>
    <w:rsid w:val="0035600D"/>
    <w:rsid w:val="00357A2A"/>
    <w:rsid w:val="00357C7C"/>
    <w:rsid w:val="00360141"/>
    <w:rsid w:val="00360DC6"/>
    <w:rsid w:val="003649CF"/>
    <w:rsid w:val="00364DAB"/>
    <w:rsid w:val="003678E2"/>
    <w:rsid w:val="00370F28"/>
    <w:rsid w:val="00371173"/>
    <w:rsid w:val="00371A0E"/>
    <w:rsid w:val="00373444"/>
    <w:rsid w:val="00375496"/>
    <w:rsid w:val="0038491E"/>
    <w:rsid w:val="0039063F"/>
    <w:rsid w:val="00390FDF"/>
    <w:rsid w:val="0039167A"/>
    <w:rsid w:val="00393741"/>
    <w:rsid w:val="003A169F"/>
    <w:rsid w:val="003A1AAD"/>
    <w:rsid w:val="003A449F"/>
    <w:rsid w:val="003A489F"/>
    <w:rsid w:val="003A4A89"/>
    <w:rsid w:val="003A641F"/>
    <w:rsid w:val="003A6450"/>
    <w:rsid w:val="003A6E7D"/>
    <w:rsid w:val="003A77A5"/>
    <w:rsid w:val="003B0E50"/>
    <w:rsid w:val="003B56B1"/>
    <w:rsid w:val="003B578D"/>
    <w:rsid w:val="003B5E9B"/>
    <w:rsid w:val="003B61F6"/>
    <w:rsid w:val="003B6B3F"/>
    <w:rsid w:val="003B78A8"/>
    <w:rsid w:val="003C01D6"/>
    <w:rsid w:val="003C0B0E"/>
    <w:rsid w:val="003C0D22"/>
    <w:rsid w:val="003C131A"/>
    <w:rsid w:val="003C5EE6"/>
    <w:rsid w:val="003D4C0F"/>
    <w:rsid w:val="003E0799"/>
    <w:rsid w:val="003E10BB"/>
    <w:rsid w:val="003E235C"/>
    <w:rsid w:val="003E2FBD"/>
    <w:rsid w:val="003E4D17"/>
    <w:rsid w:val="003E5BE7"/>
    <w:rsid w:val="003E66D0"/>
    <w:rsid w:val="003E7A9C"/>
    <w:rsid w:val="003E7BBF"/>
    <w:rsid w:val="003F37B3"/>
    <w:rsid w:val="003F7E59"/>
    <w:rsid w:val="00406450"/>
    <w:rsid w:val="004143C8"/>
    <w:rsid w:val="00415E66"/>
    <w:rsid w:val="00416CC1"/>
    <w:rsid w:val="004204DF"/>
    <w:rsid w:val="004207DF"/>
    <w:rsid w:val="00421198"/>
    <w:rsid w:val="004225D3"/>
    <w:rsid w:val="004235A5"/>
    <w:rsid w:val="0042376F"/>
    <w:rsid w:val="00427919"/>
    <w:rsid w:val="00427B48"/>
    <w:rsid w:val="00427D8D"/>
    <w:rsid w:val="00430DD0"/>
    <w:rsid w:val="0043213D"/>
    <w:rsid w:val="00435825"/>
    <w:rsid w:val="004402C7"/>
    <w:rsid w:val="00441E8A"/>
    <w:rsid w:val="00444B74"/>
    <w:rsid w:val="00444DBB"/>
    <w:rsid w:val="00445AB3"/>
    <w:rsid w:val="00446D47"/>
    <w:rsid w:val="00446DAA"/>
    <w:rsid w:val="00452243"/>
    <w:rsid w:val="004538A5"/>
    <w:rsid w:val="00454F30"/>
    <w:rsid w:val="004644F3"/>
    <w:rsid w:val="00464959"/>
    <w:rsid w:val="00467150"/>
    <w:rsid w:val="004721F9"/>
    <w:rsid w:val="00472E5D"/>
    <w:rsid w:val="0047304B"/>
    <w:rsid w:val="00473F72"/>
    <w:rsid w:val="00474B15"/>
    <w:rsid w:val="00480FC0"/>
    <w:rsid w:val="0048417B"/>
    <w:rsid w:val="00486D91"/>
    <w:rsid w:val="00490D50"/>
    <w:rsid w:val="00491DF6"/>
    <w:rsid w:val="00492583"/>
    <w:rsid w:val="004928EF"/>
    <w:rsid w:val="004A7B4C"/>
    <w:rsid w:val="004B2C13"/>
    <w:rsid w:val="004B3F71"/>
    <w:rsid w:val="004C1E67"/>
    <w:rsid w:val="004C2A66"/>
    <w:rsid w:val="004C32C5"/>
    <w:rsid w:val="004C3CAF"/>
    <w:rsid w:val="004C45F8"/>
    <w:rsid w:val="004D1652"/>
    <w:rsid w:val="004D2F5F"/>
    <w:rsid w:val="004D619C"/>
    <w:rsid w:val="004E00A8"/>
    <w:rsid w:val="004E1037"/>
    <w:rsid w:val="004E182C"/>
    <w:rsid w:val="004E1A60"/>
    <w:rsid w:val="004E1B57"/>
    <w:rsid w:val="004E2CE6"/>
    <w:rsid w:val="004E30FC"/>
    <w:rsid w:val="004E325C"/>
    <w:rsid w:val="004E32CE"/>
    <w:rsid w:val="004E4CBE"/>
    <w:rsid w:val="004E532B"/>
    <w:rsid w:val="004E5677"/>
    <w:rsid w:val="004E638E"/>
    <w:rsid w:val="004F20DB"/>
    <w:rsid w:val="004F24A7"/>
    <w:rsid w:val="004F2AA1"/>
    <w:rsid w:val="004F33B3"/>
    <w:rsid w:val="004F605A"/>
    <w:rsid w:val="004F76BD"/>
    <w:rsid w:val="00501470"/>
    <w:rsid w:val="00501BD6"/>
    <w:rsid w:val="0050200B"/>
    <w:rsid w:val="005039EC"/>
    <w:rsid w:val="00506229"/>
    <w:rsid w:val="00507963"/>
    <w:rsid w:val="0051312C"/>
    <w:rsid w:val="00515325"/>
    <w:rsid w:val="005154F7"/>
    <w:rsid w:val="00515A56"/>
    <w:rsid w:val="00520F0D"/>
    <w:rsid w:val="00521F52"/>
    <w:rsid w:val="00523B12"/>
    <w:rsid w:val="00531330"/>
    <w:rsid w:val="00531A7E"/>
    <w:rsid w:val="00531D92"/>
    <w:rsid w:val="0053328D"/>
    <w:rsid w:val="005343BD"/>
    <w:rsid w:val="00535E29"/>
    <w:rsid w:val="00537FA4"/>
    <w:rsid w:val="00541273"/>
    <w:rsid w:val="0054276F"/>
    <w:rsid w:val="005430DA"/>
    <w:rsid w:val="00543B2C"/>
    <w:rsid w:val="005451F1"/>
    <w:rsid w:val="00550396"/>
    <w:rsid w:val="005506B5"/>
    <w:rsid w:val="00551CA1"/>
    <w:rsid w:val="005522DD"/>
    <w:rsid w:val="005524E9"/>
    <w:rsid w:val="0055376F"/>
    <w:rsid w:val="00554598"/>
    <w:rsid w:val="00555A5E"/>
    <w:rsid w:val="00557539"/>
    <w:rsid w:val="005606F1"/>
    <w:rsid w:val="00564A69"/>
    <w:rsid w:val="005654E3"/>
    <w:rsid w:val="00570040"/>
    <w:rsid w:val="00570ECF"/>
    <w:rsid w:val="00571075"/>
    <w:rsid w:val="00571DCA"/>
    <w:rsid w:val="00573DB3"/>
    <w:rsid w:val="005749FB"/>
    <w:rsid w:val="0057547E"/>
    <w:rsid w:val="00576F2A"/>
    <w:rsid w:val="00581171"/>
    <w:rsid w:val="005824D6"/>
    <w:rsid w:val="0058356B"/>
    <w:rsid w:val="0058446D"/>
    <w:rsid w:val="005879C0"/>
    <w:rsid w:val="00590F91"/>
    <w:rsid w:val="00592D82"/>
    <w:rsid w:val="00595B4C"/>
    <w:rsid w:val="00596238"/>
    <w:rsid w:val="0059696D"/>
    <w:rsid w:val="005969E4"/>
    <w:rsid w:val="00597161"/>
    <w:rsid w:val="005A2207"/>
    <w:rsid w:val="005A4037"/>
    <w:rsid w:val="005A4500"/>
    <w:rsid w:val="005A491A"/>
    <w:rsid w:val="005A4EE5"/>
    <w:rsid w:val="005A61A4"/>
    <w:rsid w:val="005A7BFA"/>
    <w:rsid w:val="005B0485"/>
    <w:rsid w:val="005B222F"/>
    <w:rsid w:val="005B3C22"/>
    <w:rsid w:val="005B3C63"/>
    <w:rsid w:val="005B7F68"/>
    <w:rsid w:val="005C2548"/>
    <w:rsid w:val="005C25D6"/>
    <w:rsid w:val="005C73D7"/>
    <w:rsid w:val="005D09B1"/>
    <w:rsid w:val="005D171C"/>
    <w:rsid w:val="005D1994"/>
    <w:rsid w:val="005D3B72"/>
    <w:rsid w:val="005D5C86"/>
    <w:rsid w:val="005D6EEB"/>
    <w:rsid w:val="005E0258"/>
    <w:rsid w:val="005E048B"/>
    <w:rsid w:val="005E1F7B"/>
    <w:rsid w:val="005E3E92"/>
    <w:rsid w:val="005E55ED"/>
    <w:rsid w:val="005E7AFF"/>
    <w:rsid w:val="005F20ED"/>
    <w:rsid w:val="005F2B2B"/>
    <w:rsid w:val="005F319E"/>
    <w:rsid w:val="005F5536"/>
    <w:rsid w:val="005F6D95"/>
    <w:rsid w:val="00600375"/>
    <w:rsid w:val="00602C42"/>
    <w:rsid w:val="006031F3"/>
    <w:rsid w:val="0060704A"/>
    <w:rsid w:val="0060796A"/>
    <w:rsid w:val="00610DC2"/>
    <w:rsid w:val="00611792"/>
    <w:rsid w:val="00612A01"/>
    <w:rsid w:val="00613E15"/>
    <w:rsid w:val="00617B4C"/>
    <w:rsid w:val="00620526"/>
    <w:rsid w:val="00620D73"/>
    <w:rsid w:val="00620D78"/>
    <w:rsid w:val="00626261"/>
    <w:rsid w:val="006264EA"/>
    <w:rsid w:val="00627C8F"/>
    <w:rsid w:val="00630F0F"/>
    <w:rsid w:val="006320EF"/>
    <w:rsid w:val="00632411"/>
    <w:rsid w:val="00632631"/>
    <w:rsid w:val="00634632"/>
    <w:rsid w:val="00635E1A"/>
    <w:rsid w:val="0063770A"/>
    <w:rsid w:val="0064045D"/>
    <w:rsid w:val="006475BE"/>
    <w:rsid w:val="00647E44"/>
    <w:rsid w:val="00650495"/>
    <w:rsid w:val="006517EE"/>
    <w:rsid w:val="0065215C"/>
    <w:rsid w:val="00653973"/>
    <w:rsid w:val="00662A7F"/>
    <w:rsid w:val="00663A67"/>
    <w:rsid w:val="00663AE1"/>
    <w:rsid w:val="00665313"/>
    <w:rsid w:val="00666D04"/>
    <w:rsid w:val="006671CC"/>
    <w:rsid w:val="00667B1F"/>
    <w:rsid w:val="00670EA5"/>
    <w:rsid w:val="00670F9C"/>
    <w:rsid w:val="00671505"/>
    <w:rsid w:val="0067157A"/>
    <w:rsid w:val="00671B14"/>
    <w:rsid w:val="006726EE"/>
    <w:rsid w:val="00674A58"/>
    <w:rsid w:val="0067750E"/>
    <w:rsid w:val="00677FA7"/>
    <w:rsid w:val="00680645"/>
    <w:rsid w:val="00681824"/>
    <w:rsid w:val="00687BD7"/>
    <w:rsid w:val="006937A5"/>
    <w:rsid w:val="00693B64"/>
    <w:rsid w:val="00693DC4"/>
    <w:rsid w:val="00694371"/>
    <w:rsid w:val="006962B0"/>
    <w:rsid w:val="00696FA0"/>
    <w:rsid w:val="006A0388"/>
    <w:rsid w:val="006A56E7"/>
    <w:rsid w:val="006A7393"/>
    <w:rsid w:val="006B09D9"/>
    <w:rsid w:val="006B14D0"/>
    <w:rsid w:val="006B1748"/>
    <w:rsid w:val="006B1765"/>
    <w:rsid w:val="006B649A"/>
    <w:rsid w:val="006C21F4"/>
    <w:rsid w:val="006C302F"/>
    <w:rsid w:val="006C4399"/>
    <w:rsid w:val="006C51F2"/>
    <w:rsid w:val="006D44F9"/>
    <w:rsid w:val="006D7195"/>
    <w:rsid w:val="006E2ABF"/>
    <w:rsid w:val="006E378B"/>
    <w:rsid w:val="006E3D45"/>
    <w:rsid w:val="006E418B"/>
    <w:rsid w:val="006E6679"/>
    <w:rsid w:val="006F0BD5"/>
    <w:rsid w:val="006F1471"/>
    <w:rsid w:val="006F2D30"/>
    <w:rsid w:val="006F3B57"/>
    <w:rsid w:val="006F610C"/>
    <w:rsid w:val="006F6C2E"/>
    <w:rsid w:val="006F7263"/>
    <w:rsid w:val="006F7D93"/>
    <w:rsid w:val="00701292"/>
    <w:rsid w:val="00702E9D"/>
    <w:rsid w:val="00703B1D"/>
    <w:rsid w:val="0070413A"/>
    <w:rsid w:val="00705C37"/>
    <w:rsid w:val="00705E88"/>
    <w:rsid w:val="0070754D"/>
    <w:rsid w:val="0071246D"/>
    <w:rsid w:val="007158C5"/>
    <w:rsid w:val="00716DA1"/>
    <w:rsid w:val="00721749"/>
    <w:rsid w:val="0073052D"/>
    <w:rsid w:val="0073069D"/>
    <w:rsid w:val="0073474A"/>
    <w:rsid w:val="00737987"/>
    <w:rsid w:val="00740FD0"/>
    <w:rsid w:val="00742678"/>
    <w:rsid w:val="00743CD8"/>
    <w:rsid w:val="00746EE9"/>
    <w:rsid w:val="00753874"/>
    <w:rsid w:val="00754083"/>
    <w:rsid w:val="00755AF3"/>
    <w:rsid w:val="007574D4"/>
    <w:rsid w:val="00757B48"/>
    <w:rsid w:val="007609EA"/>
    <w:rsid w:val="00760CE2"/>
    <w:rsid w:val="00761272"/>
    <w:rsid w:val="007629B6"/>
    <w:rsid w:val="00763073"/>
    <w:rsid w:val="007641C3"/>
    <w:rsid w:val="00765DA6"/>
    <w:rsid w:val="0077033A"/>
    <w:rsid w:val="00775F74"/>
    <w:rsid w:val="007762AE"/>
    <w:rsid w:val="00777913"/>
    <w:rsid w:val="00777A4D"/>
    <w:rsid w:val="00780771"/>
    <w:rsid w:val="0078120F"/>
    <w:rsid w:val="00781E6A"/>
    <w:rsid w:val="00781F84"/>
    <w:rsid w:val="00782CD6"/>
    <w:rsid w:val="00783085"/>
    <w:rsid w:val="0078340D"/>
    <w:rsid w:val="00785743"/>
    <w:rsid w:val="00787476"/>
    <w:rsid w:val="007903C6"/>
    <w:rsid w:val="00790DCF"/>
    <w:rsid w:val="00791036"/>
    <w:rsid w:val="00792043"/>
    <w:rsid w:val="00792B69"/>
    <w:rsid w:val="007941AF"/>
    <w:rsid w:val="007948CD"/>
    <w:rsid w:val="007A0948"/>
    <w:rsid w:val="007A15FB"/>
    <w:rsid w:val="007A2C8F"/>
    <w:rsid w:val="007A518D"/>
    <w:rsid w:val="007A6524"/>
    <w:rsid w:val="007A6B78"/>
    <w:rsid w:val="007A6E1D"/>
    <w:rsid w:val="007B0545"/>
    <w:rsid w:val="007B27ED"/>
    <w:rsid w:val="007B28D6"/>
    <w:rsid w:val="007B3069"/>
    <w:rsid w:val="007B3203"/>
    <w:rsid w:val="007B3381"/>
    <w:rsid w:val="007C1CDE"/>
    <w:rsid w:val="007C4005"/>
    <w:rsid w:val="007C48D5"/>
    <w:rsid w:val="007D05BF"/>
    <w:rsid w:val="007D0635"/>
    <w:rsid w:val="007D299C"/>
    <w:rsid w:val="007D452E"/>
    <w:rsid w:val="007D6641"/>
    <w:rsid w:val="007D7065"/>
    <w:rsid w:val="007E1D2C"/>
    <w:rsid w:val="007E6D0F"/>
    <w:rsid w:val="007E71BD"/>
    <w:rsid w:val="007F268D"/>
    <w:rsid w:val="007F33C2"/>
    <w:rsid w:val="007F4CEB"/>
    <w:rsid w:val="007F6271"/>
    <w:rsid w:val="007F6BFF"/>
    <w:rsid w:val="007F72BF"/>
    <w:rsid w:val="008000FE"/>
    <w:rsid w:val="00801297"/>
    <w:rsid w:val="00802B05"/>
    <w:rsid w:val="00804214"/>
    <w:rsid w:val="0080598D"/>
    <w:rsid w:val="0080741A"/>
    <w:rsid w:val="0081089F"/>
    <w:rsid w:val="00811D37"/>
    <w:rsid w:val="00814D5D"/>
    <w:rsid w:val="00814DAE"/>
    <w:rsid w:val="00815EC4"/>
    <w:rsid w:val="00817784"/>
    <w:rsid w:val="00822933"/>
    <w:rsid w:val="0082345D"/>
    <w:rsid w:val="00826C6C"/>
    <w:rsid w:val="00830353"/>
    <w:rsid w:val="008308BD"/>
    <w:rsid w:val="00830FD8"/>
    <w:rsid w:val="00831C30"/>
    <w:rsid w:val="008329F9"/>
    <w:rsid w:val="00835D00"/>
    <w:rsid w:val="008368E2"/>
    <w:rsid w:val="00836AA9"/>
    <w:rsid w:val="00836CCD"/>
    <w:rsid w:val="00845297"/>
    <w:rsid w:val="0084703E"/>
    <w:rsid w:val="00851325"/>
    <w:rsid w:val="008513DE"/>
    <w:rsid w:val="0085561D"/>
    <w:rsid w:val="0085573D"/>
    <w:rsid w:val="00856091"/>
    <w:rsid w:val="00861E5F"/>
    <w:rsid w:val="008622B1"/>
    <w:rsid w:val="00862FEB"/>
    <w:rsid w:val="00865AA8"/>
    <w:rsid w:val="00866565"/>
    <w:rsid w:val="00866AE6"/>
    <w:rsid w:val="00872039"/>
    <w:rsid w:val="008722A1"/>
    <w:rsid w:val="008730FD"/>
    <w:rsid w:val="00873E6A"/>
    <w:rsid w:val="00875C0C"/>
    <w:rsid w:val="00877CA4"/>
    <w:rsid w:val="0088045F"/>
    <w:rsid w:val="00881C1B"/>
    <w:rsid w:val="008826B4"/>
    <w:rsid w:val="00883017"/>
    <w:rsid w:val="00883CF5"/>
    <w:rsid w:val="00886417"/>
    <w:rsid w:val="008912A1"/>
    <w:rsid w:val="00892BA3"/>
    <w:rsid w:val="00893EAF"/>
    <w:rsid w:val="00895540"/>
    <w:rsid w:val="008959C7"/>
    <w:rsid w:val="00896C15"/>
    <w:rsid w:val="008975EA"/>
    <w:rsid w:val="008A0A9E"/>
    <w:rsid w:val="008A4BCC"/>
    <w:rsid w:val="008A7995"/>
    <w:rsid w:val="008B3409"/>
    <w:rsid w:val="008B4A85"/>
    <w:rsid w:val="008B7620"/>
    <w:rsid w:val="008C0995"/>
    <w:rsid w:val="008C12C4"/>
    <w:rsid w:val="008C2A1A"/>
    <w:rsid w:val="008C3271"/>
    <w:rsid w:val="008C3C66"/>
    <w:rsid w:val="008C4266"/>
    <w:rsid w:val="008C546F"/>
    <w:rsid w:val="008C7085"/>
    <w:rsid w:val="008D391D"/>
    <w:rsid w:val="008D5047"/>
    <w:rsid w:val="008D55CA"/>
    <w:rsid w:val="008E1153"/>
    <w:rsid w:val="008E1CEC"/>
    <w:rsid w:val="008E63AE"/>
    <w:rsid w:val="008F111B"/>
    <w:rsid w:val="008F53D4"/>
    <w:rsid w:val="00903821"/>
    <w:rsid w:val="00905214"/>
    <w:rsid w:val="009060AF"/>
    <w:rsid w:val="009072DD"/>
    <w:rsid w:val="0090742A"/>
    <w:rsid w:val="00910E24"/>
    <w:rsid w:val="009170B7"/>
    <w:rsid w:val="00917EDD"/>
    <w:rsid w:val="00917F29"/>
    <w:rsid w:val="00920526"/>
    <w:rsid w:val="00921531"/>
    <w:rsid w:val="009232DC"/>
    <w:rsid w:val="00923786"/>
    <w:rsid w:val="00923927"/>
    <w:rsid w:val="00933FC2"/>
    <w:rsid w:val="00934D9B"/>
    <w:rsid w:val="00936646"/>
    <w:rsid w:val="009373C9"/>
    <w:rsid w:val="009377CE"/>
    <w:rsid w:val="00944AFA"/>
    <w:rsid w:val="00945B65"/>
    <w:rsid w:val="009470FC"/>
    <w:rsid w:val="00952BD4"/>
    <w:rsid w:val="00953FAA"/>
    <w:rsid w:val="00955226"/>
    <w:rsid w:val="009561B2"/>
    <w:rsid w:val="00956649"/>
    <w:rsid w:val="00960C71"/>
    <w:rsid w:val="0096188F"/>
    <w:rsid w:val="00961C68"/>
    <w:rsid w:val="00962771"/>
    <w:rsid w:val="0096391B"/>
    <w:rsid w:val="00963B3E"/>
    <w:rsid w:val="00964EB1"/>
    <w:rsid w:val="0096607A"/>
    <w:rsid w:val="00971B59"/>
    <w:rsid w:val="0097265C"/>
    <w:rsid w:val="00972775"/>
    <w:rsid w:val="009747B5"/>
    <w:rsid w:val="00976811"/>
    <w:rsid w:val="00977ED7"/>
    <w:rsid w:val="00981622"/>
    <w:rsid w:val="00981686"/>
    <w:rsid w:val="0098172A"/>
    <w:rsid w:val="009833EB"/>
    <w:rsid w:val="00983D0B"/>
    <w:rsid w:val="0098762E"/>
    <w:rsid w:val="00987E1A"/>
    <w:rsid w:val="009921C6"/>
    <w:rsid w:val="00992B11"/>
    <w:rsid w:val="009941B3"/>
    <w:rsid w:val="009951E7"/>
    <w:rsid w:val="00995EB4"/>
    <w:rsid w:val="00997DB1"/>
    <w:rsid w:val="009A158D"/>
    <w:rsid w:val="009A3640"/>
    <w:rsid w:val="009A43F0"/>
    <w:rsid w:val="009A547E"/>
    <w:rsid w:val="009A6301"/>
    <w:rsid w:val="009B44C7"/>
    <w:rsid w:val="009B488B"/>
    <w:rsid w:val="009C0F4F"/>
    <w:rsid w:val="009C3FCD"/>
    <w:rsid w:val="009C43C4"/>
    <w:rsid w:val="009C457F"/>
    <w:rsid w:val="009C47F5"/>
    <w:rsid w:val="009D27E4"/>
    <w:rsid w:val="009D4E7E"/>
    <w:rsid w:val="009D53AB"/>
    <w:rsid w:val="009D5CBE"/>
    <w:rsid w:val="009D5E19"/>
    <w:rsid w:val="009D7358"/>
    <w:rsid w:val="009D73C4"/>
    <w:rsid w:val="009D74F0"/>
    <w:rsid w:val="009D7BE3"/>
    <w:rsid w:val="009E0581"/>
    <w:rsid w:val="009E2BDE"/>
    <w:rsid w:val="009E5B5A"/>
    <w:rsid w:val="009E5C43"/>
    <w:rsid w:val="009E6B5C"/>
    <w:rsid w:val="009E6BF0"/>
    <w:rsid w:val="009F1BDF"/>
    <w:rsid w:val="009F23F5"/>
    <w:rsid w:val="009F6570"/>
    <w:rsid w:val="009F731C"/>
    <w:rsid w:val="00A0196A"/>
    <w:rsid w:val="00A01C37"/>
    <w:rsid w:val="00A03510"/>
    <w:rsid w:val="00A10F6E"/>
    <w:rsid w:val="00A11DC6"/>
    <w:rsid w:val="00A141D9"/>
    <w:rsid w:val="00A14924"/>
    <w:rsid w:val="00A15A30"/>
    <w:rsid w:val="00A20BF3"/>
    <w:rsid w:val="00A21121"/>
    <w:rsid w:val="00A211A4"/>
    <w:rsid w:val="00A245B5"/>
    <w:rsid w:val="00A25DC4"/>
    <w:rsid w:val="00A27A3C"/>
    <w:rsid w:val="00A308B3"/>
    <w:rsid w:val="00A31C24"/>
    <w:rsid w:val="00A33D7C"/>
    <w:rsid w:val="00A352DA"/>
    <w:rsid w:val="00A35F0A"/>
    <w:rsid w:val="00A410E1"/>
    <w:rsid w:val="00A417EB"/>
    <w:rsid w:val="00A45937"/>
    <w:rsid w:val="00A46316"/>
    <w:rsid w:val="00A47D2F"/>
    <w:rsid w:val="00A50094"/>
    <w:rsid w:val="00A50477"/>
    <w:rsid w:val="00A51364"/>
    <w:rsid w:val="00A5164F"/>
    <w:rsid w:val="00A5661B"/>
    <w:rsid w:val="00A56B0D"/>
    <w:rsid w:val="00A61338"/>
    <w:rsid w:val="00A62F0C"/>
    <w:rsid w:val="00A62FC6"/>
    <w:rsid w:val="00A6305B"/>
    <w:rsid w:val="00A63799"/>
    <w:rsid w:val="00A63E29"/>
    <w:rsid w:val="00A64625"/>
    <w:rsid w:val="00A64E2C"/>
    <w:rsid w:val="00A7055B"/>
    <w:rsid w:val="00A72375"/>
    <w:rsid w:val="00A72C81"/>
    <w:rsid w:val="00A72CB5"/>
    <w:rsid w:val="00A739FC"/>
    <w:rsid w:val="00A73B0E"/>
    <w:rsid w:val="00A801F8"/>
    <w:rsid w:val="00A81111"/>
    <w:rsid w:val="00A815A8"/>
    <w:rsid w:val="00A820F8"/>
    <w:rsid w:val="00A8595E"/>
    <w:rsid w:val="00A86957"/>
    <w:rsid w:val="00A86E04"/>
    <w:rsid w:val="00A908DF"/>
    <w:rsid w:val="00A91BAF"/>
    <w:rsid w:val="00A923DB"/>
    <w:rsid w:val="00A9334B"/>
    <w:rsid w:val="00A934B6"/>
    <w:rsid w:val="00A9568F"/>
    <w:rsid w:val="00A964E5"/>
    <w:rsid w:val="00A97202"/>
    <w:rsid w:val="00A97D15"/>
    <w:rsid w:val="00AA158D"/>
    <w:rsid w:val="00AA4026"/>
    <w:rsid w:val="00AA4458"/>
    <w:rsid w:val="00AA703A"/>
    <w:rsid w:val="00AB1240"/>
    <w:rsid w:val="00AB2B62"/>
    <w:rsid w:val="00AB31AA"/>
    <w:rsid w:val="00AB455D"/>
    <w:rsid w:val="00AB5BAA"/>
    <w:rsid w:val="00AC188C"/>
    <w:rsid w:val="00AC213A"/>
    <w:rsid w:val="00AC3863"/>
    <w:rsid w:val="00AC3C4A"/>
    <w:rsid w:val="00AC46A1"/>
    <w:rsid w:val="00AC6BC6"/>
    <w:rsid w:val="00AC78D4"/>
    <w:rsid w:val="00AD2C04"/>
    <w:rsid w:val="00AD31C6"/>
    <w:rsid w:val="00AD3722"/>
    <w:rsid w:val="00AE0EEA"/>
    <w:rsid w:val="00AE1732"/>
    <w:rsid w:val="00AE21D8"/>
    <w:rsid w:val="00AE573F"/>
    <w:rsid w:val="00AF1965"/>
    <w:rsid w:val="00AF4FDF"/>
    <w:rsid w:val="00AF678E"/>
    <w:rsid w:val="00B019E0"/>
    <w:rsid w:val="00B06434"/>
    <w:rsid w:val="00B064FF"/>
    <w:rsid w:val="00B07250"/>
    <w:rsid w:val="00B137B8"/>
    <w:rsid w:val="00B151FB"/>
    <w:rsid w:val="00B17765"/>
    <w:rsid w:val="00B17E1A"/>
    <w:rsid w:val="00B2318C"/>
    <w:rsid w:val="00B24433"/>
    <w:rsid w:val="00B24B28"/>
    <w:rsid w:val="00B2578B"/>
    <w:rsid w:val="00B2667A"/>
    <w:rsid w:val="00B31E55"/>
    <w:rsid w:val="00B3211D"/>
    <w:rsid w:val="00B35B0D"/>
    <w:rsid w:val="00B35F42"/>
    <w:rsid w:val="00B367B9"/>
    <w:rsid w:val="00B37619"/>
    <w:rsid w:val="00B37D72"/>
    <w:rsid w:val="00B4021D"/>
    <w:rsid w:val="00B42FD6"/>
    <w:rsid w:val="00B43D2F"/>
    <w:rsid w:val="00B43FBC"/>
    <w:rsid w:val="00B44423"/>
    <w:rsid w:val="00B47FDE"/>
    <w:rsid w:val="00B50DB6"/>
    <w:rsid w:val="00B5179D"/>
    <w:rsid w:val="00B520A1"/>
    <w:rsid w:val="00B523AF"/>
    <w:rsid w:val="00B5282B"/>
    <w:rsid w:val="00B53E02"/>
    <w:rsid w:val="00B5434E"/>
    <w:rsid w:val="00B548DD"/>
    <w:rsid w:val="00B645EF"/>
    <w:rsid w:val="00B67931"/>
    <w:rsid w:val="00B67D5A"/>
    <w:rsid w:val="00B70928"/>
    <w:rsid w:val="00B71A44"/>
    <w:rsid w:val="00B77CBF"/>
    <w:rsid w:val="00B838CE"/>
    <w:rsid w:val="00B865A1"/>
    <w:rsid w:val="00B87480"/>
    <w:rsid w:val="00B87A0E"/>
    <w:rsid w:val="00B90EDB"/>
    <w:rsid w:val="00B92F0C"/>
    <w:rsid w:val="00B94EFD"/>
    <w:rsid w:val="00B96D97"/>
    <w:rsid w:val="00B96E96"/>
    <w:rsid w:val="00BA1D6B"/>
    <w:rsid w:val="00BA1E6D"/>
    <w:rsid w:val="00BA224A"/>
    <w:rsid w:val="00BA473A"/>
    <w:rsid w:val="00BA6B62"/>
    <w:rsid w:val="00BA6DC5"/>
    <w:rsid w:val="00BA7A14"/>
    <w:rsid w:val="00BB0D8E"/>
    <w:rsid w:val="00BB2057"/>
    <w:rsid w:val="00BB2B48"/>
    <w:rsid w:val="00BB47AB"/>
    <w:rsid w:val="00BB6046"/>
    <w:rsid w:val="00BB7218"/>
    <w:rsid w:val="00BC26FE"/>
    <w:rsid w:val="00BC3275"/>
    <w:rsid w:val="00BD0409"/>
    <w:rsid w:val="00BD1212"/>
    <w:rsid w:val="00BD4E10"/>
    <w:rsid w:val="00BD5BB5"/>
    <w:rsid w:val="00BD77AD"/>
    <w:rsid w:val="00BE1261"/>
    <w:rsid w:val="00BE279D"/>
    <w:rsid w:val="00BE3CA9"/>
    <w:rsid w:val="00BE42DC"/>
    <w:rsid w:val="00BE4F27"/>
    <w:rsid w:val="00BE6383"/>
    <w:rsid w:val="00BE76BF"/>
    <w:rsid w:val="00BF12DC"/>
    <w:rsid w:val="00BF77F4"/>
    <w:rsid w:val="00C00167"/>
    <w:rsid w:val="00C03DA6"/>
    <w:rsid w:val="00C04562"/>
    <w:rsid w:val="00C0522C"/>
    <w:rsid w:val="00C05B38"/>
    <w:rsid w:val="00C06564"/>
    <w:rsid w:val="00C070B5"/>
    <w:rsid w:val="00C15FA3"/>
    <w:rsid w:val="00C162E1"/>
    <w:rsid w:val="00C23EB1"/>
    <w:rsid w:val="00C243AB"/>
    <w:rsid w:val="00C24733"/>
    <w:rsid w:val="00C32E11"/>
    <w:rsid w:val="00C3432D"/>
    <w:rsid w:val="00C3438F"/>
    <w:rsid w:val="00C35198"/>
    <w:rsid w:val="00C3668B"/>
    <w:rsid w:val="00C37BE8"/>
    <w:rsid w:val="00C4298A"/>
    <w:rsid w:val="00C443B7"/>
    <w:rsid w:val="00C47603"/>
    <w:rsid w:val="00C50262"/>
    <w:rsid w:val="00C52E0D"/>
    <w:rsid w:val="00C54F67"/>
    <w:rsid w:val="00C601BF"/>
    <w:rsid w:val="00C60414"/>
    <w:rsid w:val="00C6148E"/>
    <w:rsid w:val="00C6349B"/>
    <w:rsid w:val="00C6458F"/>
    <w:rsid w:val="00C64A9E"/>
    <w:rsid w:val="00C70F81"/>
    <w:rsid w:val="00C72FAA"/>
    <w:rsid w:val="00C74942"/>
    <w:rsid w:val="00C759F7"/>
    <w:rsid w:val="00C76989"/>
    <w:rsid w:val="00C77B5F"/>
    <w:rsid w:val="00C8023A"/>
    <w:rsid w:val="00C831FF"/>
    <w:rsid w:val="00C837F7"/>
    <w:rsid w:val="00C83CAF"/>
    <w:rsid w:val="00C84E5E"/>
    <w:rsid w:val="00C8699E"/>
    <w:rsid w:val="00C86AE1"/>
    <w:rsid w:val="00C9016E"/>
    <w:rsid w:val="00C91A38"/>
    <w:rsid w:val="00C930B3"/>
    <w:rsid w:val="00C93A25"/>
    <w:rsid w:val="00C940A5"/>
    <w:rsid w:val="00C95A92"/>
    <w:rsid w:val="00C95FD7"/>
    <w:rsid w:val="00C962E7"/>
    <w:rsid w:val="00CA1C56"/>
    <w:rsid w:val="00CA2D2A"/>
    <w:rsid w:val="00CA3B4B"/>
    <w:rsid w:val="00CA4524"/>
    <w:rsid w:val="00CB1170"/>
    <w:rsid w:val="00CB3E72"/>
    <w:rsid w:val="00CC0404"/>
    <w:rsid w:val="00CC147F"/>
    <w:rsid w:val="00CC4191"/>
    <w:rsid w:val="00CC4D8F"/>
    <w:rsid w:val="00CC6527"/>
    <w:rsid w:val="00CD03DF"/>
    <w:rsid w:val="00CD0E87"/>
    <w:rsid w:val="00CD1557"/>
    <w:rsid w:val="00CD3689"/>
    <w:rsid w:val="00CD4924"/>
    <w:rsid w:val="00CD580D"/>
    <w:rsid w:val="00CD6F09"/>
    <w:rsid w:val="00CE0026"/>
    <w:rsid w:val="00CE0135"/>
    <w:rsid w:val="00CE0CBE"/>
    <w:rsid w:val="00CE160F"/>
    <w:rsid w:val="00CE1A52"/>
    <w:rsid w:val="00CE2B0D"/>
    <w:rsid w:val="00CE3654"/>
    <w:rsid w:val="00CE496D"/>
    <w:rsid w:val="00CE50CE"/>
    <w:rsid w:val="00CE7A23"/>
    <w:rsid w:val="00CF2B99"/>
    <w:rsid w:val="00CF2D73"/>
    <w:rsid w:val="00CF365D"/>
    <w:rsid w:val="00CF4125"/>
    <w:rsid w:val="00CF45FA"/>
    <w:rsid w:val="00CF46DC"/>
    <w:rsid w:val="00CF55A6"/>
    <w:rsid w:val="00CF59F2"/>
    <w:rsid w:val="00D01F0B"/>
    <w:rsid w:val="00D1126E"/>
    <w:rsid w:val="00D13EB8"/>
    <w:rsid w:val="00D1627E"/>
    <w:rsid w:val="00D17905"/>
    <w:rsid w:val="00D20AE8"/>
    <w:rsid w:val="00D20E10"/>
    <w:rsid w:val="00D215F6"/>
    <w:rsid w:val="00D22E9F"/>
    <w:rsid w:val="00D23B7A"/>
    <w:rsid w:val="00D25317"/>
    <w:rsid w:val="00D25849"/>
    <w:rsid w:val="00D27747"/>
    <w:rsid w:val="00D32108"/>
    <w:rsid w:val="00D33090"/>
    <w:rsid w:val="00D37B20"/>
    <w:rsid w:val="00D411FC"/>
    <w:rsid w:val="00D414B0"/>
    <w:rsid w:val="00D4418E"/>
    <w:rsid w:val="00D46E05"/>
    <w:rsid w:val="00D47A19"/>
    <w:rsid w:val="00D502A6"/>
    <w:rsid w:val="00D54752"/>
    <w:rsid w:val="00D571F9"/>
    <w:rsid w:val="00D60A49"/>
    <w:rsid w:val="00D61363"/>
    <w:rsid w:val="00D62B78"/>
    <w:rsid w:val="00D6324D"/>
    <w:rsid w:val="00D63585"/>
    <w:rsid w:val="00D637D4"/>
    <w:rsid w:val="00D6579A"/>
    <w:rsid w:val="00D657E1"/>
    <w:rsid w:val="00D662E8"/>
    <w:rsid w:val="00D66E6E"/>
    <w:rsid w:val="00D72251"/>
    <w:rsid w:val="00D745CA"/>
    <w:rsid w:val="00D75F2F"/>
    <w:rsid w:val="00D76809"/>
    <w:rsid w:val="00D76ED3"/>
    <w:rsid w:val="00D81F3A"/>
    <w:rsid w:val="00D82701"/>
    <w:rsid w:val="00D82ED7"/>
    <w:rsid w:val="00D84829"/>
    <w:rsid w:val="00D85914"/>
    <w:rsid w:val="00D8655D"/>
    <w:rsid w:val="00D920E3"/>
    <w:rsid w:val="00D93226"/>
    <w:rsid w:val="00D93908"/>
    <w:rsid w:val="00D95352"/>
    <w:rsid w:val="00D95E09"/>
    <w:rsid w:val="00DA0902"/>
    <w:rsid w:val="00DA1894"/>
    <w:rsid w:val="00DA23D6"/>
    <w:rsid w:val="00DA31EE"/>
    <w:rsid w:val="00DA4036"/>
    <w:rsid w:val="00DA5A55"/>
    <w:rsid w:val="00DA60C7"/>
    <w:rsid w:val="00DA683D"/>
    <w:rsid w:val="00DA71DA"/>
    <w:rsid w:val="00DA7ADB"/>
    <w:rsid w:val="00DA7C2C"/>
    <w:rsid w:val="00DB363D"/>
    <w:rsid w:val="00DB404C"/>
    <w:rsid w:val="00DB5502"/>
    <w:rsid w:val="00DB70F7"/>
    <w:rsid w:val="00DC06FF"/>
    <w:rsid w:val="00DC16EC"/>
    <w:rsid w:val="00DC3547"/>
    <w:rsid w:val="00DC3626"/>
    <w:rsid w:val="00DD09AF"/>
    <w:rsid w:val="00DD2037"/>
    <w:rsid w:val="00DD22DE"/>
    <w:rsid w:val="00DD2436"/>
    <w:rsid w:val="00DD2EB7"/>
    <w:rsid w:val="00DD396E"/>
    <w:rsid w:val="00DD473D"/>
    <w:rsid w:val="00DD53D1"/>
    <w:rsid w:val="00DD5EA0"/>
    <w:rsid w:val="00DD6064"/>
    <w:rsid w:val="00DD6A57"/>
    <w:rsid w:val="00DD7AA0"/>
    <w:rsid w:val="00DE0323"/>
    <w:rsid w:val="00DE1A0B"/>
    <w:rsid w:val="00DE1BE5"/>
    <w:rsid w:val="00DE1C1E"/>
    <w:rsid w:val="00DE2F2B"/>
    <w:rsid w:val="00DE524F"/>
    <w:rsid w:val="00DE6156"/>
    <w:rsid w:val="00DE693A"/>
    <w:rsid w:val="00DE6F48"/>
    <w:rsid w:val="00DF2468"/>
    <w:rsid w:val="00DF7CF2"/>
    <w:rsid w:val="00E00860"/>
    <w:rsid w:val="00E00ED9"/>
    <w:rsid w:val="00E01969"/>
    <w:rsid w:val="00E04D55"/>
    <w:rsid w:val="00E108F5"/>
    <w:rsid w:val="00E10BE4"/>
    <w:rsid w:val="00E13DA1"/>
    <w:rsid w:val="00E13E62"/>
    <w:rsid w:val="00E224F0"/>
    <w:rsid w:val="00E226C0"/>
    <w:rsid w:val="00E23B81"/>
    <w:rsid w:val="00E24510"/>
    <w:rsid w:val="00E24F3B"/>
    <w:rsid w:val="00E26795"/>
    <w:rsid w:val="00E27628"/>
    <w:rsid w:val="00E30E7B"/>
    <w:rsid w:val="00E31A41"/>
    <w:rsid w:val="00E31AF1"/>
    <w:rsid w:val="00E33139"/>
    <w:rsid w:val="00E33181"/>
    <w:rsid w:val="00E334AA"/>
    <w:rsid w:val="00E33FD9"/>
    <w:rsid w:val="00E36ABD"/>
    <w:rsid w:val="00E426E7"/>
    <w:rsid w:val="00E42A74"/>
    <w:rsid w:val="00E44A6F"/>
    <w:rsid w:val="00E4521A"/>
    <w:rsid w:val="00E45946"/>
    <w:rsid w:val="00E45C88"/>
    <w:rsid w:val="00E46915"/>
    <w:rsid w:val="00E54209"/>
    <w:rsid w:val="00E55557"/>
    <w:rsid w:val="00E6053B"/>
    <w:rsid w:val="00E63364"/>
    <w:rsid w:val="00E66965"/>
    <w:rsid w:val="00E66A8E"/>
    <w:rsid w:val="00E67D09"/>
    <w:rsid w:val="00E71975"/>
    <w:rsid w:val="00E72FD9"/>
    <w:rsid w:val="00E73049"/>
    <w:rsid w:val="00E73D95"/>
    <w:rsid w:val="00E75606"/>
    <w:rsid w:val="00E75B9A"/>
    <w:rsid w:val="00E776D3"/>
    <w:rsid w:val="00E85ABB"/>
    <w:rsid w:val="00E93F6D"/>
    <w:rsid w:val="00E94396"/>
    <w:rsid w:val="00E94F33"/>
    <w:rsid w:val="00E96A7E"/>
    <w:rsid w:val="00EA0DB2"/>
    <w:rsid w:val="00EA16E1"/>
    <w:rsid w:val="00EA468C"/>
    <w:rsid w:val="00EA676A"/>
    <w:rsid w:val="00EA733B"/>
    <w:rsid w:val="00EA75CE"/>
    <w:rsid w:val="00EB1D1C"/>
    <w:rsid w:val="00EB1F2C"/>
    <w:rsid w:val="00EB2C31"/>
    <w:rsid w:val="00EB3691"/>
    <w:rsid w:val="00EB4577"/>
    <w:rsid w:val="00EB5735"/>
    <w:rsid w:val="00EB6E16"/>
    <w:rsid w:val="00EC057C"/>
    <w:rsid w:val="00EC2730"/>
    <w:rsid w:val="00EC3AFC"/>
    <w:rsid w:val="00EC63D7"/>
    <w:rsid w:val="00EC6C2C"/>
    <w:rsid w:val="00ED2634"/>
    <w:rsid w:val="00ED31EC"/>
    <w:rsid w:val="00ED3922"/>
    <w:rsid w:val="00ED5039"/>
    <w:rsid w:val="00ED7B0F"/>
    <w:rsid w:val="00EE1BBA"/>
    <w:rsid w:val="00EE2255"/>
    <w:rsid w:val="00EE3F7D"/>
    <w:rsid w:val="00EE4B57"/>
    <w:rsid w:val="00EF0B3F"/>
    <w:rsid w:val="00EF186F"/>
    <w:rsid w:val="00EF252C"/>
    <w:rsid w:val="00EF34BC"/>
    <w:rsid w:val="00F00765"/>
    <w:rsid w:val="00F027E9"/>
    <w:rsid w:val="00F05481"/>
    <w:rsid w:val="00F0623E"/>
    <w:rsid w:val="00F06C37"/>
    <w:rsid w:val="00F11DF5"/>
    <w:rsid w:val="00F11E11"/>
    <w:rsid w:val="00F14C2D"/>
    <w:rsid w:val="00F16B85"/>
    <w:rsid w:val="00F213B1"/>
    <w:rsid w:val="00F23562"/>
    <w:rsid w:val="00F30790"/>
    <w:rsid w:val="00F31548"/>
    <w:rsid w:val="00F31C07"/>
    <w:rsid w:val="00F32778"/>
    <w:rsid w:val="00F359DE"/>
    <w:rsid w:val="00F35A8D"/>
    <w:rsid w:val="00F4097E"/>
    <w:rsid w:val="00F419C8"/>
    <w:rsid w:val="00F42867"/>
    <w:rsid w:val="00F4658A"/>
    <w:rsid w:val="00F472F3"/>
    <w:rsid w:val="00F50C9A"/>
    <w:rsid w:val="00F51661"/>
    <w:rsid w:val="00F5239F"/>
    <w:rsid w:val="00F53F74"/>
    <w:rsid w:val="00F556A4"/>
    <w:rsid w:val="00F55E42"/>
    <w:rsid w:val="00F62EBE"/>
    <w:rsid w:val="00F63382"/>
    <w:rsid w:val="00F63697"/>
    <w:rsid w:val="00F6391F"/>
    <w:rsid w:val="00F651FB"/>
    <w:rsid w:val="00F65D5F"/>
    <w:rsid w:val="00F67771"/>
    <w:rsid w:val="00F709A5"/>
    <w:rsid w:val="00F70AD2"/>
    <w:rsid w:val="00F71925"/>
    <w:rsid w:val="00F71C64"/>
    <w:rsid w:val="00F72CBC"/>
    <w:rsid w:val="00F72E67"/>
    <w:rsid w:val="00F7457F"/>
    <w:rsid w:val="00F75480"/>
    <w:rsid w:val="00F754DE"/>
    <w:rsid w:val="00F8191F"/>
    <w:rsid w:val="00F822DB"/>
    <w:rsid w:val="00F831A0"/>
    <w:rsid w:val="00F83339"/>
    <w:rsid w:val="00F84BDA"/>
    <w:rsid w:val="00F8640F"/>
    <w:rsid w:val="00F9112A"/>
    <w:rsid w:val="00F9239B"/>
    <w:rsid w:val="00F930C1"/>
    <w:rsid w:val="00F93771"/>
    <w:rsid w:val="00F95569"/>
    <w:rsid w:val="00F96E56"/>
    <w:rsid w:val="00F9785F"/>
    <w:rsid w:val="00F97F8A"/>
    <w:rsid w:val="00FA33AD"/>
    <w:rsid w:val="00FA5324"/>
    <w:rsid w:val="00FB02E1"/>
    <w:rsid w:val="00FB129E"/>
    <w:rsid w:val="00FB1AF0"/>
    <w:rsid w:val="00FB3BAE"/>
    <w:rsid w:val="00FB5868"/>
    <w:rsid w:val="00FB5C95"/>
    <w:rsid w:val="00FB70DA"/>
    <w:rsid w:val="00FB7814"/>
    <w:rsid w:val="00FC0E69"/>
    <w:rsid w:val="00FC260E"/>
    <w:rsid w:val="00FC4160"/>
    <w:rsid w:val="00FC442D"/>
    <w:rsid w:val="00FC47A1"/>
    <w:rsid w:val="00FC6004"/>
    <w:rsid w:val="00FC6247"/>
    <w:rsid w:val="00FD2508"/>
    <w:rsid w:val="00FD3E76"/>
    <w:rsid w:val="00FD6934"/>
    <w:rsid w:val="00FE552E"/>
    <w:rsid w:val="00FE5882"/>
    <w:rsid w:val="00FE6106"/>
    <w:rsid w:val="00FE6195"/>
    <w:rsid w:val="00FE75DE"/>
    <w:rsid w:val="00FE774D"/>
    <w:rsid w:val="00FF2334"/>
    <w:rsid w:val="00FF267F"/>
    <w:rsid w:val="00FF4B09"/>
    <w:rsid w:val="00FF66B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14:docId w14:val="1149131A"/>
  <w15:docId w15:val="{AF7EB1A6-B5C0-4044-8566-291EB5E32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after="60"/>
      <w:outlineLvl w:val="0"/>
    </w:pPr>
    <w:rPr>
      <w:b/>
      <w:sz w:val="32"/>
      <w:szCs w:val="32"/>
    </w:rPr>
  </w:style>
  <w:style w:type="paragraph" w:styleId="Heading2">
    <w:name w:val="heading 2"/>
    <w:basedOn w:val="Normal"/>
    <w:next w:val="Normal"/>
    <w:pPr>
      <w:keepNext/>
      <w:keepLines/>
      <w:spacing w:after="60"/>
      <w:outlineLvl w:val="1"/>
    </w:pPr>
    <w:rPr>
      <w:b/>
      <w:sz w:val="26"/>
      <w:szCs w:val="26"/>
    </w:rPr>
  </w:style>
  <w:style w:type="paragraph" w:styleId="Heading3">
    <w:name w:val="heading 3"/>
    <w:basedOn w:val="Normal"/>
    <w:next w:val="Normal"/>
    <w:link w:val="Heading3Char"/>
    <w:uiPriority w:val="9"/>
    <w:qFormat/>
    <w:pPr>
      <w:keepNext/>
      <w:keepLines/>
      <w:spacing w:after="60"/>
      <w:outlineLvl w:val="2"/>
    </w:pPr>
    <w:rPr>
      <w:b/>
    </w:rPr>
  </w:style>
  <w:style w:type="paragraph" w:styleId="Heading4">
    <w:name w:val="heading 4"/>
    <w:basedOn w:val="Normal"/>
    <w:next w:val="Normal"/>
    <w:pPr>
      <w:keepNext/>
      <w:keepLines/>
      <w:spacing w:after="60"/>
      <w:outlineLvl w:val="3"/>
    </w:pPr>
    <w:rPr>
      <w:b/>
      <w:color w:val="666666"/>
      <w:sz w:val="20"/>
      <w:szCs w:val="20"/>
    </w:rPr>
  </w:style>
  <w:style w:type="paragraph" w:styleId="Heading5">
    <w:name w:val="heading 5"/>
    <w:basedOn w:val="Normal"/>
    <w:next w:val="Normal"/>
    <w:pPr>
      <w:keepNext/>
      <w:keepLines/>
      <w:spacing w:after="60"/>
      <w:outlineLvl w:val="4"/>
    </w:pPr>
  </w:style>
  <w:style w:type="paragraph" w:styleId="Heading6">
    <w:name w:val="heading 6"/>
    <w:basedOn w:val="Normal"/>
    <w:next w:val="Normal"/>
    <w:pPr>
      <w:keepNext/>
      <w:keepLines/>
      <w:spacing w:after="60"/>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keepLines/>
      <w:spacing w:after="60"/>
    </w:pPr>
    <w:rPr>
      <w:b/>
      <w:sz w:val="38"/>
      <w:szCs w:val="38"/>
    </w:rPr>
  </w:style>
  <w:style w:type="paragraph" w:styleId="Subtitle">
    <w:name w:val="Subtitle"/>
    <w:basedOn w:val="Normal"/>
    <w:next w:val="Normal"/>
    <w:pPr>
      <w:keepNext/>
      <w:keepLines/>
      <w:spacing w:after="320"/>
    </w:pPr>
    <w:rPr>
      <w:color w:val="666666"/>
      <w:sz w:val="24"/>
      <w:szCs w:val="24"/>
    </w:rPr>
  </w:style>
  <w:style w:type="paragraph" w:styleId="Header">
    <w:name w:val="header"/>
    <w:basedOn w:val="Normal"/>
    <w:link w:val="HeaderChar"/>
    <w:unhideWhenUsed/>
    <w:rsid w:val="00E23815"/>
    <w:pPr>
      <w:tabs>
        <w:tab w:val="center" w:pos="4513"/>
        <w:tab w:val="right" w:pos="9026"/>
      </w:tabs>
      <w:spacing w:line="240" w:lineRule="auto"/>
    </w:pPr>
  </w:style>
  <w:style w:type="character" w:customStyle="1" w:styleId="HeaderChar">
    <w:name w:val="Header Char"/>
    <w:basedOn w:val="DefaultParagraphFont"/>
    <w:link w:val="Header"/>
    <w:uiPriority w:val="99"/>
    <w:rsid w:val="00E23815"/>
  </w:style>
  <w:style w:type="paragraph" w:styleId="Footer">
    <w:name w:val="footer"/>
    <w:basedOn w:val="Normal"/>
    <w:link w:val="FooterChar"/>
    <w:uiPriority w:val="99"/>
    <w:unhideWhenUsed/>
    <w:rsid w:val="00E23815"/>
    <w:pPr>
      <w:tabs>
        <w:tab w:val="center" w:pos="4513"/>
        <w:tab w:val="right" w:pos="9026"/>
      </w:tabs>
      <w:spacing w:line="240" w:lineRule="auto"/>
    </w:pPr>
  </w:style>
  <w:style w:type="character" w:customStyle="1" w:styleId="FooterChar">
    <w:name w:val="Footer Char"/>
    <w:basedOn w:val="DefaultParagraphFont"/>
    <w:link w:val="Footer"/>
    <w:uiPriority w:val="99"/>
    <w:rsid w:val="00E23815"/>
  </w:style>
  <w:style w:type="paragraph" w:styleId="FootnoteText">
    <w:name w:val="footnote text"/>
    <w:basedOn w:val="Normal"/>
    <w:link w:val="FootnoteTextChar"/>
    <w:unhideWhenUsed/>
    <w:rsid w:val="001561C8"/>
    <w:rPr>
      <w:rFonts w:ascii="Times New Roman" w:eastAsia="Calibri" w:hAnsi="Times New Roman" w:cs="Times New Roman"/>
      <w:sz w:val="20"/>
      <w:szCs w:val="20"/>
      <w:lang w:val="et-EE" w:eastAsia="en-US"/>
    </w:rPr>
  </w:style>
  <w:style w:type="character" w:customStyle="1" w:styleId="FootnoteTextChar">
    <w:name w:val="Footnote Text Char"/>
    <w:basedOn w:val="DefaultParagraphFont"/>
    <w:link w:val="FootnoteText"/>
    <w:rsid w:val="001561C8"/>
    <w:rPr>
      <w:rFonts w:ascii="Times New Roman" w:eastAsia="Calibri" w:hAnsi="Times New Roman" w:cs="Times New Roman"/>
      <w:sz w:val="20"/>
      <w:szCs w:val="20"/>
      <w:lang w:val="et-EE" w:eastAsia="en-US"/>
    </w:rPr>
  </w:style>
  <w:style w:type="character" w:styleId="FootnoteReference">
    <w:name w:val="footnote reference"/>
    <w:unhideWhenUsed/>
    <w:rsid w:val="001561C8"/>
    <w:rPr>
      <w:vertAlign w:val="superscript"/>
    </w:rPr>
  </w:style>
  <w:style w:type="character" w:styleId="Hyperlink">
    <w:name w:val="Hyperlink"/>
    <w:basedOn w:val="DefaultParagraphFont"/>
    <w:unhideWhenUsed/>
    <w:rsid w:val="001561C8"/>
    <w:rPr>
      <w:color w:val="0000FF" w:themeColor="hyperlink"/>
      <w:u w:val="single"/>
    </w:rPr>
  </w:style>
  <w:style w:type="paragraph" w:customStyle="1" w:styleId="Default">
    <w:name w:val="Default"/>
    <w:rsid w:val="00D657E1"/>
    <w:pPr>
      <w:autoSpaceDE w:val="0"/>
      <w:autoSpaceDN w:val="0"/>
      <w:adjustRightInd w:val="0"/>
      <w:spacing w:line="240" w:lineRule="auto"/>
    </w:pPr>
    <w:rPr>
      <w:rFonts w:ascii="Times New Roman" w:hAnsi="Times New Roman" w:cs="Times New Roman"/>
      <w:color w:val="000000"/>
      <w:sz w:val="24"/>
      <w:szCs w:val="24"/>
      <w:lang w:val="et-EE"/>
    </w:rPr>
  </w:style>
  <w:style w:type="paragraph" w:styleId="ListParagraph">
    <w:name w:val="List Paragraph"/>
    <w:basedOn w:val="Normal"/>
    <w:uiPriority w:val="34"/>
    <w:qFormat/>
    <w:rsid w:val="00CD6F09"/>
    <w:pPr>
      <w:ind w:left="720"/>
      <w:contextualSpacing/>
    </w:pPr>
  </w:style>
  <w:style w:type="paragraph" w:styleId="BalloonText">
    <w:name w:val="Balloon Text"/>
    <w:basedOn w:val="Normal"/>
    <w:link w:val="BalloonTextChar"/>
    <w:semiHidden/>
    <w:unhideWhenUsed/>
    <w:rsid w:val="00100D5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D50"/>
    <w:rPr>
      <w:rFonts w:ascii="Segoe UI" w:hAnsi="Segoe UI" w:cs="Segoe UI"/>
      <w:sz w:val="18"/>
      <w:szCs w:val="18"/>
    </w:rPr>
  </w:style>
  <w:style w:type="table" w:customStyle="1" w:styleId="TableGrid">
    <w:name w:val="TableGrid"/>
    <w:rsid w:val="00A5661B"/>
    <w:pPr>
      <w:spacing w:line="240" w:lineRule="auto"/>
    </w:pPr>
    <w:rPr>
      <w:rFonts w:asciiTheme="minorHAnsi" w:eastAsiaTheme="minorEastAsia" w:hAnsiTheme="minorHAnsi" w:cstheme="minorBidi"/>
      <w:lang w:val="en-US" w:eastAsia="en-US"/>
    </w:rPr>
    <w:tblPr>
      <w:tblCellMar>
        <w:top w:w="0" w:type="dxa"/>
        <w:left w:w="0" w:type="dxa"/>
        <w:bottom w:w="0" w:type="dxa"/>
        <w:right w:w="0" w:type="dxa"/>
      </w:tblCellMar>
    </w:tblPr>
  </w:style>
  <w:style w:type="paragraph" w:styleId="NormalWeb">
    <w:name w:val="Normal (Web)"/>
    <w:basedOn w:val="Normal"/>
    <w:uiPriority w:val="99"/>
    <w:rsid w:val="007C48D5"/>
    <w:pPr>
      <w:spacing w:before="100" w:beforeAutospacing="1" w:after="100" w:afterAutospacing="1" w:line="240" w:lineRule="auto"/>
    </w:pPr>
    <w:rPr>
      <w:rFonts w:ascii="Times New Roman" w:eastAsia="Times New Roman" w:hAnsi="Times New Roman" w:cs="Times New Roman"/>
      <w:sz w:val="24"/>
      <w:szCs w:val="24"/>
      <w:lang w:val="et-EE"/>
    </w:rPr>
  </w:style>
  <w:style w:type="character" w:styleId="Emphasis">
    <w:name w:val="Emphasis"/>
    <w:qFormat/>
    <w:rsid w:val="007C48D5"/>
    <w:rPr>
      <w:rFonts w:ascii="Verdana" w:hAnsi="Verdana" w:hint="default"/>
      <w:b/>
      <w:bCs/>
      <w:i w:val="0"/>
      <w:iCs w:val="0"/>
      <w:color w:val="0000CD"/>
    </w:rPr>
  </w:style>
  <w:style w:type="paragraph" w:styleId="NoSpacing">
    <w:name w:val="No Spacing"/>
    <w:qFormat/>
    <w:rsid w:val="007C48D5"/>
    <w:pPr>
      <w:spacing w:line="240" w:lineRule="auto"/>
      <w:jc w:val="both"/>
    </w:pPr>
    <w:rPr>
      <w:rFonts w:ascii="Times New Roman" w:eastAsia="Calibri" w:hAnsi="Times New Roman" w:cs="Times New Roman"/>
      <w:sz w:val="24"/>
      <w:szCs w:val="24"/>
      <w:lang w:val="et-EE" w:eastAsia="en-US"/>
    </w:rPr>
  </w:style>
  <w:style w:type="character" w:styleId="PageNumber">
    <w:name w:val="page number"/>
    <w:basedOn w:val="DefaultParagraphFont"/>
    <w:rsid w:val="007C48D5"/>
  </w:style>
  <w:style w:type="paragraph" w:styleId="BodyText2">
    <w:name w:val="Body Text 2"/>
    <w:basedOn w:val="Normal"/>
    <w:link w:val="BodyText2Char"/>
    <w:rsid w:val="007C48D5"/>
    <w:pPr>
      <w:spacing w:after="120" w:line="480" w:lineRule="auto"/>
    </w:pPr>
    <w:rPr>
      <w:rFonts w:ascii="Times New Roman" w:eastAsia="Times New Roman" w:hAnsi="Times New Roman" w:cs="Times New Roman"/>
      <w:sz w:val="20"/>
      <w:szCs w:val="20"/>
      <w:lang w:val="et-EE" w:eastAsia="en-US"/>
    </w:rPr>
  </w:style>
  <w:style w:type="character" w:customStyle="1" w:styleId="BodyText2Char">
    <w:name w:val="Body Text 2 Char"/>
    <w:basedOn w:val="DefaultParagraphFont"/>
    <w:link w:val="BodyText2"/>
    <w:rsid w:val="007C48D5"/>
    <w:rPr>
      <w:rFonts w:ascii="Times New Roman" w:eastAsia="Times New Roman" w:hAnsi="Times New Roman" w:cs="Times New Roman"/>
      <w:sz w:val="20"/>
      <w:szCs w:val="20"/>
      <w:lang w:val="et-EE" w:eastAsia="en-US"/>
    </w:rPr>
  </w:style>
  <w:style w:type="character" w:customStyle="1" w:styleId="h11">
    <w:name w:val="h11"/>
    <w:rsid w:val="007C48D5"/>
    <w:rPr>
      <w:b/>
      <w:bCs/>
      <w:color w:val="555555"/>
      <w:sz w:val="27"/>
      <w:szCs w:val="27"/>
    </w:rPr>
  </w:style>
  <w:style w:type="character" w:styleId="Strong">
    <w:name w:val="Strong"/>
    <w:uiPriority w:val="22"/>
    <w:qFormat/>
    <w:rsid w:val="007C48D5"/>
    <w:rPr>
      <w:b/>
      <w:bCs/>
    </w:rPr>
  </w:style>
  <w:style w:type="paragraph" w:customStyle="1" w:styleId="mso3">
    <w:name w:val="mso3"/>
    <w:basedOn w:val="Normal"/>
    <w:rsid w:val="007C48D5"/>
    <w:pPr>
      <w:spacing w:line="336" w:lineRule="auto"/>
      <w:ind w:right="68"/>
    </w:pPr>
    <w:rPr>
      <w:rFonts w:ascii="Times New Roman" w:eastAsia="Times New Roman" w:hAnsi="Times New Roman" w:cs="Times New Roman"/>
      <w:color w:val="363636"/>
      <w:sz w:val="24"/>
      <w:szCs w:val="24"/>
      <w:lang w:val="et-EE"/>
    </w:rPr>
  </w:style>
  <w:style w:type="character" w:customStyle="1" w:styleId="Heading3Char">
    <w:name w:val="Heading 3 Char"/>
    <w:link w:val="Heading3"/>
    <w:uiPriority w:val="9"/>
    <w:rsid w:val="007C48D5"/>
    <w:rPr>
      <w:b/>
    </w:rPr>
  </w:style>
  <w:style w:type="character" w:styleId="UnresolvedMention">
    <w:name w:val="Unresolved Mention"/>
    <w:basedOn w:val="DefaultParagraphFont"/>
    <w:uiPriority w:val="99"/>
    <w:semiHidden/>
    <w:unhideWhenUsed/>
    <w:rsid w:val="00B35F42"/>
    <w:rPr>
      <w:color w:val="605E5C"/>
      <w:shd w:val="clear" w:color="auto" w:fill="E1DFDD"/>
    </w:rPr>
  </w:style>
  <w:style w:type="paragraph" w:styleId="CommentText">
    <w:name w:val="annotation text"/>
    <w:basedOn w:val="Normal"/>
    <w:link w:val="CommentTextChar"/>
    <w:uiPriority w:val="99"/>
    <w:semiHidden/>
    <w:unhideWhenUsed/>
    <w:rsid w:val="00231AB3"/>
    <w:pPr>
      <w:spacing w:line="240" w:lineRule="auto"/>
    </w:pPr>
    <w:rPr>
      <w:sz w:val="20"/>
      <w:szCs w:val="20"/>
    </w:rPr>
  </w:style>
  <w:style w:type="character" w:customStyle="1" w:styleId="CommentTextChar">
    <w:name w:val="Comment Text Char"/>
    <w:basedOn w:val="DefaultParagraphFont"/>
    <w:link w:val="CommentText"/>
    <w:uiPriority w:val="99"/>
    <w:semiHidden/>
    <w:rsid w:val="00231AB3"/>
    <w:rPr>
      <w:sz w:val="20"/>
      <w:szCs w:val="20"/>
    </w:rPr>
  </w:style>
  <w:style w:type="character" w:styleId="CommentReference">
    <w:name w:val="annotation reference"/>
    <w:basedOn w:val="DefaultParagraphFont"/>
    <w:uiPriority w:val="99"/>
    <w:semiHidden/>
    <w:unhideWhenUsed/>
    <w:rsid w:val="00231AB3"/>
    <w:rPr>
      <w:sz w:val="16"/>
      <w:szCs w:val="16"/>
    </w:rPr>
  </w:style>
  <w:style w:type="paragraph" w:styleId="EndnoteText">
    <w:name w:val="endnote text"/>
    <w:basedOn w:val="Normal"/>
    <w:link w:val="EndnoteTextChar"/>
    <w:uiPriority w:val="99"/>
    <w:semiHidden/>
    <w:unhideWhenUsed/>
    <w:rsid w:val="009921C6"/>
    <w:pPr>
      <w:spacing w:line="240" w:lineRule="auto"/>
    </w:pPr>
    <w:rPr>
      <w:sz w:val="20"/>
      <w:szCs w:val="20"/>
    </w:rPr>
  </w:style>
  <w:style w:type="character" w:customStyle="1" w:styleId="EndnoteTextChar">
    <w:name w:val="Endnote Text Char"/>
    <w:basedOn w:val="DefaultParagraphFont"/>
    <w:link w:val="EndnoteText"/>
    <w:uiPriority w:val="99"/>
    <w:semiHidden/>
    <w:rsid w:val="009921C6"/>
    <w:rPr>
      <w:sz w:val="20"/>
      <w:szCs w:val="20"/>
    </w:rPr>
  </w:style>
  <w:style w:type="character" w:styleId="EndnoteReference">
    <w:name w:val="endnote reference"/>
    <w:basedOn w:val="DefaultParagraphFont"/>
    <w:uiPriority w:val="99"/>
    <w:semiHidden/>
    <w:unhideWhenUsed/>
    <w:rsid w:val="009921C6"/>
    <w:rPr>
      <w:vertAlign w:val="superscript"/>
    </w:rPr>
  </w:style>
  <w:style w:type="character" w:styleId="IntenseEmphasis">
    <w:name w:val="Intense Emphasis"/>
    <w:basedOn w:val="DefaultParagraphFont"/>
    <w:uiPriority w:val="21"/>
    <w:qFormat/>
    <w:rsid w:val="009C457F"/>
    <w:rPr>
      <w:i/>
      <w:iCs/>
      <w:color w:val="4F81BD" w:themeColor="accent1"/>
    </w:rPr>
  </w:style>
  <w:style w:type="character" w:styleId="SubtleReference">
    <w:name w:val="Subtle Reference"/>
    <w:basedOn w:val="DefaultParagraphFont"/>
    <w:uiPriority w:val="31"/>
    <w:qFormat/>
    <w:rsid w:val="008C4266"/>
    <w:rPr>
      <w:smallCaps/>
      <w:color w:val="5A5A5A" w:themeColor="text1" w:themeTint="A5"/>
    </w:rPr>
  </w:style>
  <w:style w:type="paragraph" w:styleId="BodyTextIndent">
    <w:name w:val="Body Text Indent"/>
    <w:basedOn w:val="Normal"/>
    <w:link w:val="BodyTextIndentChar"/>
    <w:uiPriority w:val="99"/>
    <w:semiHidden/>
    <w:unhideWhenUsed/>
    <w:rsid w:val="008C4266"/>
    <w:pPr>
      <w:spacing w:after="120"/>
      <w:ind w:left="283"/>
    </w:pPr>
  </w:style>
  <w:style w:type="character" w:customStyle="1" w:styleId="BodyTextIndentChar">
    <w:name w:val="Body Text Indent Char"/>
    <w:basedOn w:val="DefaultParagraphFont"/>
    <w:link w:val="BodyTextIndent"/>
    <w:uiPriority w:val="99"/>
    <w:semiHidden/>
    <w:rsid w:val="008C4266"/>
  </w:style>
  <w:style w:type="paragraph" w:customStyle="1" w:styleId="xmsonormal">
    <w:name w:val="x_msonormal"/>
    <w:basedOn w:val="Normal"/>
    <w:rsid w:val="008C4266"/>
    <w:pPr>
      <w:spacing w:line="240" w:lineRule="auto"/>
    </w:pPr>
    <w:rPr>
      <w:rFonts w:ascii="Aptos" w:eastAsiaTheme="minorHAnsi" w:hAnsi="Aptos" w:cs="Aptos"/>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1068">
      <w:bodyDiv w:val="1"/>
      <w:marLeft w:val="0"/>
      <w:marRight w:val="0"/>
      <w:marTop w:val="0"/>
      <w:marBottom w:val="0"/>
      <w:divBdr>
        <w:top w:val="none" w:sz="0" w:space="0" w:color="auto"/>
        <w:left w:val="none" w:sz="0" w:space="0" w:color="auto"/>
        <w:bottom w:val="none" w:sz="0" w:space="0" w:color="auto"/>
        <w:right w:val="none" w:sz="0" w:space="0" w:color="auto"/>
      </w:divBdr>
    </w:div>
    <w:div w:id="187909165">
      <w:bodyDiv w:val="1"/>
      <w:marLeft w:val="0"/>
      <w:marRight w:val="0"/>
      <w:marTop w:val="0"/>
      <w:marBottom w:val="0"/>
      <w:divBdr>
        <w:top w:val="none" w:sz="0" w:space="0" w:color="auto"/>
        <w:left w:val="none" w:sz="0" w:space="0" w:color="auto"/>
        <w:bottom w:val="none" w:sz="0" w:space="0" w:color="auto"/>
        <w:right w:val="none" w:sz="0" w:space="0" w:color="auto"/>
      </w:divBdr>
    </w:div>
    <w:div w:id="194001256">
      <w:bodyDiv w:val="1"/>
      <w:marLeft w:val="0"/>
      <w:marRight w:val="0"/>
      <w:marTop w:val="0"/>
      <w:marBottom w:val="0"/>
      <w:divBdr>
        <w:top w:val="none" w:sz="0" w:space="0" w:color="auto"/>
        <w:left w:val="none" w:sz="0" w:space="0" w:color="auto"/>
        <w:bottom w:val="none" w:sz="0" w:space="0" w:color="auto"/>
        <w:right w:val="none" w:sz="0" w:space="0" w:color="auto"/>
      </w:divBdr>
    </w:div>
    <w:div w:id="233659783">
      <w:bodyDiv w:val="1"/>
      <w:marLeft w:val="0"/>
      <w:marRight w:val="0"/>
      <w:marTop w:val="0"/>
      <w:marBottom w:val="0"/>
      <w:divBdr>
        <w:top w:val="none" w:sz="0" w:space="0" w:color="auto"/>
        <w:left w:val="none" w:sz="0" w:space="0" w:color="auto"/>
        <w:bottom w:val="none" w:sz="0" w:space="0" w:color="auto"/>
        <w:right w:val="none" w:sz="0" w:space="0" w:color="auto"/>
      </w:divBdr>
    </w:div>
    <w:div w:id="317000426">
      <w:bodyDiv w:val="1"/>
      <w:marLeft w:val="0"/>
      <w:marRight w:val="0"/>
      <w:marTop w:val="0"/>
      <w:marBottom w:val="0"/>
      <w:divBdr>
        <w:top w:val="none" w:sz="0" w:space="0" w:color="auto"/>
        <w:left w:val="none" w:sz="0" w:space="0" w:color="auto"/>
        <w:bottom w:val="none" w:sz="0" w:space="0" w:color="auto"/>
        <w:right w:val="none" w:sz="0" w:space="0" w:color="auto"/>
      </w:divBdr>
    </w:div>
    <w:div w:id="387537102">
      <w:bodyDiv w:val="1"/>
      <w:marLeft w:val="0"/>
      <w:marRight w:val="0"/>
      <w:marTop w:val="0"/>
      <w:marBottom w:val="0"/>
      <w:divBdr>
        <w:top w:val="none" w:sz="0" w:space="0" w:color="auto"/>
        <w:left w:val="none" w:sz="0" w:space="0" w:color="auto"/>
        <w:bottom w:val="none" w:sz="0" w:space="0" w:color="auto"/>
        <w:right w:val="none" w:sz="0" w:space="0" w:color="auto"/>
      </w:divBdr>
    </w:div>
    <w:div w:id="397939770">
      <w:bodyDiv w:val="1"/>
      <w:marLeft w:val="0"/>
      <w:marRight w:val="0"/>
      <w:marTop w:val="0"/>
      <w:marBottom w:val="0"/>
      <w:divBdr>
        <w:top w:val="none" w:sz="0" w:space="0" w:color="auto"/>
        <w:left w:val="none" w:sz="0" w:space="0" w:color="auto"/>
        <w:bottom w:val="none" w:sz="0" w:space="0" w:color="auto"/>
        <w:right w:val="none" w:sz="0" w:space="0" w:color="auto"/>
      </w:divBdr>
    </w:div>
    <w:div w:id="401605228">
      <w:bodyDiv w:val="1"/>
      <w:marLeft w:val="0"/>
      <w:marRight w:val="0"/>
      <w:marTop w:val="0"/>
      <w:marBottom w:val="0"/>
      <w:divBdr>
        <w:top w:val="none" w:sz="0" w:space="0" w:color="auto"/>
        <w:left w:val="none" w:sz="0" w:space="0" w:color="auto"/>
        <w:bottom w:val="none" w:sz="0" w:space="0" w:color="auto"/>
        <w:right w:val="none" w:sz="0" w:space="0" w:color="auto"/>
      </w:divBdr>
    </w:div>
    <w:div w:id="403383294">
      <w:bodyDiv w:val="1"/>
      <w:marLeft w:val="0"/>
      <w:marRight w:val="0"/>
      <w:marTop w:val="0"/>
      <w:marBottom w:val="0"/>
      <w:divBdr>
        <w:top w:val="none" w:sz="0" w:space="0" w:color="auto"/>
        <w:left w:val="none" w:sz="0" w:space="0" w:color="auto"/>
        <w:bottom w:val="none" w:sz="0" w:space="0" w:color="auto"/>
        <w:right w:val="none" w:sz="0" w:space="0" w:color="auto"/>
      </w:divBdr>
    </w:div>
    <w:div w:id="407577140">
      <w:bodyDiv w:val="1"/>
      <w:marLeft w:val="0"/>
      <w:marRight w:val="0"/>
      <w:marTop w:val="0"/>
      <w:marBottom w:val="0"/>
      <w:divBdr>
        <w:top w:val="none" w:sz="0" w:space="0" w:color="auto"/>
        <w:left w:val="none" w:sz="0" w:space="0" w:color="auto"/>
        <w:bottom w:val="none" w:sz="0" w:space="0" w:color="auto"/>
        <w:right w:val="none" w:sz="0" w:space="0" w:color="auto"/>
      </w:divBdr>
    </w:div>
    <w:div w:id="424499588">
      <w:bodyDiv w:val="1"/>
      <w:marLeft w:val="0"/>
      <w:marRight w:val="0"/>
      <w:marTop w:val="0"/>
      <w:marBottom w:val="0"/>
      <w:divBdr>
        <w:top w:val="none" w:sz="0" w:space="0" w:color="auto"/>
        <w:left w:val="none" w:sz="0" w:space="0" w:color="auto"/>
        <w:bottom w:val="none" w:sz="0" w:space="0" w:color="auto"/>
        <w:right w:val="none" w:sz="0" w:space="0" w:color="auto"/>
      </w:divBdr>
    </w:div>
    <w:div w:id="457184834">
      <w:bodyDiv w:val="1"/>
      <w:marLeft w:val="0"/>
      <w:marRight w:val="0"/>
      <w:marTop w:val="0"/>
      <w:marBottom w:val="0"/>
      <w:divBdr>
        <w:top w:val="none" w:sz="0" w:space="0" w:color="auto"/>
        <w:left w:val="none" w:sz="0" w:space="0" w:color="auto"/>
        <w:bottom w:val="none" w:sz="0" w:space="0" w:color="auto"/>
        <w:right w:val="none" w:sz="0" w:space="0" w:color="auto"/>
      </w:divBdr>
      <w:divsChild>
        <w:div w:id="1491796547">
          <w:marLeft w:val="0"/>
          <w:marRight w:val="0"/>
          <w:marTop w:val="0"/>
          <w:marBottom w:val="0"/>
          <w:divBdr>
            <w:top w:val="none" w:sz="0" w:space="0" w:color="auto"/>
            <w:left w:val="none" w:sz="0" w:space="0" w:color="auto"/>
            <w:bottom w:val="none" w:sz="0" w:space="0" w:color="auto"/>
            <w:right w:val="none" w:sz="0" w:space="0" w:color="auto"/>
          </w:divBdr>
          <w:divsChild>
            <w:div w:id="6175003">
              <w:marLeft w:val="0"/>
              <w:marRight w:val="0"/>
              <w:marTop w:val="0"/>
              <w:marBottom w:val="0"/>
              <w:divBdr>
                <w:top w:val="none" w:sz="0" w:space="0" w:color="auto"/>
                <w:left w:val="none" w:sz="0" w:space="0" w:color="auto"/>
                <w:bottom w:val="none" w:sz="0" w:space="0" w:color="auto"/>
                <w:right w:val="none" w:sz="0" w:space="0" w:color="auto"/>
              </w:divBdr>
              <w:divsChild>
                <w:div w:id="1955481391">
                  <w:marLeft w:val="0"/>
                  <w:marRight w:val="0"/>
                  <w:marTop w:val="0"/>
                  <w:marBottom w:val="0"/>
                  <w:divBdr>
                    <w:top w:val="none" w:sz="0" w:space="0" w:color="auto"/>
                    <w:left w:val="none" w:sz="0" w:space="0" w:color="auto"/>
                    <w:bottom w:val="none" w:sz="0" w:space="0" w:color="auto"/>
                    <w:right w:val="none" w:sz="0" w:space="0" w:color="auto"/>
                  </w:divBdr>
                  <w:divsChild>
                    <w:div w:id="2129734926">
                      <w:marLeft w:val="0"/>
                      <w:marRight w:val="0"/>
                      <w:marTop w:val="0"/>
                      <w:marBottom w:val="0"/>
                      <w:divBdr>
                        <w:top w:val="none" w:sz="0" w:space="0" w:color="auto"/>
                        <w:left w:val="none" w:sz="0" w:space="0" w:color="auto"/>
                        <w:bottom w:val="none" w:sz="0" w:space="0" w:color="auto"/>
                        <w:right w:val="none" w:sz="0" w:space="0" w:color="auto"/>
                      </w:divBdr>
                      <w:divsChild>
                        <w:div w:id="520121138">
                          <w:marLeft w:val="0"/>
                          <w:marRight w:val="0"/>
                          <w:marTop w:val="0"/>
                          <w:marBottom w:val="0"/>
                          <w:divBdr>
                            <w:top w:val="none" w:sz="0" w:space="0" w:color="auto"/>
                            <w:left w:val="none" w:sz="0" w:space="0" w:color="auto"/>
                            <w:bottom w:val="none" w:sz="0" w:space="0" w:color="auto"/>
                            <w:right w:val="none" w:sz="0" w:space="0" w:color="auto"/>
                          </w:divBdr>
                          <w:divsChild>
                            <w:div w:id="11422379">
                              <w:marLeft w:val="300"/>
                              <w:marRight w:val="0"/>
                              <w:marTop w:val="0"/>
                              <w:marBottom w:val="450"/>
                              <w:divBdr>
                                <w:top w:val="none" w:sz="0" w:space="0" w:color="auto"/>
                                <w:left w:val="none" w:sz="0" w:space="0" w:color="auto"/>
                                <w:bottom w:val="none" w:sz="0" w:space="0" w:color="auto"/>
                                <w:right w:val="none" w:sz="0" w:space="0" w:color="auto"/>
                              </w:divBdr>
                              <w:divsChild>
                                <w:div w:id="56824079">
                                  <w:marLeft w:val="0"/>
                                  <w:marRight w:val="0"/>
                                  <w:marTop w:val="0"/>
                                  <w:marBottom w:val="0"/>
                                  <w:divBdr>
                                    <w:top w:val="none" w:sz="0" w:space="0" w:color="auto"/>
                                    <w:left w:val="none" w:sz="0" w:space="0" w:color="auto"/>
                                    <w:bottom w:val="none" w:sz="0" w:space="0" w:color="auto"/>
                                    <w:right w:val="none" w:sz="0" w:space="0" w:color="auto"/>
                                  </w:divBdr>
                                  <w:divsChild>
                                    <w:div w:id="247888744">
                                      <w:marLeft w:val="0"/>
                                      <w:marRight w:val="0"/>
                                      <w:marTop w:val="0"/>
                                      <w:marBottom w:val="0"/>
                                      <w:divBdr>
                                        <w:top w:val="none" w:sz="0" w:space="0" w:color="auto"/>
                                        <w:left w:val="none" w:sz="0" w:space="0" w:color="auto"/>
                                        <w:bottom w:val="none" w:sz="0" w:space="0" w:color="auto"/>
                                        <w:right w:val="none" w:sz="0" w:space="0" w:color="auto"/>
                                      </w:divBdr>
                                      <w:divsChild>
                                        <w:div w:id="113401636">
                                          <w:marLeft w:val="0"/>
                                          <w:marRight w:val="0"/>
                                          <w:marTop w:val="330"/>
                                          <w:marBottom w:val="0"/>
                                          <w:divBdr>
                                            <w:top w:val="single" w:sz="6" w:space="8" w:color="E7E6E5"/>
                                            <w:left w:val="none" w:sz="0" w:space="0" w:color="auto"/>
                                            <w:bottom w:val="none" w:sz="0" w:space="0" w:color="auto"/>
                                            <w:right w:val="none" w:sz="0" w:space="0" w:color="auto"/>
                                          </w:divBdr>
                                        </w:div>
                                        <w:div w:id="313729477">
                                          <w:marLeft w:val="0"/>
                                          <w:marRight w:val="0"/>
                                          <w:marTop w:val="0"/>
                                          <w:marBottom w:val="0"/>
                                          <w:divBdr>
                                            <w:top w:val="none" w:sz="0" w:space="0" w:color="auto"/>
                                            <w:left w:val="none" w:sz="0" w:space="0" w:color="auto"/>
                                            <w:bottom w:val="none" w:sz="0" w:space="0" w:color="auto"/>
                                            <w:right w:val="none" w:sz="0" w:space="0" w:color="auto"/>
                                          </w:divBdr>
                                          <w:divsChild>
                                            <w:div w:id="402483261">
                                              <w:marLeft w:val="0"/>
                                              <w:marRight w:val="0"/>
                                              <w:marTop w:val="0"/>
                                              <w:marBottom w:val="0"/>
                                              <w:divBdr>
                                                <w:top w:val="none" w:sz="0" w:space="0" w:color="auto"/>
                                                <w:left w:val="none" w:sz="0" w:space="0" w:color="auto"/>
                                                <w:bottom w:val="none" w:sz="0" w:space="0" w:color="auto"/>
                                                <w:right w:val="none" w:sz="0" w:space="0" w:color="auto"/>
                                              </w:divBdr>
                                            </w:div>
                                          </w:divsChild>
                                        </w:div>
                                        <w:div w:id="727609772">
                                          <w:marLeft w:val="0"/>
                                          <w:marRight w:val="0"/>
                                          <w:marTop w:val="0"/>
                                          <w:marBottom w:val="0"/>
                                          <w:divBdr>
                                            <w:top w:val="none" w:sz="0" w:space="0" w:color="auto"/>
                                            <w:left w:val="none" w:sz="0" w:space="0" w:color="auto"/>
                                            <w:bottom w:val="none" w:sz="0" w:space="0" w:color="auto"/>
                                            <w:right w:val="none" w:sz="0" w:space="0" w:color="auto"/>
                                          </w:divBdr>
                                          <w:divsChild>
                                            <w:div w:id="469251500">
                                              <w:marLeft w:val="0"/>
                                              <w:marRight w:val="0"/>
                                              <w:marTop w:val="0"/>
                                              <w:marBottom w:val="0"/>
                                              <w:divBdr>
                                                <w:top w:val="none" w:sz="0" w:space="0" w:color="auto"/>
                                                <w:left w:val="none" w:sz="0" w:space="0" w:color="auto"/>
                                                <w:bottom w:val="none" w:sz="0" w:space="0" w:color="auto"/>
                                                <w:right w:val="none" w:sz="0" w:space="0" w:color="auto"/>
                                              </w:divBdr>
                                            </w:div>
                                          </w:divsChild>
                                        </w:div>
                                        <w:div w:id="992758994">
                                          <w:marLeft w:val="0"/>
                                          <w:marRight w:val="0"/>
                                          <w:marTop w:val="0"/>
                                          <w:marBottom w:val="0"/>
                                          <w:divBdr>
                                            <w:top w:val="none" w:sz="0" w:space="0" w:color="auto"/>
                                            <w:left w:val="none" w:sz="0" w:space="0" w:color="auto"/>
                                            <w:bottom w:val="none" w:sz="0" w:space="0" w:color="auto"/>
                                            <w:right w:val="none" w:sz="0" w:space="0" w:color="auto"/>
                                          </w:divBdr>
                                          <w:divsChild>
                                            <w:div w:id="1222331042">
                                              <w:marLeft w:val="0"/>
                                              <w:marRight w:val="0"/>
                                              <w:marTop w:val="0"/>
                                              <w:marBottom w:val="0"/>
                                              <w:divBdr>
                                                <w:top w:val="none" w:sz="0" w:space="0" w:color="auto"/>
                                                <w:left w:val="none" w:sz="0" w:space="0" w:color="auto"/>
                                                <w:bottom w:val="none" w:sz="0" w:space="0" w:color="auto"/>
                                                <w:right w:val="none" w:sz="0" w:space="0" w:color="auto"/>
                                              </w:divBdr>
                                            </w:div>
                                          </w:divsChild>
                                        </w:div>
                                        <w:div w:id="1875773183">
                                          <w:marLeft w:val="0"/>
                                          <w:marRight w:val="0"/>
                                          <w:marTop w:val="0"/>
                                          <w:marBottom w:val="0"/>
                                          <w:divBdr>
                                            <w:top w:val="none" w:sz="0" w:space="0" w:color="auto"/>
                                            <w:left w:val="none" w:sz="0" w:space="0" w:color="auto"/>
                                            <w:bottom w:val="none" w:sz="0" w:space="0" w:color="auto"/>
                                            <w:right w:val="none" w:sz="0" w:space="0" w:color="auto"/>
                                          </w:divBdr>
                                          <w:divsChild>
                                            <w:div w:id="1074353444">
                                              <w:marLeft w:val="0"/>
                                              <w:marRight w:val="0"/>
                                              <w:marTop w:val="0"/>
                                              <w:marBottom w:val="0"/>
                                              <w:divBdr>
                                                <w:top w:val="none" w:sz="0" w:space="0" w:color="auto"/>
                                                <w:left w:val="none" w:sz="0" w:space="0" w:color="auto"/>
                                                <w:bottom w:val="none" w:sz="0" w:space="0" w:color="auto"/>
                                                <w:right w:val="none" w:sz="0" w:space="0" w:color="auto"/>
                                              </w:divBdr>
                                            </w:div>
                                          </w:divsChild>
                                        </w:div>
                                        <w:div w:id="1914198910">
                                          <w:marLeft w:val="0"/>
                                          <w:marRight w:val="0"/>
                                          <w:marTop w:val="0"/>
                                          <w:marBottom w:val="0"/>
                                          <w:divBdr>
                                            <w:top w:val="none" w:sz="0" w:space="0" w:color="auto"/>
                                            <w:left w:val="none" w:sz="0" w:space="0" w:color="auto"/>
                                            <w:bottom w:val="none" w:sz="0" w:space="0" w:color="auto"/>
                                            <w:right w:val="none" w:sz="0" w:space="0" w:color="auto"/>
                                          </w:divBdr>
                                          <w:divsChild>
                                            <w:div w:id="1040396364">
                                              <w:marLeft w:val="0"/>
                                              <w:marRight w:val="0"/>
                                              <w:marTop w:val="0"/>
                                              <w:marBottom w:val="0"/>
                                              <w:divBdr>
                                                <w:top w:val="none" w:sz="0" w:space="0" w:color="auto"/>
                                                <w:left w:val="none" w:sz="0" w:space="0" w:color="auto"/>
                                                <w:bottom w:val="none" w:sz="0" w:space="0" w:color="auto"/>
                                                <w:right w:val="none" w:sz="0" w:space="0" w:color="auto"/>
                                              </w:divBdr>
                                            </w:div>
                                          </w:divsChild>
                                        </w:div>
                                        <w:div w:id="2077387101">
                                          <w:marLeft w:val="0"/>
                                          <w:marRight w:val="0"/>
                                          <w:marTop w:val="0"/>
                                          <w:marBottom w:val="0"/>
                                          <w:divBdr>
                                            <w:top w:val="none" w:sz="0" w:space="0" w:color="auto"/>
                                            <w:left w:val="none" w:sz="0" w:space="0" w:color="auto"/>
                                            <w:bottom w:val="none" w:sz="0" w:space="0" w:color="auto"/>
                                            <w:right w:val="none" w:sz="0" w:space="0" w:color="auto"/>
                                          </w:divBdr>
                                          <w:divsChild>
                                            <w:div w:id="47337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1936311">
      <w:bodyDiv w:val="1"/>
      <w:marLeft w:val="0"/>
      <w:marRight w:val="0"/>
      <w:marTop w:val="0"/>
      <w:marBottom w:val="0"/>
      <w:divBdr>
        <w:top w:val="none" w:sz="0" w:space="0" w:color="auto"/>
        <w:left w:val="none" w:sz="0" w:space="0" w:color="auto"/>
        <w:bottom w:val="none" w:sz="0" w:space="0" w:color="auto"/>
        <w:right w:val="none" w:sz="0" w:space="0" w:color="auto"/>
      </w:divBdr>
      <w:divsChild>
        <w:div w:id="2052607194">
          <w:marLeft w:val="0"/>
          <w:marRight w:val="0"/>
          <w:marTop w:val="0"/>
          <w:marBottom w:val="0"/>
          <w:divBdr>
            <w:top w:val="none" w:sz="0" w:space="0" w:color="auto"/>
            <w:left w:val="none" w:sz="0" w:space="0" w:color="auto"/>
            <w:bottom w:val="none" w:sz="0" w:space="0" w:color="auto"/>
            <w:right w:val="none" w:sz="0" w:space="0" w:color="auto"/>
          </w:divBdr>
        </w:div>
        <w:div w:id="1349522154">
          <w:marLeft w:val="0"/>
          <w:marRight w:val="0"/>
          <w:marTop w:val="0"/>
          <w:marBottom w:val="0"/>
          <w:divBdr>
            <w:top w:val="none" w:sz="0" w:space="0" w:color="auto"/>
            <w:left w:val="none" w:sz="0" w:space="0" w:color="auto"/>
            <w:bottom w:val="none" w:sz="0" w:space="0" w:color="auto"/>
            <w:right w:val="none" w:sz="0" w:space="0" w:color="auto"/>
          </w:divBdr>
          <w:divsChild>
            <w:div w:id="81371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173059">
      <w:bodyDiv w:val="1"/>
      <w:marLeft w:val="0"/>
      <w:marRight w:val="0"/>
      <w:marTop w:val="0"/>
      <w:marBottom w:val="0"/>
      <w:divBdr>
        <w:top w:val="none" w:sz="0" w:space="0" w:color="auto"/>
        <w:left w:val="none" w:sz="0" w:space="0" w:color="auto"/>
        <w:bottom w:val="none" w:sz="0" w:space="0" w:color="auto"/>
        <w:right w:val="none" w:sz="0" w:space="0" w:color="auto"/>
      </w:divBdr>
    </w:div>
    <w:div w:id="534659654">
      <w:bodyDiv w:val="1"/>
      <w:marLeft w:val="0"/>
      <w:marRight w:val="0"/>
      <w:marTop w:val="0"/>
      <w:marBottom w:val="0"/>
      <w:divBdr>
        <w:top w:val="none" w:sz="0" w:space="0" w:color="auto"/>
        <w:left w:val="none" w:sz="0" w:space="0" w:color="auto"/>
        <w:bottom w:val="none" w:sz="0" w:space="0" w:color="auto"/>
        <w:right w:val="none" w:sz="0" w:space="0" w:color="auto"/>
      </w:divBdr>
    </w:div>
    <w:div w:id="630405737">
      <w:bodyDiv w:val="1"/>
      <w:marLeft w:val="0"/>
      <w:marRight w:val="0"/>
      <w:marTop w:val="0"/>
      <w:marBottom w:val="0"/>
      <w:divBdr>
        <w:top w:val="none" w:sz="0" w:space="0" w:color="auto"/>
        <w:left w:val="none" w:sz="0" w:space="0" w:color="auto"/>
        <w:bottom w:val="none" w:sz="0" w:space="0" w:color="auto"/>
        <w:right w:val="none" w:sz="0" w:space="0" w:color="auto"/>
      </w:divBdr>
    </w:div>
    <w:div w:id="902518973">
      <w:bodyDiv w:val="1"/>
      <w:marLeft w:val="0"/>
      <w:marRight w:val="0"/>
      <w:marTop w:val="0"/>
      <w:marBottom w:val="0"/>
      <w:divBdr>
        <w:top w:val="none" w:sz="0" w:space="0" w:color="auto"/>
        <w:left w:val="none" w:sz="0" w:space="0" w:color="auto"/>
        <w:bottom w:val="none" w:sz="0" w:space="0" w:color="auto"/>
        <w:right w:val="none" w:sz="0" w:space="0" w:color="auto"/>
      </w:divBdr>
    </w:div>
    <w:div w:id="912470329">
      <w:bodyDiv w:val="1"/>
      <w:marLeft w:val="0"/>
      <w:marRight w:val="0"/>
      <w:marTop w:val="0"/>
      <w:marBottom w:val="0"/>
      <w:divBdr>
        <w:top w:val="none" w:sz="0" w:space="0" w:color="auto"/>
        <w:left w:val="none" w:sz="0" w:space="0" w:color="auto"/>
        <w:bottom w:val="none" w:sz="0" w:space="0" w:color="auto"/>
        <w:right w:val="none" w:sz="0" w:space="0" w:color="auto"/>
      </w:divBdr>
    </w:div>
    <w:div w:id="951787291">
      <w:bodyDiv w:val="1"/>
      <w:marLeft w:val="0"/>
      <w:marRight w:val="0"/>
      <w:marTop w:val="0"/>
      <w:marBottom w:val="0"/>
      <w:divBdr>
        <w:top w:val="none" w:sz="0" w:space="0" w:color="auto"/>
        <w:left w:val="none" w:sz="0" w:space="0" w:color="auto"/>
        <w:bottom w:val="none" w:sz="0" w:space="0" w:color="auto"/>
        <w:right w:val="none" w:sz="0" w:space="0" w:color="auto"/>
      </w:divBdr>
    </w:div>
    <w:div w:id="969869498">
      <w:bodyDiv w:val="1"/>
      <w:marLeft w:val="0"/>
      <w:marRight w:val="0"/>
      <w:marTop w:val="0"/>
      <w:marBottom w:val="0"/>
      <w:divBdr>
        <w:top w:val="none" w:sz="0" w:space="0" w:color="auto"/>
        <w:left w:val="none" w:sz="0" w:space="0" w:color="auto"/>
        <w:bottom w:val="none" w:sz="0" w:space="0" w:color="auto"/>
        <w:right w:val="none" w:sz="0" w:space="0" w:color="auto"/>
      </w:divBdr>
    </w:div>
    <w:div w:id="1039167810">
      <w:bodyDiv w:val="1"/>
      <w:marLeft w:val="0"/>
      <w:marRight w:val="0"/>
      <w:marTop w:val="0"/>
      <w:marBottom w:val="0"/>
      <w:divBdr>
        <w:top w:val="none" w:sz="0" w:space="0" w:color="auto"/>
        <w:left w:val="none" w:sz="0" w:space="0" w:color="auto"/>
        <w:bottom w:val="none" w:sz="0" w:space="0" w:color="auto"/>
        <w:right w:val="none" w:sz="0" w:space="0" w:color="auto"/>
      </w:divBdr>
    </w:div>
    <w:div w:id="1041200006">
      <w:bodyDiv w:val="1"/>
      <w:marLeft w:val="0"/>
      <w:marRight w:val="0"/>
      <w:marTop w:val="0"/>
      <w:marBottom w:val="0"/>
      <w:divBdr>
        <w:top w:val="none" w:sz="0" w:space="0" w:color="auto"/>
        <w:left w:val="none" w:sz="0" w:space="0" w:color="auto"/>
        <w:bottom w:val="none" w:sz="0" w:space="0" w:color="auto"/>
        <w:right w:val="none" w:sz="0" w:space="0" w:color="auto"/>
      </w:divBdr>
    </w:div>
    <w:div w:id="1081175110">
      <w:bodyDiv w:val="1"/>
      <w:marLeft w:val="0"/>
      <w:marRight w:val="0"/>
      <w:marTop w:val="0"/>
      <w:marBottom w:val="0"/>
      <w:divBdr>
        <w:top w:val="none" w:sz="0" w:space="0" w:color="auto"/>
        <w:left w:val="none" w:sz="0" w:space="0" w:color="auto"/>
        <w:bottom w:val="none" w:sz="0" w:space="0" w:color="auto"/>
        <w:right w:val="none" w:sz="0" w:space="0" w:color="auto"/>
      </w:divBdr>
    </w:div>
    <w:div w:id="1136874865">
      <w:bodyDiv w:val="1"/>
      <w:marLeft w:val="0"/>
      <w:marRight w:val="0"/>
      <w:marTop w:val="0"/>
      <w:marBottom w:val="0"/>
      <w:divBdr>
        <w:top w:val="none" w:sz="0" w:space="0" w:color="auto"/>
        <w:left w:val="none" w:sz="0" w:space="0" w:color="auto"/>
        <w:bottom w:val="none" w:sz="0" w:space="0" w:color="auto"/>
        <w:right w:val="none" w:sz="0" w:space="0" w:color="auto"/>
      </w:divBdr>
    </w:div>
    <w:div w:id="1175025589">
      <w:bodyDiv w:val="1"/>
      <w:marLeft w:val="0"/>
      <w:marRight w:val="0"/>
      <w:marTop w:val="0"/>
      <w:marBottom w:val="0"/>
      <w:divBdr>
        <w:top w:val="none" w:sz="0" w:space="0" w:color="auto"/>
        <w:left w:val="none" w:sz="0" w:space="0" w:color="auto"/>
        <w:bottom w:val="none" w:sz="0" w:space="0" w:color="auto"/>
        <w:right w:val="none" w:sz="0" w:space="0" w:color="auto"/>
      </w:divBdr>
    </w:div>
    <w:div w:id="1393885416">
      <w:bodyDiv w:val="1"/>
      <w:marLeft w:val="0"/>
      <w:marRight w:val="0"/>
      <w:marTop w:val="0"/>
      <w:marBottom w:val="0"/>
      <w:divBdr>
        <w:top w:val="none" w:sz="0" w:space="0" w:color="auto"/>
        <w:left w:val="none" w:sz="0" w:space="0" w:color="auto"/>
        <w:bottom w:val="none" w:sz="0" w:space="0" w:color="auto"/>
        <w:right w:val="none" w:sz="0" w:space="0" w:color="auto"/>
      </w:divBdr>
    </w:div>
    <w:div w:id="1451583907">
      <w:bodyDiv w:val="1"/>
      <w:marLeft w:val="0"/>
      <w:marRight w:val="0"/>
      <w:marTop w:val="0"/>
      <w:marBottom w:val="0"/>
      <w:divBdr>
        <w:top w:val="none" w:sz="0" w:space="0" w:color="auto"/>
        <w:left w:val="none" w:sz="0" w:space="0" w:color="auto"/>
        <w:bottom w:val="none" w:sz="0" w:space="0" w:color="auto"/>
        <w:right w:val="none" w:sz="0" w:space="0" w:color="auto"/>
      </w:divBdr>
    </w:div>
    <w:div w:id="1538857519">
      <w:bodyDiv w:val="1"/>
      <w:marLeft w:val="0"/>
      <w:marRight w:val="0"/>
      <w:marTop w:val="0"/>
      <w:marBottom w:val="0"/>
      <w:divBdr>
        <w:top w:val="none" w:sz="0" w:space="0" w:color="auto"/>
        <w:left w:val="none" w:sz="0" w:space="0" w:color="auto"/>
        <w:bottom w:val="none" w:sz="0" w:space="0" w:color="auto"/>
        <w:right w:val="none" w:sz="0" w:space="0" w:color="auto"/>
      </w:divBdr>
    </w:div>
    <w:div w:id="1562324746">
      <w:bodyDiv w:val="1"/>
      <w:marLeft w:val="0"/>
      <w:marRight w:val="0"/>
      <w:marTop w:val="0"/>
      <w:marBottom w:val="0"/>
      <w:divBdr>
        <w:top w:val="none" w:sz="0" w:space="0" w:color="auto"/>
        <w:left w:val="none" w:sz="0" w:space="0" w:color="auto"/>
        <w:bottom w:val="none" w:sz="0" w:space="0" w:color="auto"/>
        <w:right w:val="none" w:sz="0" w:space="0" w:color="auto"/>
      </w:divBdr>
    </w:div>
    <w:div w:id="1610309783">
      <w:bodyDiv w:val="1"/>
      <w:marLeft w:val="0"/>
      <w:marRight w:val="0"/>
      <w:marTop w:val="0"/>
      <w:marBottom w:val="0"/>
      <w:divBdr>
        <w:top w:val="none" w:sz="0" w:space="0" w:color="auto"/>
        <w:left w:val="none" w:sz="0" w:space="0" w:color="auto"/>
        <w:bottom w:val="none" w:sz="0" w:space="0" w:color="auto"/>
        <w:right w:val="none" w:sz="0" w:space="0" w:color="auto"/>
      </w:divBdr>
    </w:div>
    <w:div w:id="1651330572">
      <w:bodyDiv w:val="1"/>
      <w:marLeft w:val="0"/>
      <w:marRight w:val="0"/>
      <w:marTop w:val="0"/>
      <w:marBottom w:val="0"/>
      <w:divBdr>
        <w:top w:val="none" w:sz="0" w:space="0" w:color="auto"/>
        <w:left w:val="none" w:sz="0" w:space="0" w:color="auto"/>
        <w:bottom w:val="none" w:sz="0" w:space="0" w:color="auto"/>
        <w:right w:val="none" w:sz="0" w:space="0" w:color="auto"/>
      </w:divBdr>
    </w:div>
    <w:div w:id="1686858245">
      <w:bodyDiv w:val="1"/>
      <w:marLeft w:val="0"/>
      <w:marRight w:val="0"/>
      <w:marTop w:val="0"/>
      <w:marBottom w:val="0"/>
      <w:divBdr>
        <w:top w:val="none" w:sz="0" w:space="0" w:color="auto"/>
        <w:left w:val="none" w:sz="0" w:space="0" w:color="auto"/>
        <w:bottom w:val="none" w:sz="0" w:space="0" w:color="auto"/>
        <w:right w:val="none" w:sz="0" w:space="0" w:color="auto"/>
      </w:divBdr>
    </w:div>
    <w:div w:id="1779326146">
      <w:bodyDiv w:val="1"/>
      <w:marLeft w:val="0"/>
      <w:marRight w:val="0"/>
      <w:marTop w:val="0"/>
      <w:marBottom w:val="0"/>
      <w:divBdr>
        <w:top w:val="none" w:sz="0" w:space="0" w:color="auto"/>
        <w:left w:val="none" w:sz="0" w:space="0" w:color="auto"/>
        <w:bottom w:val="none" w:sz="0" w:space="0" w:color="auto"/>
        <w:right w:val="none" w:sz="0" w:space="0" w:color="auto"/>
      </w:divBdr>
    </w:div>
    <w:div w:id="1803381180">
      <w:bodyDiv w:val="1"/>
      <w:marLeft w:val="0"/>
      <w:marRight w:val="0"/>
      <w:marTop w:val="0"/>
      <w:marBottom w:val="0"/>
      <w:divBdr>
        <w:top w:val="none" w:sz="0" w:space="0" w:color="auto"/>
        <w:left w:val="none" w:sz="0" w:space="0" w:color="auto"/>
        <w:bottom w:val="none" w:sz="0" w:space="0" w:color="auto"/>
        <w:right w:val="none" w:sz="0" w:space="0" w:color="auto"/>
      </w:divBdr>
    </w:div>
    <w:div w:id="1830559824">
      <w:bodyDiv w:val="1"/>
      <w:marLeft w:val="0"/>
      <w:marRight w:val="0"/>
      <w:marTop w:val="0"/>
      <w:marBottom w:val="0"/>
      <w:divBdr>
        <w:top w:val="none" w:sz="0" w:space="0" w:color="auto"/>
        <w:left w:val="none" w:sz="0" w:space="0" w:color="auto"/>
        <w:bottom w:val="none" w:sz="0" w:space="0" w:color="auto"/>
        <w:right w:val="none" w:sz="0" w:space="0" w:color="auto"/>
      </w:divBdr>
    </w:div>
    <w:div w:id="1873036544">
      <w:bodyDiv w:val="1"/>
      <w:marLeft w:val="0"/>
      <w:marRight w:val="0"/>
      <w:marTop w:val="0"/>
      <w:marBottom w:val="0"/>
      <w:divBdr>
        <w:top w:val="none" w:sz="0" w:space="0" w:color="auto"/>
        <w:left w:val="none" w:sz="0" w:space="0" w:color="auto"/>
        <w:bottom w:val="none" w:sz="0" w:space="0" w:color="auto"/>
        <w:right w:val="none" w:sz="0" w:space="0" w:color="auto"/>
      </w:divBdr>
    </w:div>
    <w:div w:id="1979994579">
      <w:bodyDiv w:val="1"/>
      <w:marLeft w:val="0"/>
      <w:marRight w:val="0"/>
      <w:marTop w:val="0"/>
      <w:marBottom w:val="0"/>
      <w:divBdr>
        <w:top w:val="none" w:sz="0" w:space="0" w:color="auto"/>
        <w:left w:val="none" w:sz="0" w:space="0" w:color="auto"/>
        <w:bottom w:val="none" w:sz="0" w:space="0" w:color="auto"/>
        <w:right w:val="none" w:sz="0" w:space="0" w:color="auto"/>
      </w:divBdr>
      <w:divsChild>
        <w:div w:id="577326713">
          <w:marLeft w:val="0"/>
          <w:marRight w:val="0"/>
          <w:marTop w:val="0"/>
          <w:marBottom w:val="0"/>
          <w:divBdr>
            <w:top w:val="none" w:sz="0" w:space="0" w:color="auto"/>
            <w:left w:val="none" w:sz="0" w:space="0" w:color="auto"/>
            <w:bottom w:val="none" w:sz="0" w:space="0" w:color="auto"/>
            <w:right w:val="none" w:sz="0" w:space="0" w:color="auto"/>
          </w:divBdr>
          <w:divsChild>
            <w:div w:id="841313565">
              <w:marLeft w:val="0"/>
              <w:marRight w:val="0"/>
              <w:marTop w:val="100"/>
              <w:marBottom w:val="100"/>
              <w:divBdr>
                <w:top w:val="single" w:sz="6" w:space="7" w:color="DDDDDD"/>
                <w:left w:val="single" w:sz="6" w:space="7" w:color="DDDDDD"/>
                <w:bottom w:val="single" w:sz="6" w:space="7" w:color="DDDDDD"/>
                <w:right w:val="single" w:sz="6" w:space="7" w:color="DDDDDD"/>
              </w:divBdr>
              <w:divsChild>
                <w:div w:id="731395198">
                  <w:marLeft w:val="0"/>
                  <w:marRight w:val="0"/>
                  <w:marTop w:val="0"/>
                  <w:marBottom w:val="0"/>
                  <w:divBdr>
                    <w:top w:val="none" w:sz="0" w:space="0" w:color="000000"/>
                    <w:left w:val="none" w:sz="0" w:space="0" w:color="000000"/>
                    <w:bottom w:val="none" w:sz="0" w:space="0" w:color="000000"/>
                    <w:right w:val="none" w:sz="0" w:space="0" w:color="000000"/>
                  </w:divBdr>
                  <w:divsChild>
                    <w:div w:id="217208421">
                      <w:marLeft w:val="0"/>
                      <w:marRight w:val="0"/>
                      <w:marTop w:val="0"/>
                      <w:marBottom w:val="0"/>
                      <w:divBdr>
                        <w:top w:val="none" w:sz="0" w:space="0" w:color="000000"/>
                        <w:left w:val="none" w:sz="0" w:space="0" w:color="000000"/>
                        <w:bottom w:val="none" w:sz="0" w:space="0" w:color="000000"/>
                        <w:right w:val="none" w:sz="0" w:space="0" w:color="000000"/>
                      </w:divBdr>
                      <w:divsChild>
                        <w:div w:id="815489848">
                          <w:marLeft w:val="0"/>
                          <w:marRight w:val="0"/>
                          <w:marTop w:val="0"/>
                          <w:marBottom w:val="0"/>
                          <w:divBdr>
                            <w:top w:val="none" w:sz="0" w:space="0" w:color="000000"/>
                            <w:left w:val="none" w:sz="0" w:space="0" w:color="000000"/>
                            <w:bottom w:val="none" w:sz="0" w:space="0" w:color="000000"/>
                            <w:right w:val="none" w:sz="0" w:space="0" w:color="000000"/>
                          </w:divBdr>
                          <w:divsChild>
                            <w:div w:id="429201524">
                              <w:marLeft w:val="0"/>
                              <w:marRight w:val="0"/>
                              <w:marTop w:val="0"/>
                              <w:marBottom w:val="0"/>
                              <w:divBdr>
                                <w:top w:val="none" w:sz="0" w:space="2" w:color="000000"/>
                                <w:left w:val="none" w:sz="0" w:space="2" w:color="000000"/>
                                <w:bottom w:val="none" w:sz="0" w:space="2" w:color="000000"/>
                                <w:right w:val="none" w:sz="0" w:space="2" w:color="000000"/>
                              </w:divBdr>
                              <w:divsChild>
                                <w:div w:id="216353994">
                                  <w:marLeft w:val="0"/>
                                  <w:marRight w:val="0"/>
                                  <w:marTop w:val="0"/>
                                  <w:marBottom w:val="0"/>
                                  <w:divBdr>
                                    <w:top w:val="none" w:sz="0" w:space="0" w:color="000000"/>
                                    <w:left w:val="none" w:sz="0" w:space="0" w:color="000000"/>
                                    <w:bottom w:val="none" w:sz="0" w:space="0" w:color="000000"/>
                                    <w:right w:val="none" w:sz="0" w:space="0" w:color="000000"/>
                                  </w:divBdr>
                                  <w:divsChild>
                                    <w:div w:id="1621952209">
                                      <w:marLeft w:val="0"/>
                                      <w:marRight w:val="0"/>
                                      <w:marTop w:val="0"/>
                                      <w:marBottom w:val="0"/>
                                      <w:divBdr>
                                        <w:top w:val="none" w:sz="0" w:space="0" w:color="000000"/>
                                        <w:left w:val="none" w:sz="0" w:space="0" w:color="000000"/>
                                        <w:bottom w:val="none" w:sz="0" w:space="0" w:color="000000"/>
                                        <w:right w:val="none" w:sz="0" w:space="0" w:color="000000"/>
                                      </w:divBdr>
                                    </w:div>
                                  </w:divsChild>
                                </w:div>
                                <w:div w:id="362484728">
                                  <w:marLeft w:val="0"/>
                                  <w:marRight w:val="0"/>
                                  <w:marTop w:val="0"/>
                                  <w:marBottom w:val="0"/>
                                  <w:divBdr>
                                    <w:top w:val="none" w:sz="0" w:space="0" w:color="000000"/>
                                    <w:left w:val="none" w:sz="0" w:space="0" w:color="000000"/>
                                    <w:bottom w:val="none" w:sz="0" w:space="0" w:color="000000"/>
                                    <w:right w:val="none" w:sz="0" w:space="0" w:color="000000"/>
                                  </w:divBdr>
                                  <w:divsChild>
                                    <w:div w:id="200481933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423185810">
                      <w:marLeft w:val="0"/>
                      <w:marRight w:val="0"/>
                      <w:marTop w:val="0"/>
                      <w:marBottom w:val="0"/>
                      <w:divBdr>
                        <w:top w:val="none" w:sz="0" w:space="0" w:color="000000"/>
                        <w:left w:val="none" w:sz="0" w:space="0" w:color="000000"/>
                        <w:bottom w:val="none" w:sz="0" w:space="0" w:color="000000"/>
                        <w:right w:val="none" w:sz="0" w:space="0" w:color="000000"/>
                      </w:divBdr>
                      <w:divsChild>
                        <w:div w:id="1514799917">
                          <w:marLeft w:val="0"/>
                          <w:marRight w:val="0"/>
                          <w:marTop w:val="0"/>
                          <w:marBottom w:val="0"/>
                          <w:divBdr>
                            <w:top w:val="none" w:sz="0" w:space="0" w:color="000000"/>
                            <w:left w:val="none" w:sz="0" w:space="0" w:color="000000"/>
                            <w:bottom w:val="none" w:sz="0" w:space="0" w:color="000000"/>
                            <w:right w:val="none" w:sz="0" w:space="0" w:color="000000"/>
                          </w:divBdr>
                          <w:divsChild>
                            <w:div w:id="2065135663">
                              <w:marLeft w:val="0"/>
                              <w:marRight w:val="0"/>
                              <w:marTop w:val="0"/>
                              <w:marBottom w:val="0"/>
                              <w:divBdr>
                                <w:top w:val="none" w:sz="0" w:space="2" w:color="000000"/>
                                <w:left w:val="none" w:sz="0" w:space="2" w:color="000000"/>
                                <w:bottom w:val="none" w:sz="0" w:space="2" w:color="000000"/>
                                <w:right w:val="none" w:sz="0" w:space="2" w:color="000000"/>
                              </w:divBdr>
                              <w:divsChild>
                                <w:div w:id="958606936">
                                  <w:marLeft w:val="0"/>
                                  <w:marRight w:val="0"/>
                                  <w:marTop w:val="0"/>
                                  <w:marBottom w:val="0"/>
                                  <w:divBdr>
                                    <w:top w:val="none" w:sz="0" w:space="0" w:color="000000"/>
                                    <w:left w:val="none" w:sz="0" w:space="0" w:color="000000"/>
                                    <w:bottom w:val="none" w:sz="0" w:space="0" w:color="000000"/>
                                    <w:right w:val="none" w:sz="0" w:space="0" w:color="000000"/>
                                  </w:divBdr>
                                  <w:divsChild>
                                    <w:div w:id="204886767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063525092">
                      <w:marLeft w:val="0"/>
                      <w:marRight w:val="0"/>
                      <w:marTop w:val="0"/>
                      <w:marBottom w:val="0"/>
                      <w:divBdr>
                        <w:top w:val="none" w:sz="0" w:space="0" w:color="000000"/>
                        <w:left w:val="none" w:sz="0" w:space="0" w:color="000000"/>
                        <w:bottom w:val="none" w:sz="0" w:space="0" w:color="000000"/>
                        <w:right w:val="none" w:sz="0" w:space="0" w:color="000000"/>
                      </w:divBdr>
                      <w:divsChild>
                        <w:div w:id="1851481653">
                          <w:marLeft w:val="0"/>
                          <w:marRight w:val="0"/>
                          <w:marTop w:val="0"/>
                          <w:marBottom w:val="0"/>
                          <w:divBdr>
                            <w:top w:val="none" w:sz="0" w:space="0" w:color="000000"/>
                            <w:left w:val="none" w:sz="0" w:space="0" w:color="000000"/>
                            <w:bottom w:val="none" w:sz="0" w:space="0" w:color="000000"/>
                            <w:right w:val="none" w:sz="0" w:space="0" w:color="000000"/>
                          </w:divBdr>
                          <w:divsChild>
                            <w:div w:id="1363286918">
                              <w:marLeft w:val="0"/>
                              <w:marRight w:val="0"/>
                              <w:marTop w:val="0"/>
                              <w:marBottom w:val="0"/>
                              <w:divBdr>
                                <w:top w:val="none" w:sz="0" w:space="2" w:color="000000"/>
                                <w:left w:val="none" w:sz="0" w:space="2" w:color="000000"/>
                                <w:bottom w:val="none" w:sz="0" w:space="2" w:color="000000"/>
                                <w:right w:val="none" w:sz="0" w:space="2" w:color="000000"/>
                              </w:divBdr>
                              <w:divsChild>
                                <w:div w:id="1782526204">
                                  <w:marLeft w:val="0"/>
                                  <w:marRight w:val="0"/>
                                  <w:marTop w:val="0"/>
                                  <w:marBottom w:val="0"/>
                                  <w:divBdr>
                                    <w:top w:val="none" w:sz="0" w:space="0" w:color="000000"/>
                                    <w:left w:val="none" w:sz="0" w:space="0" w:color="000000"/>
                                    <w:bottom w:val="none" w:sz="0" w:space="0" w:color="000000"/>
                                    <w:right w:val="none" w:sz="0" w:space="0" w:color="000000"/>
                                  </w:divBdr>
                                  <w:divsChild>
                                    <w:div w:id="145825764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289511750">
                      <w:marLeft w:val="0"/>
                      <w:marRight w:val="0"/>
                      <w:marTop w:val="0"/>
                      <w:marBottom w:val="0"/>
                      <w:divBdr>
                        <w:top w:val="none" w:sz="0" w:space="0" w:color="000000"/>
                        <w:left w:val="none" w:sz="0" w:space="0" w:color="000000"/>
                        <w:bottom w:val="none" w:sz="0" w:space="0" w:color="000000"/>
                        <w:right w:val="none" w:sz="0" w:space="0" w:color="000000"/>
                      </w:divBdr>
                      <w:divsChild>
                        <w:div w:id="1357654231">
                          <w:marLeft w:val="0"/>
                          <w:marRight w:val="0"/>
                          <w:marTop w:val="0"/>
                          <w:marBottom w:val="0"/>
                          <w:divBdr>
                            <w:top w:val="none" w:sz="0" w:space="0" w:color="000000"/>
                            <w:left w:val="none" w:sz="0" w:space="0" w:color="000000"/>
                            <w:bottom w:val="none" w:sz="0" w:space="0" w:color="000000"/>
                            <w:right w:val="none" w:sz="0" w:space="0" w:color="000000"/>
                          </w:divBdr>
                          <w:divsChild>
                            <w:div w:id="1451506988">
                              <w:marLeft w:val="0"/>
                              <w:marRight w:val="0"/>
                              <w:marTop w:val="0"/>
                              <w:marBottom w:val="0"/>
                              <w:divBdr>
                                <w:top w:val="none" w:sz="0" w:space="2" w:color="000000"/>
                                <w:left w:val="none" w:sz="0" w:space="2" w:color="000000"/>
                                <w:bottom w:val="none" w:sz="0" w:space="2" w:color="000000"/>
                                <w:right w:val="none" w:sz="0" w:space="2" w:color="000000"/>
                              </w:divBdr>
                              <w:divsChild>
                                <w:div w:id="1316446280">
                                  <w:marLeft w:val="0"/>
                                  <w:marRight w:val="0"/>
                                  <w:marTop w:val="0"/>
                                  <w:marBottom w:val="0"/>
                                  <w:divBdr>
                                    <w:top w:val="none" w:sz="0" w:space="0" w:color="000000"/>
                                    <w:left w:val="none" w:sz="0" w:space="0" w:color="000000"/>
                                    <w:bottom w:val="none" w:sz="0" w:space="0" w:color="000000"/>
                                    <w:right w:val="none" w:sz="0" w:space="0" w:color="000000"/>
                                  </w:divBdr>
                                  <w:divsChild>
                                    <w:div w:id="97984255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968245688">
                      <w:marLeft w:val="0"/>
                      <w:marRight w:val="0"/>
                      <w:marTop w:val="0"/>
                      <w:marBottom w:val="0"/>
                      <w:divBdr>
                        <w:top w:val="none" w:sz="0" w:space="0" w:color="000000"/>
                        <w:left w:val="none" w:sz="0" w:space="0" w:color="000000"/>
                        <w:bottom w:val="none" w:sz="0" w:space="0" w:color="000000"/>
                        <w:right w:val="none" w:sz="0" w:space="0" w:color="000000"/>
                      </w:divBdr>
                      <w:divsChild>
                        <w:div w:id="1501117559">
                          <w:marLeft w:val="0"/>
                          <w:marRight w:val="0"/>
                          <w:marTop w:val="0"/>
                          <w:marBottom w:val="0"/>
                          <w:divBdr>
                            <w:top w:val="none" w:sz="0" w:space="0" w:color="000000"/>
                            <w:left w:val="none" w:sz="0" w:space="0" w:color="000000"/>
                            <w:bottom w:val="none" w:sz="0" w:space="0" w:color="000000"/>
                            <w:right w:val="none" w:sz="0" w:space="0" w:color="000000"/>
                          </w:divBdr>
                          <w:divsChild>
                            <w:div w:id="1452701106">
                              <w:marLeft w:val="0"/>
                              <w:marRight w:val="0"/>
                              <w:marTop w:val="0"/>
                              <w:marBottom w:val="0"/>
                              <w:divBdr>
                                <w:top w:val="none" w:sz="0" w:space="2" w:color="000000"/>
                                <w:left w:val="none" w:sz="0" w:space="2" w:color="000000"/>
                                <w:bottom w:val="none" w:sz="0" w:space="2" w:color="000000"/>
                                <w:right w:val="none" w:sz="0" w:space="2" w:color="000000"/>
                              </w:divBdr>
                              <w:divsChild>
                                <w:div w:id="907694591">
                                  <w:marLeft w:val="0"/>
                                  <w:marRight w:val="0"/>
                                  <w:marTop w:val="0"/>
                                  <w:marBottom w:val="0"/>
                                  <w:divBdr>
                                    <w:top w:val="none" w:sz="0" w:space="0" w:color="000000"/>
                                    <w:left w:val="none" w:sz="0" w:space="0" w:color="000000"/>
                                    <w:bottom w:val="none" w:sz="0" w:space="0" w:color="000000"/>
                                    <w:right w:val="none" w:sz="0" w:space="0" w:color="000000"/>
                                  </w:divBdr>
                                  <w:divsChild>
                                    <w:div w:id="35796930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182085292">
                      <w:marLeft w:val="0"/>
                      <w:marRight w:val="0"/>
                      <w:marTop w:val="0"/>
                      <w:marBottom w:val="0"/>
                      <w:divBdr>
                        <w:top w:val="none" w:sz="0" w:space="0" w:color="000000"/>
                        <w:left w:val="none" w:sz="0" w:space="0" w:color="000000"/>
                        <w:bottom w:val="none" w:sz="0" w:space="0" w:color="000000"/>
                        <w:right w:val="none" w:sz="0" w:space="0" w:color="000000"/>
                      </w:divBdr>
                      <w:divsChild>
                        <w:div w:id="301928527">
                          <w:marLeft w:val="0"/>
                          <w:marRight w:val="0"/>
                          <w:marTop w:val="0"/>
                          <w:marBottom w:val="0"/>
                          <w:divBdr>
                            <w:top w:val="none" w:sz="0" w:space="0" w:color="000000"/>
                            <w:left w:val="none" w:sz="0" w:space="0" w:color="000000"/>
                            <w:bottom w:val="none" w:sz="0" w:space="0" w:color="000000"/>
                            <w:right w:val="none" w:sz="0" w:space="0" w:color="000000"/>
                          </w:divBdr>
                          <w:divsChild>
                            <w:div w:id="1963026533">
                              <w:marLeft w:val="0"/>
                              <w:marRight w:val="0"/>
                              <w:marTop w:val="0"/>
                              <w:marBottom w:val="0"/>
                              <w:divBdr>
                                <w:top w:val="none" w:sz="0" w:space="2" w:color="000000"/>
                                <w:left w:val="none" w:sz="0" w:space="2" w:color="000000"/>
                                <w:bottom w:val="none" w:sz="0" w:space="2" w:color="000000"/>
                                <w:right w:val="none" w:sz="0" w:space="2" w:color="000000"/>
                              </w:divBdr>
                              <w:divsChild>
                                <w:div w:id="1478297643">
                                  <w:marLeft w:val="0"/>
                                  <w:marRight w:val="0"/>
                                  <w:marTop w:val="0"/>
                                  <w:marBottom w:val="0"/>
                                  <w:divBdr>
                                    <w:top w:val="none" w:sz="0" w:space="0" w:color="000000"/>
                                    <w:left w:val="none" w:sz="0" w:space="0" w:color="000000"/>
                                    <w:bottom w:val="none" w:sz="0" w:space="0" w:color="000000"/>
                                    <w:right w:val="none" w:sz="0" w:space="0" w:color="000000"/>
                                  </w:divBdr>
                                  <w:divsChild>
                                    <w:div w:id="140668371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047725402">
                      <w:marLeft w:val="0"/>
                      <w:marRight w:val="0"/>
                      <w:marTop w:val="0"/>
                      <w:marBottom w:val="0"/>
                      <w:divBdr>
                        <w:top w:val="none" w:sz="0" w:space="0" w:color="000000"/>
                        <w:left w:val="none" w:sz="0" w:space="0" w:color="000000"/>
                        <w:bottom w:val="none" w:sz="0" w:space="0" w:color="000000"/>
                        <w:right w:val="none" w:sz="0" w:space="0" w:color="000000"/>
                      </w:divBdr>
                      <w:divsChild>
                        <w:div w:id="315768911">
                          <w:marLeft w:val="0"/>
                          <w:marRight w:val="0"/>
                          <w:marTop w:val="0"/>
                          <w:marBottom w:val="0"/>
                          <w:divBdr>
                            <w:top w:val="none" w:sz="0" w:space="0" w:color="000000"/>
                            <w:left w:val="none" w:sz="0" w:space="0" w:color="000000"/>
                            <w:bottom w:val="none" w:sz="0" w:space="0" w:color="000000"/>
                            <w:right w:val="none" w:sz="0" w:space="0" w:color="000000"/>
                          </w:divBdr>
                          <w:divsChild>
                            <w:div w:id="1196115983">
                              <w:marLeft w:val="0"/>
                              <w:marRight w:val="0"/>
                              <w:marTop w:val="0"/>
                              <w:marBottom w:val="0"/>
                              <w:divBdr>
                                <w:top w:val="none" w:sz="0" w:space="2" w:color="000000"/>
                                <w:left w:val="none" w:sz="0" w:space="2" w:color="000000"/>
                                <w:bottom w:val="none" w:sz="0" w:space="2" w:color="000000"/>
                                <w:right w:val="none" w:sz="0" w:space="2" w:color="000000"/>
                              </w:divBdr>
                              <w:divsChild>
                                <w:div w:id="584605998">
                                  <w:marLeft w:val="0"/>
                                  <w:marRight w:val="0"/>
                                  <w:marTop w:val="0"/>
                                  <w:marBottom w:val="0"/>
                                  <w:divBdr>
                                    <w:top w:val="none" w:sz="0" w:space="0" w:color="000000"/>
                                    <w:left w:val="none" w:sz="0" w:space="0" w:color="000000"/>
                                    <w:bottom w:val="none" w:sz="0" w:space="0" w:color="000000"/>
                                    <w:right w:val="none" w:sz="0" w:space="0" w:color="000000"/>
                                  </w:divBdr>
                                  <w:divsChild>
                                    <w:div w:id="129617536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443887513">
                      <w:marLeft w:val="0"/>
                      <w:marRight w:val="0"/>
                      <w:marTop w:val="0"/>
                      <w:marBottom w:val="0"/>
                      <w:divBdr>
                        <w:top w:val="none" w:sz="0" w:space="0" w:color="000000"/>
                        <w:left w:val="none" w:sz="0" w:space="0" w:color="000000"/>
                        <w:bottom w:val="none" w:sz="0" w:space="0" w:color="000000"/>
                        <w:right w:val="none" w:sz="0" w:space="0" w:color="000000"/>
                      </w:divBdr>
                      <w:divsChild>
                        <w:div w:id="1145003532">
                          <w:marLeft w:val="0"/>
                          <w:marRight w:val="0"/>
                          <w:marTop w:val="0"/>
                          <w:marBottom w:val="0"/>
                          <w:divBdr>
                            <w:top w:val="none" w:sz="0" w:space="0" w:color="000000"/>
                            <w:left w:val="none" w:sz="0" w:space="0" w:color="000000"/>
                            <w:bottom w:val="none" w:sz="0" w:space="0" w:color="000000"/>
                            <w:right w:val="none" w:sz="0" w:space="0" w:color="000000"/>
                          </w:divBdr>
                          <w:divsChild>
                            <w:div w:id="1802921412">
                              <w:marLeft w:val="0"/>
                              <w:marRight w:val="0"/>
                              <w:marTop w:val="0"/>
                              <w:marBottom w:val="0"/>
                              <w:divBdr>
                                <w:top w:val="none" w:sz="0" w:space="2" w:color="000000"/>
                                <w:left w:val="none" w:sz="0" w:space="2" w:color="000000"/>
                                <w:bottom w:val="none" w:sz="0" w:space="2" w:color="000000"/>
                                <w:right w:val="none" w:sz="0" w:space="2" w:color="000000"/>
                              </w:divBdr>
                              <w:divsChild>
                                <w:div w:id="2064717728">
                                  <w:marLeft w:val="0"/>
                                  <w:marRight w:val="0"/>
                                  <w:marTop w:val="0"/>
                                  <w:marBottom w:val="0"/>
                                  <w:divBdr>
                                    <w:top w:val="none" w:sz="0" w:space="0" w:color="000000"/>
                                    <w:left w:val="none" w:sz="0" w:space="0" w:color="000000"/>
                                    <w:bottom w:val="none" w:sz="0" w:space="0" w:color="000000"/>
                                    <w:right w:val="none" w:sz="0" w:space="0" w:color="000000"/>
                                  </w:divBdr>
                                  <w:divsChild>
                                    <w:div w:id="164720126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568687898">
                      <w:marLeft w:val="0"/>
                      <w:marRight w:val="0"/>
                      <w:marTop w:val="0"/>
                      <w:marBottom w:val="0"/>
                      <w:divBdr>
                        <w:top w:val="none" w:sz="0" w:space="0" w:color="000000"/>
                        <w:left w:val="none" w:sz="0" w:space="0" w:color="000000"/>
                        <w:bottom w:val="none" w:sz="0" w:space="0" w:color="000000"/>
                        <w:right w:val="none" w:sz="0" w:space="0" w:color="000000"/>
                      </w:divBdr>
                      <w:divsChild>
                        <w:div w:id="418991247">
                          <w:marLeft w:val="0"/>
                          <w:marRight w:val="0"/>
                          <w:marTop w:val="0"/>
                          <w:marBottom w:val="0"/>
                          <w:divBdr>
                            <w:top w:val="none" w:sz="0" w:space="0" w:color="000000"/>
                            <w:left w:val="none" w:sz="0" w:space="0" w:color="000000"/>
                            <w:bottom w:val="none" w:sz="0" w:space="0" w:color="000000"/>
                            <w:right w:val="none" w:sz="0" w:space="0" w:color="000000"/>
                          </w:divBdr>
                          <w:divsChild>
                            <w:div w:id="974411859">
                              <w:marLeft w:val="0"/>
                              <w:marRight w:val="0"/>
                              <w:marTop w:val="0"/>
                              <w:marBottom w:val="0"/>
                              <w:divBdr>
                                <w:top w:val="none" w:sz="0" w:space="2" w:color="000000"/>
                                <w:left w:val="none" w:sz="0" w:space="2" w:color="000000"/>
                                <w:bottom w:val="none" w:sz="0" w:space="2" w:color="000000"/>
                                <w:right w:val="none" w:sz="0" w:space="2" w:color="000000"/>
                              </w:divBdr>
                              <w:divsChild>
                                <w:div w:id="76949068">
                                  <w:marLeft w:val="0"/>
                                  <w:marRight w:val="0"/>
                                  <w:marTop w:val="0"/>
                                  <w:marBottom w:val="0"/>
                                  <w:divBdr>
                                    <w:top w:val="none" w:sz="0" w:space="0" w:color="000000"/>
                                    <w:left w:val="none" w:sz="0" w:space="0" w:color="000000"/>
                                    <w:bottom w:val="none" w:sz="0" w:space="0" w:color="000000"/>
                                    <w:right w:val="none" w:sz="0" w:space="0" w:color="000000"/>
                                  </w:divBdr>
                                  <w:divsChild>
                                    <w:div w:id="69962930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341668227">
                      <w:marLeft w:val="0"/>
                      <w:marRight w:val="0"/>
                      <w:marTop w:val="0"/>
                      <w:marBottom w:val="0"/>
                      <w:divBdr>
                        <w:top w:val="none" w:sz="0" w:space="0" w:color="000000"/>
                        <w:left w:val="none" w:sz="0" w:space="0" w:color="000000"/>
                        <w:bottom w:val="none" w:sz="0" w:space="0" w:color="000000"/>
                        <w:right w:val="none" w:sz="0" w:space="0" w:color="000000"/>
                      </w:divBdr>
                      <w:divsChild>
                        <w:div w:id="1874658531">
                          <w:marLeft w:val="0"/>
                          <w:marRight w:val="0"/>
                          <w:marTop w:val="0"/>
                          <w:marBottom w:val="0"/>
                          <w:divBdr>
                            <w:top w:val="none" w:sz="0" w:space="0" w:color="000000"/>
                            <w:left w:val="none" w:sz="0" w:space="0" w:color="000000"/>
                            <w:bottom w:val="none" w:sz="0" w:space="0" w:color="000000"/>
                            <w:right w:val="none" w:sz="0" w:space="0" w:color="000000"/>
                          </w:divBdr>
                          <w:divsChild>
                            <w:div w:id="500704842">
                              <w:marLeft w:val="0"/>
                              <w:marRight w:val="0"/>
                              <w:marTop w:val="0"/>
                              <w:marBottom w:val="0"/>
                              <w:divBdr>
                                <w:top w:val="none" w:sz="0" w:space="2" w:color="000000"/>
                                <w:left w:val="none" w:sz="0" w:space="2" w:color="000000"/>
                                <w:bottom w:val="none" w:sz="0" w:space="2" w:color="000000"/>
                                <w:right w:val="none" w:sz="0" w:space="2" w:color="000000"/>
                              </w:divBdr>
                              <w:divsChild>
                                <w:div w:id="2083720220">
                                  <w:marLeft w:val="0"/>
                                  <w:marRight w:val="0"/>
                                  <w:marTop w:val="0"/>
                                  <w:marBottom w:val="0"/>
                                  <w:divBdr>
                                    <w:top w:val="none" w:sz="0" w:space="0" w:color="000000"/>
                                    <w:left w:val="none" w:sz="0" w:space="0" w:color="000000"/>
                                    <w:bottom w:val="none" w:sz="0" w:space="0" w:color="000000"/>
                                    <w:right w:val="none" w:sz="0" w:space="0" w:color="000000"/>
                                  </w:divBdr>
                                  <w:divsChild>
                                    <w:div w:id="11194280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653996906">
                      <w:marLeft w:val="0"/>
                      <w:marRight w:val="0"/>
                      <w:marTop w:val="0"/>
                      <w:marBottom w:val="0"/>
                      <w:divBdr>
                        <w:top w:val="none" w:sz="0" w:space="0" w:color="000000"/>
                        <w:left w:val="none" w:sz="0" w:space="0" w:color="000000"/>
                        <w:bottom w:val="none" w:sz="0" w:space="0" w:color="000000"/>
                        <w:right w:val="none" w:sz="0" w:space="0" w:color="000000"/>
                      </w:divBdr>
                      <w:divsChild>
                        <w:div w:id="1268002577">
                          <w:marLeft w:val="0"/>
                          <w:marRight w:val="0"/>
                          <w:marTop w:val="0"/>
                          <w:marBottom w:val="0"/>
                          <w:divBdr>
                            <w:top w:val="none" w:sz="0" w:space="0" w:color="000000"/>
                            <w:left w:val="none" w:sz="0" w:space="0" w:color="000000"/>
                            <w:bottom w:val="none" w:sz="0" w:space="0" w:color="000000"/>
                            <w:right w:val="none" w:sz="0" w:space="0" w:color="000000"/>
                          </w:divBdr>
                          <w:divsChild>
                            <w:div w:id="1412460340">
                              <w:marLeft w:val="0"/>
                              <w:marRight w:val="0"/>
                              <w:marTop w:val="0"/>
                              <w:marBottom w:val="0"/>
                              <w:divBdr>
                                <w:top w:val="none" w:sz="0" w:space="2" w:color="000000"/>
                                <w:left w:val="none" w:sz="0" w:space="2" w:color="000000"/>
                                <w:bottom w:val="none" w:sz="0" w:space="2" w:color="000000"/>
                                <w:right w:val="none" w:sz="0" w:space="2" w:color="000000"/>
                              </w:divBdr>
                              <w:divsChild>
                                <w:div w:id="1128666195">
                                  <w:marLeft w:val="0"/>
                                  <w:marRight w:val="0"/>
                                  <w:marTop w:val="0"/>
                                  <w:marBottom w:val="0"/>
                                  <w:divBdr>
                                    <w:top w:val="none" w:sz="0" w:space="0" w:color="000000"/>
                                    <w:left w:val="none" w:sz="0" w:space="0" w:color="000000"/>
                                    <w:bottom w:val="none" w:sz="0" w:space="0" w:color="000000"/>
                                    <w:right w:val="none" w:sz="0" w:space="0" w:color="000000"/>
                                  </w:divBdr>
                                  <w:divsChild>
                                    <w:div w:id="156475948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697845866">
                      <w:marLeft w:val="0"/>
                      <w:marRight w:val="0"/>
                      <w:marTop w:val="0"/>
                      <w:marBottom w:val="0"/>
                      <w:divBdr>
                        <w:top w:val="none" w:sz="0" w:space="0" w:color="000000"/>
                        <w:left w:val="none" w:sz="0" w:space="0" w:color="000000"/>
                        <w:bottom w:val="none" w:sz="0" w:space="0" w:color="000000"/>
                        <w:right w:val="none" w:sz="0" w:space="0" w:color="000000"/>
                      </w:divBdr>
                      <w:divsChild>
                        <w:div w:id="1194876874">
                          <w:marLeft w:val="0"/>
                          <w:marRight w:val="0"/>
                          <w:marTop w:val="0"/>
                          <w:marBottom w:val="0"/>
                          <w:divBdr>
                            <w:top w:val="none" w:sz="0" w:space="0" w:color="000000"/>
                            <w:left w:val="none" w:sz="0" w:space="0" w:color="000000"/>
                            <w:bottom w:val="none" w:sz="0" w:space="0" w:color="000000"/>
                            <w:right w:val="none" w:sz="0" w:space="0" w:color="000000"/>
                          </w:divBdr>
                          <w:divsChild>
                            <w:div w:id="1053965068">
                              <w:marLeft w:val="0"/>
                              <w:marRight w:val="0"/>
                              <w:marTop w:val="0"/>
                              <w:marBottom w:val="0"/>
                              <w:divBdr>
                                <w:top w:val="none" w:sz="0" w:space="2" w:color="000000"/>
                                <w:left w:val="none" w:sz="0" w:space="2" w:color="000000"/>
                                <w:bottom w:val="none" w:sz="0" w:space="2" w:color="000000"/>
                                <w:right w:val="none" w:sz="0" w:space="2" w:color="000000"/>
                              </w:divBdr>
                              <w:divsChild>
                                <w:div w:id="522212266">
                                  <w:marLeft w:val="0"/>
                                  <w:marRight w:val="0"/>
                                  <w:marTop w:val="0"/>
                                  <w:marBottom w:val="0"/>
                                  <w:divBdr>
                                    <w:top w:val="none" w:sz="0" w:space="0" w:color="000000"/>
                                    <w:left w:val="none" w:sz="0" w:space="0" w:color="000000"/>
                                    <w:bottom w:val="none" w:sz="0" w:space="0" w:color="000000"/>
                                    <w:right w:val="none" w:sz="0" w:space="0" w:color="000000"/>
                                  </w:divBdr>
                                  <w:divsChild>
                                    <w:div w:id="202062004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803113039">
                      <w:marLeft w:val="0"/>
                      <w:marRight w:val="0"/>
                      <w:marTop w:val="0"/>
                      <w:marBottom w:val="0"/>
                      <w:divBdr>
                        <w:top w:val="none" w:sz="0" w:space="0" w:color="000000"/>
                        <w:left w:val="none" w:sz="0" w:space="0" w:color="000000"/>
                        <w:bottom w:val="none" w:sz="0" w:space="0" w:color="000000"/>
                        <w:right w:val="none" w:sz="0" w:space="0" w:color="000000"/>
                      </w:divBdr>
                      <w:divsChild>
                        <w:div w:id="288245908">
                          <w:marLeft w:val="0"/>
                          <w:marRight w:val="0"/>
                          <w:marTop w:val="0"/>
                          <w:marBottom w:val="0"/>
                          <w:divBdr>
                            <w:top w:val="none" w:sz="0" w:space="0" w:color="000000"/>
                            <w:left w:val="none" w:sz="0" w:space="0" w:color="000000"/>
                            <w:bottom w:val="none" w:sz="0" w:space="0" w:color="000000"/>
                            <w:right w:val="none" w:sz="0" w:space="0" w:color="000000"/>
                          </w:divBdr>
                          <w:divsChild>
                            <w:div w:id="1813669285">
                              <w:marLeft w:val="0"/>
                              <w:marRight w:val="0"/>
                              <w:marTop w:val="0"/>
                              <w:marBottom w:val="0"/>
                              <w:divBdr>
                                <w:top w:val="none" w:sz="0" w:space="2" w:color="000000"/>
                                <w:left w:val="none" w:sz="0" w:space="2" w:color="000000"/>
                                <w:bottom w:val="none" w:sz="0" w:space="2" w:color="000000"/>
                                <w:right w:val="none" w:sz="0" w:space="2" w:color="000000"/>
                              </w:divBdr>
                              <w:divsChild>
                                <w:div w:id="531381819">
                                  <w:marLeft w:val="0"/>
                                  <w:marRight w:val="0"/>
                                  <w:marTop w:val="0"/>
                                  <w:marBottom w:val="0"/>
                                  <w:divBdr>
                                    <w:top w:val="none" w:sz="0" w:space="0" w:color="000000"/>
                                    <w:left w:val="none" w:sz="0" w:space="0" w:color="000000"/>
                                    <w:bottom w:val="none" w:sz="0" w:space="0" w:color="000000"/>
                                    <w:right w:val="none" w:sz="0" w:space="0" w:color="000000"/>
                                  </w:divBdr>
                                  <w:divsChild>
                                    <w:div w:id="207516180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003167982">
                      <w:marLeft w:val="0"/>
                      <w:marRight w:val="0"/>
                      <w:marTop w:val="0"/>
                      <w:marBottom w:val="0"/>
                      <w:divBdr>
                        <w:top w:val="none" w:sz="0" w:space="0" w:color="000000"/>
                        <w:left w:val="none" w:sz="0" w:space="0" w:color="000000"/>
                        <w:bottom w:val="none" w:sz="0" w:space="0" w:color="000000"/>
                        <w:right w:val="none" w:sz="0" w:space="0" w:color="000000"/>
                      </w:divBdr>
                      <w:divsChild>
                        <w:div w:id="1021735315">
                          <w:marLeft w:val="0"/>
                          <w:marRight w:val="0"/>
                          <w:marTop w:val="0"/>
                          <w:marBottom w:val="0"/>
                          <w:divBdr>
                            <w:top w:val="none" w:sz="0" w:space="0" w:color="000000"/>
                            <w:left w:val="none" w:sz="0" w:space="0" w:color="000000"/>
                            <w:bottom w:val="none" w:sz="0" w:space="0" w:color="000000"/>
                            <w:right w:val="none" w:sz="0" w:space="0" w:color="000000"/>
                          </w:divBdr>
                          <w:divsChild>
                            <w:div w:id="522941046">
                              <w:marLeft w:val="0"/>
                              <w:marRight w:val="0"/>
                              <w:marTop w:val="0"/>
                              <w:marBottom w:val="0"/>
                              <w:divBdr>
                                <w:top w:val="none" w:sz="0" w:space="2" w:color="000000"/>
                                <w:left w:val="none" w:sz="0" w:space="2" w:color="000000"/>
                                <w:bottom w:val="none" w:sz="0" w:space="2" w:color="000000"/>
                                <w:right w:val="none" w:sz="0" w:space="2" w:color="000000"/>
                              </w:divBdr>
                              <w:divsChild>
                                <w:div w:id="717126465">
                                  <w:marLeft w:val="0"/>
                                  <w:marRight w:val="0"/>
                                  <w:marTop w:val="0"/>
                                  <w:marBottom w:val="0"/>
                                  <w:divBdr>
                                    <w:top w:val="none" w:sz="0" w:space="0" w:color="000000"/>
                                    <w:left w:val="none" w:sz="0" w:space="0" w:color="000000"/>
                                    <w:bottom w:val="none" w:sz="0" w:space="0" w:color="000000"/>
                                    <w:right w:val="none" w:sz="0" w:space="0" w:color="000000"/>
                                  </w:divBdr>
                                  <w:divsChild>
                                    <w:div w:id="89393033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866559905">
                      <w:marLeft w:val="0"/>
                      <w:marRight w:val="0"/>
                      <w:marTop w:val="0"/>
                      <w:marBottom w:val="0"/>
                      <w:divBdr>
                        <w:top w:val="none" w:sz="0" w:space="0" w:color="000000"/>
                        <w:left w:val="none" w:sz="0" w:space="0" w:color="000000"/>
                        <w:bottom w:val="none" w:sz="0" w:space="0" w:color="000000"/>
                        <w:right w:val="none" w:sz="0" w:space="0" w:color="000000"/>
                      </w:divBdr>
                      <w:divsChild>
                        <w:div w:id="626275378">
                          <w:marLeft w:val="0"/>
                          <w:marRight w:val="0"/>
                          <w:marTop w:val="0"/>
                          <w:marBottom w:val="0"/>
                          <w:divBdr>
                            <w:top w:val="none" w:sz="0" w:space="0" w:color="000000"/>
                            <w:left w:val="none" w:sz="0" w:space="0" w:color="000000"/>
                            <w:bottom w:val="none" w:sz="0" w:space="0" w:color="000000"/>
                            <w:right w:val="none" w:sz="0" w:space="0" w:color="000000"/>
                          </w:divBdr>
                          <w:divsChild>
                            <w:div w:id="976884204">
                              <w:marLeft w:val="0"/>
                              <w:marRight w:val="0"/>
                              <w:marTop w:val="0"/>
                              <w:marBottom w:val="0"/>
                              <w:divBdr>
                                <w:top w:val="none" w:sz="0" w:space="2" w:color="000000"/>
                                <w:left w:val="none" w:sz="0" w:space="2" w:color="000000"/>
                                <w:bottom w:val="none" w:sz="0" w:space="2" w:color="000000"/>
                                <w:right w:val="none" w:sz="0" w:space="2" w:color="000000"/>
                              </w:divBdr>
                              <w:divsChild>
                                <w:div w:id="369844386">
                                  <w:marLeft w:val="0"/>
                                  <w:marRight w:val="0"/>
                                  <w:marTop w:val="0"/>
                                  <w:marBottom w:val="0"/>
                                  <w:divBdr>
                                    <w:top w:val="none" w:sz="0" w:space="0" w:color="000000"/>
                                    <w:left w:val="none" w:sz="0" w:space="0" w:color="000000"/>
                                    <w:bottom w:val="none" w:sz="0" w:space="0" w:color="000000"/>
                                    <w:right w:val="none" w:sz="0" w:space="0" w:color="000000"/>
                                  </w:divBdr>
                                  <w:divsChild>
                                    <w:div w:id="1303195815">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250189924">
                      <w:marLeft w:val="0"/>
                      <w:marRight w:val="0"/>
                      <w:marTop w:val="0"/>
                      <w:marBottom w:val="0"/>
                      <w:divBdr>
                        <w:top w:val="none" w:sz="0" w:space="0" w:color="000000"/>
                        <w:left w:val="none" w:sz="0" w:space="0" w:color="000000"/>
                        <w:bottom w:val="none" w:sz="0" w:space="0" w:color="000000"/>
                        <w:right w:val="none" w:sz="0" w:space="0" w:color="000000"/>
                      </w:divBdr>
                      <w:divsChild>
                        <w:div w:id="842278456">
                          <w:marLeft w:val="0"/>
                          <w:marRight w:val="0"/>
                          <w:marTop w:val="0"/>
                          <w:marBottom w:val="0"/>
                          <w:divBdr>
                            <w:top w:val="none" w:sz="0" w:space="0" w:color="000000"/>
                            <w:left w:val="none" w:sz="0" w:space="0" w:color="000000"/>
                            <w:bottom w:val="none" w:sz="0" w:space="0" w:color="000000"/>
                            <w:right w:val="none" w:sz="0" w:space="0" w:color="000000"/>
                          </w:divBdr>
                          <w:divsChild>
                            <w:div w:id="1599020048">
                              <w:marLeft w:val="0"/>
                              <w:marRight w:val="0"/>
                              <w:marTop w:val="0"/>
                              <w:marBottom w:val="0"/>
                              <w:divBdr>
                                <w:top w:val="none" w:sz="0" w:space="2" w:color="000000"/>
                                <w:left w:val="none" w:sz="0" w:space="2" w:color="000000"/>
                                <w:bottom w:val="none" w:sz="0" w:space="2" w:color="000000"/>
                                <w:right w:val="none" w:sz="0" w:space="2" w:color="000000"/>
                              </w:divBdr>
                              <w:divsChild>
                                <w:div w:id="1845970911">
                                  <w:marLeft w:val="0"/>
                                  <w:marRight w:val="0"/>
                                  <w:marTop w:val="0"/>
                                  <w:marBottom w:val="0"/>
                                  <w:divBdr>
                                    <w:top w:val="none" w:sz="0" w:space="0" w:color="000000"/>
                                    <w:left w:val="none" w:sz="0" w:space="0" w:color="000000"/>
                                    <w:bottom w:val="none" w:sz="0" w:space="0" w:color="000000"/>
                                    <w:right w:val="none" w:sz="0" w:space="0" w:color="000000"/>
                                  </w:divBdr>
                                  <w:divsChild>
                                    <w:div w:id="173003714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sChild>
                </w:div>
                <w:div w:id="1354041471">
                  <w:marLeft w:val="0"/>
                  <w:marRight w:val="0"/>
                  <w:marTop w:val="0"/>
                  <w:marBottom w:val="0"/>
                  <w:divBdr>
                    <w:top w:val="none" w:sz="0" w:space="0" w:color="000000"/>
                    <w:left w:val="none" w:sz="0" w:space="0" w:color="000000"/>
                    <w:bottom w:val="none" w:sz="0" w:space="0" w:color="000000"/>
                    <w:right w:val="none" w:sz="0" w:space="0" w:color="000000"/>
                  </w:divBdr>
                  <w:divsChild>
                    <w:div w:id="1701465333">
                      <w:marLeft w:val="0"/>
                      <w:marRight w:val="0"/>
                      <w:marTop w:val="0"/>
                      <w:marBottom w:val="0"/>
                      <w:divBdr>
                        <w:top w:val="none" w:sz="0" w:space="0" w:color="000000"/>
                        <w:left w:val="none" w:sz="0" w:space="0" w:color="000000"/>
                        <w:bottom w:val="none" w:sz="0" w:space="0" w:color="000000"/>
                        <w:right w:val="none" w:sz="0" w:space="0" w:color="000000"/>
                      </w:divBdr>
                      <w:divsChild>
                        <w:div w:id="817915583">
                          <w:marLeft w:val="0"/>
                          <w:marRight w:val="0"/>
                          <w:marTop w:val="0"/>
                          <w:marBottom w:val="0"/>
                          <w:divBdr>
                            <w:top w:val="none" w:sz="0" w:space="0" w:color="000000"/>
                            <w:left w:val="none" w:sz="0" w:space="0" w:color="000000"/>
                            <w:bottom w:val="none" w:sz="0" w:space="0" w:color="000000"/>
                            <w:right w:val="none" w:sz="0" w:space="0" w:color="000000"/>
                          </w:divBdr>
                          <w:divsChild>
                            <w:div w:id="1484539917">
                              <w:marLeft w:val="0"/>
                              <w:marRight w:val="0"/>
                              <w:marTop w:val="0"/>
                              <w:marBottom w:val="0"/>
                              <w:divBdr>
                                <w:top w:val="none" w:sz="0" w:space="2" w:color="000000"/>
                                <w:left w:val="none" w:sz="0" w:space="2" w:color="000000"/>
                                <w:bottom w:val="none" w:sz="0" w:space="2" w:color="000000"/>
                                <w:right w:val="none" w:sz="0" w:space="2" w:color="000000"/>
                              </w:divBdr>
                              <w:divsChild>
                                <w:div w:id="760950583">
                                  <w:marLeft w:val="0"/>
                                  <w:marRight w:val="0"/>
                                  <w:marTop w:val="0"/>
                                  <w:marBottom w:val="0"/>
                                  <w:divBdr>
                                    <w:top w:val="none" w:sz="0" w:space="0" w:color="000000"/>
                                    <w:left w:val="none" w:sz="0" w:space="0" w:color="000000"/>
                                    <w:bottom w:val="none" w:sz="0" w:space="0" w:color="000000"/>
                                    <w:right w:val="none" w:sz="0" w:space="0" w:color="000000"/>
                                  </w:divBdr>
                                  <w:divsChild>
                                    <w:div w:id="1468277166">
                                      <w:marLeft w:val="0"/>
                                      <w:marRight w:val="0"/>
                                      <w:marTop w:val="0"/>
                                      <w:marBottom w:val="0"/>
                                      <w:divBdr>
                                        <w:top w:val="none" w:sz="0" w:space="0" w:color="000000"/>
                                        <w:left w:val="none" w:sz="0" w:space="0" w:color="000000"/>
                                        <w:bottom w:val="none" w:sz="0" w:space="0" w:color="000000"/>
                                        <w:right w:val="none" w:sz="0" w:space="0" w:color="000000"/>
                                      </w:divBdr>
                                    </w:div>
                                  </w:divsChild>
                                </w:div>
                                <w:div w:id="1779131835">
                                  <w:marLeft w:val="0"/>
                                  <w:marRight w:val="0"/>
                                  <w:marTop w:val="0"/>
                                  <w:marBottom w:val="0"/>
                                  <w:divBdr>
                                    <w:top w:val="none" w:sz="0" w:space="0" w:color="000000"/>
                                    <w:left w:val="none" w:sz="0" w:space="0" w:color="000000"/>
                                    <w:bottom w:val="none" w:sz="0" w:space="0" w:color="000000"/>
                                    <w:right w:val="none" w:sz="0" w:space="0" w:color="000000"/>
                                  </w:divBdr>
                                  <w:divsChild>
                                    <w:div w:id="190560521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269774659">
                      <w:marLeft w:val="0"/>
                      <w:marRight w:val="0"/>
                      <w:marTop w:val="0"/>
                      <w:marBottom w:val="0"/>
                      <w:divBdr>
                        <w:top w:val="none" w:sz="0" w:space="0" w:color="000000"/>
                        <w:left w:val="none" w:sz="0" w:space="0" w:color="000000"/>
                        <w:bottom w:val="none" w:sz="0" w:space="0" w:color="000000"/>
                        <w:right w:val="none" w:sz="0" w:space="0" w:color="000000"/>
                      </w:divBdr>
                      <w:divsChild>
                        <w:div w:id="529492639">
                          <w:marLeft w:val="0"/>
                          <w:marRight w:val="0"/>
                          <w:marTop w:val="0"/>
                          <w:marBottom w:val="0"/>
                          <w:divBdr>
                            <w:top w:val="none" w:sz="0" w:space="0" w:color="000000"/>
                            <w:left w:val="none" w:sz="0" w:space="0" w:color="000000"/>
                            <w:bottom w:val="none" w:sz="0" w:space="0" w:color="000000"/>
                            <w:right w:val="none" w:sz="0" w:space="0" w:color="000000"/>
                          </w:divBdr>
                          <w:divsChild>
                            <w:div w:id="756906353">
                              <w:marLeft w:val="0"/>
                              <w:marRight w:val="0"/>
                              <w:marTop w:val="0"/>
                              <w:marBottom w:val="0"/>
                              <w:divBdr>
                                <w:top w:val="none" w:sz="0" w:space="2" w:color="000000"/>
                                <w:left w:val="none" w:sz="0" w:space="2" w:color="000000"/>
                                <w:bottom w:val="none" w:sz="0" w:space="2" w:color="000000"/>
                                <w:right w:val="none" w:sz="0" w:space="2" w:color="000000"/>
                              </w:divBdr>
                              <w:divsChild>
                                <w:div w:id="156653386">
                                  <w:marLeft w:val="0"/>
                                  <w:marRight w:val="0"/>
                                  <w:marTop w:val="0"/>
                                  <w:marBottom w:val="0"/>
                                  <w:divBdr>
                                    <w:top w:val="none" w:sz="0" w:space="0" w:color="000000"/>
                                    <w:left w:val="none" w:sz="0" w:space="0" w:color="000000"/>
                                    <w:bottom w:val="none" w:sz="0" w:space="0" w:color="000000"/>
                                    <w:right w:val="none" w:sz="0" w:space="0" w:color="000000"/>
                                  </w:divBdr>
                                  <w:divsChild>
                                    <w:div w:id="1886216526">
                                      <w:marLeft w:val="0"/>
                                      <w:marRight w:val="0"/>
                                      <w:marTop w:val="0"/>
                                      <w:marBottom w:val="0"/>
                                      <w:divBdr>
                                        <w:top w:val="none" w:sz="0" w:space="0" w:color="000000"/>
                                        <w:left w:val="none" w:sz="0" w:space="0" w:color="000000"/>
                                        <w:bottom w:val="none" w:sz="0" w:space="0" w:color="000000"/>
                                        <w:right w:val="none" w:sz="0" w:space="0" w:color="000000"/>
                                      </w:divBdr>
                                    </w:div>
                                  </w:divsChild>
                                </w:div>
                                <w:div w:id="208883378">
                                  <w:marLeft w:val="0"/>
                                  <w:marRight w:val="0"/>
                                  <w:marTop w:val="0"/>
                                  <w:marBottom w:val="0"/>
                                  <w:divBdr>
                                    <w:top w:val="none" w:sz="0" w:space="0" w:color="000000"/>
                                    <w:left w:val="none" w:sz="0" w:space="0" w:color="000000"/>
                                    <w:bottom w:val="none" w:sz="0" w:space="0" w:color="000000"/>
                                    <w:right w:val="none" w:sz="0" w:space="0" w:color="000000"/>
                                  </w:divBdr>
                                  <w:divsChild>
                                    <w:div w:id="115968739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598058609">
                      <w:marLeft w:val="0"/>
                      <w:marRight w:val="0"/>
                      <w:marTop w:val="0"/>
                      <w:marBottom w:val="0"/>
                      <w:divBdr>
                        <w:top w:val="none" w:sz="0" w:space="0" w:color="000000"/>
                        <w:left w:val="none" w:sz="0" w:space="0" w:color="000000"/>
                        <w:bottom w:val="none" w:sz="0" w:space="0" w:color="000000"/>
                        <w:right w:val="none" w:sz="0" w:space="0" w:color="000000"/>
                      </w:divBdr>
                      <w:divsChild>
                        <w:div w:id="811604376">
                          <w:marLeft w:val="0"/>
                          <w:marRight w:val="0"/>
                          <w:marTop w:val="0"/>
                          <w:marBottom w:val="0"/>
                          <w:divBdr>
                            <w:top w:val="none" w:sz="0" w:space="0" w:color="000000"/>
                            <w:left w:val="none" w:sz="0" w:space="0" w:color="000000"/>
                            <w:bottom w:val="none" w:sz="0" w:space="0" w:color="000000"/>
                            <w:right w:val="none" w:sz="0" w:space="0" w:color="000000"/>
                          </w:divBdr>
                          <w:divsChild>
                            <w:div w:id="1429816489">
                              <w:marLeft w:val="0"/>
                              <w:marRight w:val="0"/>
                              <w:marTop w:val="0"/>
                              <w:marBottom w:val="0"/>
                              <w:divBdr>
                                <w:top w:val="none" w:sz="0" w:space="2" w:color="000000"/>
                                <w:left w:val="none" w:sz="0" w:space="2" w:color="000000"/>
                                <w:bottom w:val="none" w:sz="0" w:space="2" w:color="000000"/>
                                <w:right w:val="none" w:sz="0" w:space="2" w:color="000000"/>
                              </w:divBdr>
                              <w:divsChild>
                                <w:div w:id="48967027">
                                  <w:marLeft w:val="0"/>
                                  <w:marRight w:val="0"/>
                                  <w:marTop w:val="0"/>
                                  <w:marBottom w:val="0"/>
                                  <w:divBdr>
                                    <w:top w:val="none" w:sz="0" w:space="0" w:color="000000"/>
                                    <w:left w:val="none" w:sz="0" w:space="0" w:color="000000"/>
                                    <w:bottom w:val="none" w:sz="0" w:space="0" w:color="000000"/>
                                    <w:right w:val="none" w:sz="0" w:space="0" w:color="000000"/>
                                  </w:divBdr>
                                  <w:divsChild>
                                    <w:div w:id="2115585623">
                                      <w:marLeft w:val="0"/>
                                      <w:marRight w:val="0"/>
                                      <w:marTop w:val="0"/>
                                      <w:marBottom w:val="0"/>
                                      <w:divBdr>
                                        <w:top w:val="none" w:sz="0" w:space="0" w:color="000000"/>
                                        <w:left w:val="none" w:sz="0" w:space="0" w:color="000000"/>
                                        <w:bottom w:val="none" w:sz="0" w:space="0" w:color="000000"/>
                                        <w:right w:val="none" w:sz="0" w:space="0" w:color="000000"/>
                                      </w:divBdr>
                                    </w:div>
                                  </w:divsChild>
                                </w:div>
                                <w:div w:id="907230429">
                                  <w:marLeft w:val="0"/>
                                  <w:marRight w:val="0"/>
                                  <w:marTop w:val="0"/>
                                  <w:marBottom w:val="0"/>
                                  <w:divBdr>
                                    <w:top w:val="none" w:sz="0" w:space="0" w:color="000000"/>
                                    <w:left w:val="none" w:sz="0" w:space="0" w:color="000000"/>
                                    <w:bottom w:val="none" w:sz="0" w:space="0" w:color="000000"/>
                                    <w:right w:val="none" w:sz="0" w:space="0" w:color="000000"/>
                                  </w:divBdr>
                                  <w:divsChild>
                                    <w:div w:id="906721450">
                                      <w:marLeft w:val="0"/>
                                      <w:marRight w:val="0"/>
                                      <w:marTop w:val="0"/>
                                      <w:marBottom w:val="0"/>
                                      <w:divBdr>
                                        <w:top w:val="none" w:sz="0" w:space="0" w:color="000000"/>
                                        <w:left w:val="none" w:sz="0" w:space="0" w:color="000000"/>
                                        <w:bottom w:val="none" w:sz="0" w:space="0" w:color="000000"/>
                                        <w:right w:val="none" w:sz="0" w:space="0" w:color="000000"/>
                                      </w:divBdr>
                                    </w:div>
                                  </w:divsChild>
                                </w:div>
                                <w:div w:id="628125836">
                                  <w:marLeft w:val="0"/>
                                  <w:marRight w:val="0"/>
                                  <w:marTop w:val="0"/>
                                  <w:marBottom w:val="0"/>
                                  <w:divBdr>
                                    <w:top w:val="none" w:sz="0" w:space="0" w:color="000000"/>
                                    <w:left w:val="none" w:sz="0" w:space="0" w:color="000000"/>
                                    <w:bottom w:val="none" w:sz="0" w:space="0" w:color="000000"/>
                                    <w:right w:val="none" w:sz="0" w:space="0" w:color="000000"/>
                                  </w:divBdr>
                                  <w:divsChild>
                                    <w:div w:id="248467032">
                                      <w:marLeft w:val="0"/>
                                      <w:marRight w:val="0"/>
                                      <w:marTop w:val="0"/>
                                      <w:marBottom w:val="0"/>
                                      <w:divBdr>
                                        <w:top w:val="none" w:sz="0" w:space="0" w:color="000000"/>
                                        <w:left w:val="none" w:sz="0" w:space="0" w:color="000000"/>
                                        <w:bottom w:val="none" w:sz="0" w:space="0" w:color="000000"/>
                                        <w:right w:val="none" w:sz="0" w:space="0" w:color="000000"/>
                                      </w:divBdr>
                                    </w:div>
                                  </w:divsChild>
                                </w:div>
                                <w:div w:id="1635601535">
                                  <w:marLeft w:val="0"/>
                                  <w:marRight w:val="0"/>
                                  <w:marTop w:val="0"/>
                                  <w:marBottom w:val="0"/>
                                  <w:divBdr>
                                    <w:top w:val="none" w:sz="0" w:space="0" w:color="000000"/>
                                    <w:left w:val="none" w:sz="0" w:space="0" w:color="000000"/>
                                    <w:bottom w:val="none" w:sz="0" w:space="0" w:color="000000"/>
                                    <w:right w:val="none" w:sz="0" w:space="0" w:color="000000"/>
                                  </w:divBdr>
                                  <w:divsChild>
                                    <w:div w:id="126040798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30427035">
                      <w:marLeft w:val="0"/>
                      <w:marRight w:val="0"/>
                      <w:marTop w:val="0"/>
                      <w:marBottom w:val="0"/>
                      <w:divBdr>
                        <w:top w:val="none" w:sz="0" w:space="0" w:color="000000"/>
                        <w:left w:val="none" w:sz="0" w:space="0" w:color="000000"/>
                        <w:bottom w:val="none" w:sz="0" w:space="0" w:color="000000"/>
                        <w:right w:val="none" w:sz="0" w:space="0" w:color="000000"/>
                      </w:divBdr>
                      <w:divsChild>
                        <w:div w:id="2066175412">
                          <w:marLeft w:val="0"/>
                          <w:marRight w:val="0"/>
                          <w:marTop w:val="0"/>
                          <w:marBottom w:val="0"/>
                          <w:divBdr>
                            <w:top w:val="none" w:sz="0" w:space="0" w:color="000000"/>
                            <w:left w:val="none" w:sz="0" w:space="0" w:color="000000"/>
                            <w:bottom w:val="none" w:sz="0" w:space="0" w:color="000000"/>
                            <w:right w:val="none" w:sz="0" w:space="0" w:color="000000"/>
                          </w:divBdr>
                          <w:divsChild>
                            <w:div w:id="971865991">
                              <w:marLeft w:val="0"/>
                              <w:marRight w:val="0"/>
                              <w:marTop w:val="0"/>
                              <w:marBottom w:val="0"/>
                              <w:divBdr>
                                <w:top w:val="none" w:sz="0" w:space="2" w:color="000000"/>
                                <w:left w:val="none" w:sz="0" w:space="2" w:color="000000"/>
                                <w:bottom w:val="none" w:sz="0" w:space="2" w:color="000000"/>
                                <w:right w:val="none" w:sz="0" w:space="2" w:color="000000"/>
                              </w:divBdr>
                              <w:divsChild>
                                <w:div w:id="1451322135">
                                  <w:marLeft w:val="0"/>
                                  <w:marRight w:val="0"/>
                                  <w:marTop w:val="0"/>
                                  <w:marBottom w:val="0"/>
                                  <w:divBdr>
                                    <w:top w:val="none" w:sz="0" w:space="0" w:color="000000"/>
                                    <w:left w:val="none" w:sz="0" w:space="0" w:color="000000"/>
                                    <w:bottom w:val="none" w:sz="0" w:space="0" w:color="000000"/>
                                    <w:right w:val="none" w:sz="0" w:space="0" w:color="000000"/>
                                  </w:divBdr>
                                  <w:divsChild>
                                    <w:div w:id="1278677245">
                                      <w:marLeft w:val="0"/>
                                      <w:marRight w:val="0"/>
                                      <w:marTop w:val="0"/>
                                      <w:marBottom w:val="0"/>
                                      <w:divBdr>
                                        <w:top w:val="none" w:sz="0" w:space="0" w:color="000000"/>
                                        <w:left w:val="none" w:sz="0" w:space="0" w:color="000000"/>
                                        <w:bottom w:val="none" w:sz="0" w:space="0" w:color="000000"/>
                                        <w:right w:val="none" w:sz="0" w:space="0" w:color="000000"/>
                                      </w:divBdr>
                                    </w:div>
                                  </w:divsChild>
                                </w:div>
                                <w:div w:id="1535537136">
                                  <w:marLeft w:val="0"/>
                                  <w:marRight w:val="0"/>
                                  <w:marTop w:val="0"/>
                                  <w:marBottom w:val="0"/>
                                  <w:divBdr>
                                    <w:top w:val="none" w:sz="0" w:space="0" w:color="000000"/>
                                    <w:left w:val="none" w:sz="0" w:space="0" w:color="000000"/>
                                    <w:bottom w:val="none" w:sz="0" w:space="0" w:color="000000"/>
                                    <w:right w:val="none" w:sz="0" w:space="0" w:color="000000"/>
                                  </w:divBdr>
                                  <w:divsChild>
                                    <w:div w:id="132911044">
                                      <w:marLeft w:val="0"/>
                                      <w:marRight w:val="0"/>
                                      <w:marTop w:val="0"/>
                                      <w:marBottom w:val="0"/>
                                      <w:divBdr>
                                        <w:top w:val="none" w:sz="0" w:space="0" w:color="000000"/>
                                        <w:left w:val="none" w:sz="0" w:space="0" w:color="000000"/>
                                        <w:bottom w:val="none" w:sz="0" w:space="0" w:color="000000"/>
                                        <w:right w:val="none" w:sz="0" w:space="0" w:color="000000"/>
                                      </w:divBdr>
                                    </w:div>
                                  </w:divsChild>
                                </w:div>
                                <w:div w:id="208684797">
                                  <w:marLeft w:val="0"/>
                                  <w:marRight w:val="0"/>
                                  <w:marTop w:val="0"/>
                                  <w:marBottom w:val="0"/>
                                  <w:divBdr>
                                    <w:top w:val="none" w:sz="0" w:space="0" w:color="000000"/>
                                    <w:left w:val="none" w:sz="0" w:space="0" w:color="000000"/>
                                    <w:bottom w:val="none" w:sz="0" w:space="0" w:color="000000"/>
                                    <w:right w:val="none" w:sz="0" w:space="0" w:color="000000"/>
                                  </w:divBdr>
                                  <w:divsChild>
                                    <w:div w:id="76631346">
                                      <w:marLeft w:val="0"/>
                                      <w:marRight w:val="0"/>
                                      <w:marTop w:val="0"/>
                                      <w:marBottom w:val="0"/>
                                      <w:divBdr>
                                        <w:top w:val="none" w:sz="0" w:space="0" w:color="000000"/>
                                        <w:left w:val="none" w:sz="0" w:space="0" w:color="000000"/>
                                        <w:bottom w:val="none" w:sz="0" w:space="0" w:color="000000"/>
                                        <w:right w:val="none" w:sz="0" w:space="0" w:color="000000"/>
                                      </w:divBdr>
                                    </w:div>
                                  </w:divsChild>
                                </w:div>
                                <w:div w:id="1556509325">
                                  <w:marLeft w:val="0"/>
                                  <w:marRight w:val="0"/>
                                  <w:marTop w:val="0"/>
                                  <w:marBottom w:val="0"/>
                                  <w:divBdr>
                                    <w:top w:val="none" w:sz="0" w:space="0" w:color="000000"/>
                                    <w:left w:val="none" w:sz="0" w:space="0" w:color="000000"/>
                                    <w:bottom w:val="none" w:sz="0" w:space="0" w:color="000000"/>
                                    <w:right w:val="none" w:sz="0" w:space="0" w:color="000000"/>
                                  </w:divBdr>
                                  <w:divsChild>
                                    <w:div w:id="170906685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829590720">
                      <w:marLeft w:val="0"/>
                      <w:marRight w:val="0"/>
                      <w:marTop w:val="0"/>
                      <w:marBottom w:val="0"/>
                      <w:divBdr>
                        <w:top w:val="none" w:sz="0" w:space="0" w:color="000000"/>
                        <w:left w:val="none" w:sz="0" w:space="0" w:color="000000"/>
                        <w:bottom w:val="none" w:sz="0" w:space="0" w:color="000000"/>
                        <w:right w:val="none" w:sz="0" w:space="0" w:color="000000"/>
                      </w:divBdr>
                      <w:divsChild>
                        <w:div w:id="870651461">
                          <w:marLeft w:val="0"/>
                          <w:marRight w:val="0"/>
                          <w:marTop w:val="0"/>
                          <w:marBottom w:val="0"/>
                          <w:divBdr>
                            <w:top w:val="none" w:sz="0" w:space="0" w:color="000000"/>
                            <w:left w:val="none" w:sz="0" w:space="0" w:color="000000"/>
                            <w:bottom w:val="none" w:sz="0" w:space="0" w:color="000000"/>
                            <w:right w:val="none" w:sz="0" w:space="0" w:color="000000"/>
                          </w:divBdr>
                          <w:divsChild>
                            <w:div w:id="484277114">
                              <w:marLeft w:val="0"/>
                              <w:marRight w:val="0"/>
                              <w:marTop w:val="0"/>
                              <w:marBottom w:val="0"/>
                              <w:divBdr>
                                <w:top w:val="none" w:sz="0" w:space="2" w:color="000000"/>
                                <w:left w:val="none" w:sz="0" w:space="2" w:color="000000"/>
                                <w:bottom w:val="none" w:sz="0" w:space="2" w:color="000000"/>
                                <w:right w:val="none" w:sz="0" w:space="2" w:color="000000"/>
                              </w:divBdr>
                              <w:divsChild>
                                <w:div w:id="1020156257">
                                  <w:marLeft w:val="0"/>
                                  <w:marRight w:val="0"/>
                                  <w:marTop w:val="0"/>
                                  <w:marBottom w:val="0"/>
                                  <w:divBdr>
                                    <w:top w:val="none" w:sz="0" w:space="0" w:color="000000"/>
                                    <w:left w:val="none" w:sz="0" w:space="0" w:color="000000"/>
                                    <w:bottom w:val="none" w:sz="0" w:space="0" w:color="000000"/>
                                    <w:right w:val="none" w:sz="0" w:space="0" w:color="000000"/>
                                  </w:divBdr>
                                  <w:divsChild>
                                    <w:div w:id="392579939">
                                      <w:marLeft w:val="0"/>
                                      <w:marRight w:val="0"/>
                                      <w:marTop w:val="0"/>
                                      <w:marBottom w:val="0"/>
                                      <w:divBdr>
                                        <w:top w:val="none" w:sz="0" w:space="0" w:color="000000"/>
                                        <w:left w:val="none" w:sz="0" w:space="0" w:color="000000"/>
                                        <w:bottom w:val="none" w:sz="0" w:space="0" w:color="000000"/>
                                        <w:right w:val="none" w:sz="0" w:space="0" w:color="000000"/>
                                      </w:divBdr>
                                    </w:div>
                                  </w:divsChild>
                                </w:div>
                                <w:div w:id="231474850">
                                  <w:marLeft w:val="0"/>
                                  <w:marRight w:val="0"/>
                                  <w:marTop w:val="0"/>
                                  <w:marBottom w:val="0"/>
                                  <w:divBdr>
                                    <w:top w:val="none" w:sz="0" w:space="0" w:color="000000"/>
                                    <w:left w:val="none" w:sz="0" w:space="0" w:color="000000"/>
                                    <w:bottom w:val="none" w:sz="0" w:space="0" w:color="000000"/>
                                    <w:right w:val="none" w:sz="0" w:space="0" w:color="000000"/>
                                  </w:divBdr>
                                  <w:divsChild>
                                    <w:div w:id="178398494">
                                      <w:marLeft w:val="0"/>
                                      <w:marRight w:val="0"/>
                                      <w:marTop w:val="0"/>
                                      <w:marBottom w:val="0"/>
                                      <w:divBdr>
                                        <w:top w:val="none" w:sz="0" w:space="0" w:color="000000"/>
                                        <w:left w:val="none" w:sz="0" w:space="0" w:color="000000"/>
                                        <w:bottom w:val="none" w:sz="0" w:space="0" w:color="000000"/>
                                        <w:right w:val="none" w:sz="0" w:space="0" w:color="000000"/>
                                      </w:divBdr>
                                    </w:div>
                                  </w:divsChild>
                                </w:div>
                                <w:div w:id="1095252408">
                                  <w:marLeft w:val="0"/>
                                  <w:marRight w:val="0"/>
                                  <w:marTop w:val="0"/>
                                  <w:marBottom w:val="0"/>
                                  <w:divBdr>
                                    <w:top w:val="none" w:sz="0" w:space="0" w:color="000000"/>
                                    <w:left w:val="none" w:sz="0" w:space="0" w:color="000000"/>
                                    <w:bottom w:val="none" w:sz="0" w:space="0" w:color="000000"/>
                                    <w:right w:val="none" w:sz="0" w:space="0" w:color="000000"/>
                                  </w:divBdr>
                                  <w:divsChild>
                                    <w:div w:id="283733355">
                                      <w:marLeft w:val="0"/>
                                      <w:marRight w:val="0"/>
                                      <w:marTop w:val="0"/>
                                      <w:marBottom w:val="0"/>
                                      <w:divBdr>
                                        <w:top w:val="none" w:sz="0" w:space="0" w:color="000000"/>
                                        <w:left w:val="none" w:sz="0" w:space="0" w:color="000000"/>
                                        <w:bottom w:val="none" w:sz="0" w:space="0" w:color="000000"/>
                                        <w:right w:val="none" w:sz="0" w:space="0" w:color="000000"/>
                                      </w:divBdr>
                                    </w:div>
                                  </w:divsChild>
                                </w:div>
                                <w:div w:id="328755118">
                                  <w:marLeft w:val="0"/>
                                  <w:marRight w:val="0"/>
                                  <w:marTop w:val="0"/>
                                  <w:marBottom w:val="0"/>
                                  <w:divBdr>
                                    <w:top w:val="none" w:sz="0" w:space="0" w:color="000000"/>
                                    <w:left w:val="none" w:sz="0" w:space="0" w:color="000000"/>
                                    <w:bottom w:val="none" w:sz="0" w:space="0" w:color="000000"/>
                                    <w:right w:val="none" w:sz="0" w:space="0" w:color="000000"/>
                                  </w:divBdr>
                                  <w:divsChild>
                                    <w:div w:id="135680535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576325511">
                      <w:marLeft w:val="0"/>
                      <w:marRight w:val="0"/>
                      <w:marTop w:val="0"/>
                      <w:marBottom w:val="0"/>
                      <w:divBdr>
                        <w:top w:val="none" w:sz="0" w:space="0" w:color="000000"/>
                        <w:left w:val="none" w:sz="0" w:space="0" w:color="000000"/>
                        <w:bottom w:val="none" w:sz="0" w:space="0" w:color="000000"/>
                        <w:right w:val="none" w:sz="0" w:space="0" w:color="000000"/>
                      </w:divBdr>
                      <w:divsChild>
                        <w:div w:id="1203976040">
                          <w:marLeft w:val="0"/>
                          <w:marRight w:val="0"/>
                          <w:marTop w:val="0"/>
                          <w:marBottom w:val="0"/>
                          <w:divBdr>
                            <w:top w:val="none" w:sz="0" w:space="0" w:color="000000"/>
                            <w:left w:val="none" w:sz="0" w:space="0" w:color="000000"/>
                            <w:bottom w:val="none" w:sz="0" w:space="0" w:color="000000"/>
                            <w:right w:val="none" w:sz="0" w:space="0" w:color="000000"/>
                          </w:divBdr>
                          <w:divsChild>
                            <w:div w:id="1022901668">
                              <w:marLeft w:val="0"/>
                              <w:marRight w:val="0"/>
                              <w:marTop w:val="0"/>
                              <w:marBottom w:val="0"/>
                              <w:divBdr>
                                <w:top w:val="none" w:sz="0" w:space="2" w:color="000000"/>
                                <w:left w:val="none" w:sz="0" w:space="2" w:color="000000"/>
                                <w:bottom w:val="none" w:sz="0" w:space="2" w:color="000000"/>
                                <w:right w:val="none" w:sz="0" w:space="2" w:color="000000"/>
                              </w:divBdr>
                              <w:divsChild>
                                <w:div w:id="1127509445">
                                  <w:marLeft w:val="0"/>
                                  <w:marRight w:val="0"/>
                                  <w:marTop w:val="0"/>
                                  <w:marBottom w:val="0"/>
                                  <w:divBdr>
                                    <w:top w:val="none" w:sz="0" w:space="0" w:color="000000"/>
                                    <w:left w:val="none" w:sz="0" w:space="0" w:color="000000"/>
                                    <w:bottom w:val="none" w:sz="0" w:space="0" w:color="000000"/>
                                    <w:right w:val="none" w:sz="0" w:space="0" w:color="000000"/>
                                  </w:divBdr>
                                  <w:divsChild>
                                    <w:div w:id="829256053">
                                      <w:marLeft w:val="0"/>
                                      <w:marRight w:val="0"/>
                                      <w:marTop w:val="0"/>
                                      <w:marBottom w:val="0"/>
                                      <w:divBdr>
                                        <w:top w:val="none" w:sz="0" w:space="0" w:color="000000"/>
                                        <w:left w:val="none" w:sz="0" w:space="0" w:color="000000"/>
                                        <w:bottom w:val="none" w:sz="0" w:space="0" w:color="000000"/>
                                        <w:right w:val="none" w:sz="0" w:space="0" w:color="000000"/>
                                      </w:divBdr>
                                    </w:div>
                                  </w:divsChild>
                                </w:div>
                                <w:div w:id="1204563396">
                                  <w:marLeft w:val="0"/>
                                  <w:marRight w:val="0"/>
                                  <w:marTop w:val="0"/>
                                  <w:marBottom w:val="0"/>
                                  <w:divBdr>
                                    <w:top w:val="none" w:sz="0" w:space="0" w:color="000000"/>
                                    <w:left w:val="none" w:sz="0" w:space="0" w:color="000000"/>
                                    <w:bottom w:val="none" w:sz="0" w:space="0" w:color="000000"/>
                                    <w:right w:val="none" w:sz="0" w:space="0" w:color="000000"/>
                                  </w:divBdr>
                                  <w:divsChild>
                                    <w:div w:id="976104076">
                                      <w:marLeft w:val="0"/>
                                      <w:marRight w:val="0"/>
                                      <w:marTop w:val="0"/>
                                      <w:marBottom w:val="0"/>
                                      <w:divBdr>
                                        <w:top w:val="none" w:sz="0" w:space="0" w:color="000000"/>
                                        <w:left w:val="none" w:sz="0" w:space="0" w:color="000000"/>
                                        <w:bottom w:val="none" w:sz="0" w:space="0" w:color="000000"/>
                                        <w:right w:val="none" w:sz="0" w:space="0" w:color="000000"/>
                                      </w:divBdr>
                                    </w:div>
                                  </w:divsChild>
                                </w:div>
                                <w:div w:id="54009816">
                                  <w:marLeft w:val="0"/>
                                  <w:marRight w:val="0"/>
                                  <w:marTop w:val="0"/>
                                  <w:marBottom w:val="0"/>
                                  <w:divBdr>
                                    <w:top w:val="none" w:sz="0" w:space="0" w:color="000000"/>
                                    <w:left w:val="none" w:sz="0" w:space="0" w:color="000000"/>
                                    <w:bottom w:val="none" w:sz="0" w:space="0" w:color="000000"/>
                                    <w:right w:val="none" w:sz="0" w:space="0" w:color="000000"/>
                                  </w:divBdr>
                                  <w:divsChild>
                                    <w:div w:id="143327942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190341306">
                      <w:marLeft w:val="0"/>
                      <w:marRight w:val="0"/>
                      <w:marTop w:val="0"/>
                      <w:marBottom w:val="0"/>
                      <w:divBdr>
                        <w:top w:val="none" w:sz="0" w:space="0" w:color="000000"/>
                        <w:left w:val="none" w:sz="0" w:space="0" w:color="000000"/>
                        <w:bottom w:val="none" w:sz="0" w:space="0" w:color="000000"/>
                        <w:right w:val="none" w:sz="0" w:space="0" w:color="000000"/>
                      </w:divBdr>
                      <w:divsChild>
                        <w:div w:id="86116391">
                          <w:marLeft w:val="0"/>
                          <w:marRight w:val="0"/>
                          <w:marTop w:val="0"/>
                          <w:marBottom w:val="0"/>
                          <w:divBdr>
                            <w:top w:val="none" w:sz="0" w:space="0" w:color="000000"/>
                            <w:left w:val="none" w:sz="0" w:space="0" w:color="000000"/>
                            <w:bottom w:val="none" w:sz="0" w:space="0" w:color="000000"/>
                            <w:right w:val="none" w:sz="0" w:space="0" w:color="000000"/>
                          </w:divBdr>
                          <w:divsChild>
                            <w:div w:id="474416479">
                              <w:marLeft w:val="0"/>
                              <w:marRight w:val="0"/>
                              <w:marTop w:val="0"/>
                              <w:marBottom w:val="0"/>
                              <w:divBdr>
                                <w:top w:val="none" w:sz="0" w:space="2" w:color="000000"/>
                                <w:left w:val="none" w:sz="0" w:space="2" w:color="000000"/>
                                <w:bottom w:val="none" w:sz="0" w:space="2" w:color="000000"/>
                                <w:right w:val="none" w:sz="0" w:space="2" w:color="000000"/>
                              </w:divBdr>
                              <w:divsChild>
                                <w:div w:id="538976793">
                                  <w:marLeft w:val="0"/>
                                  <w:marRight w:val="0"/>
                                  <w:marTop w:val="0"/>
                                  <w:marBottom w:val="0"/>
                                  <w:divBdr>
                                    <w:top w:val="none" w:sz="0" w:space="0" w:color="000000"/>
                                    <w:left w:val="none" w:sz="0" w:space="0" w:color="000000"/>
                                    <w:bottom w:val="none" w:sz="0" w:space="0" w:color="000000"/>
                                    <w:right w:val="none" w:sz="0" w:space="0" w:color="000000"/>
                                  </w:divBdr>
                                  <w:divsChild>
                                    <w:div w:id="1386678277">
                                      <w:marLeft w:val="0"/>
                                      <w:marRight w:val="0"/>
                                      <w:marTop w:val="0"/>
                                      <w:marBottom w:val="0"/>
                                      <w:divBdr>
                                        <w:top w:val="none" w:sz="0" w:space="0" w:color="000000"/>
                                        <w:left w:val="none" w:sz="0" w:space="0" w:color="000000"/>
                                        <w:bottom w:val="none" w:sz="0" w:space="0" w:color="000000"/>
                                        <w:right w:val="none" w:sz="0" w:space="0" w:color="000000"/>
                                      </w:divBdr>
                                    </w:div>
                                  </w:divsChild>
                                </w:div>
                                <w:div w:id="2130315992">
                                  <w:marLeft w:val="0"/>
                                  <w:marRight w:val="0"/>
                                  <w:marTop w:val="0"/>
                                  <w:marBottom w:val="0"/>
                                  <w:divBdr>
                                    <w:top w:val="none" w:sz="0" w:space="0" w:color="000000"/>
                                    <w:left w:val="none" w:sz="0" w:space="0" w:color="000000"/>
                                    <w:bottom w:val="none" w:sz="0" w:space="0" w:color="000000"/>
                                    <w:right w:val="none" w:sz="0" w:space="0" w:color="000000"/>
                                  </w:divBdr>
                                  <w:divsChild>
                                    <w:div w:id="79837440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753864476">
                      <w:marLeft w:val="0"/>
                      <w:marRight w:val="0"/>
                      <w:marTop w:val="0"/>
                      <w:marBottom w:val="0"/>
                      <w:divBdr>
                        <w:top w:val="none" w:sz="0" w:space="0" w:color="000000"/>
                        <w:left w:val="none" w:sz="0" w:space="0" w:color="000000"/>
                        <w:bottom w:val="none" w:sz="0" w:space="0" w:color="000000"/>
                        <w:right w:val="none" w:sz="0" w:space="0" w:color="000000"/>
                      </w:divBdr>
                      <w:divsChild>
                        <w:div w:id="1407069612">
                          <w:marLeft w:val="0"/>
                          <w:marRight w:val="0"/>
                          <w:marTop w:val="0"/>
                          <w:marBottom w:val="0"/>
                          <w:divBdr>
                            <w:top w:val="none" w:sz="0" w:space="0" w:color="000000"/>
                            <w:left w:val="none" w:sz="0" w:space="0" w:color="000000"/>
                            <w:bottom w:val="none" w:sz="0" w:space="0" w:color="000000"/>
                            <w:right w:val="none" w:sz="0" w:space="0" w:color="000000"/>
                          </w:divBdr>
                          <w:divsChild>
                            <w:div w:id="491651094">
                              <w:marLeft w:val="0"/>
                              <w:marRight w:val="0"/>
                              <w:marTop w:val="0"/>
                              <w:marBottom w:val="0"/>
                              <w:divBdr>
                                <w:top w:val="none" w:sz="0" w:space="2" w:color="000000"/>
                                <w:left w:val="none" w:sz="0" w:space="2" w:color="000000"/>
                                <w:bottom w:val="none" w:sz="0" w:space="2" w:color="000000"/>
                                <w:right w:val="none" w:sz="0" w:space="2" w:color="000000"/>
                              </w:divBdr>
                              <w:divsChild>
                                <w:div w:id="1483232131">
                                  <w:marLeft w:val="0"/>
                                  <w:marRight w:val="0"/>
                                  <w:marTop w:val="0"/>
                                  <w:marBottom w:val="0"/>
                                  <w:divBdr>
                                    <w:top w:val="none" w:sz="0" w:space="0" w:color="000000"/>
                                    <w:left w:val="none" w:sz="0" w:space="0" w:color="000000"/>
                                    <w:bottom w:val="none" w:sz="0" w:space="0" w:color="000000"/>
                                    <w:right w:val="none" w:sz="0" w:space="0" w:color="000000"/>
                                  </w:divBdr>
                                  <w:divsChild>
                                    <w:div w:id="1216619378">
                                      <w:marLeft w:val="0"/>
                                      <w:marRight w:val="0"/>
                                      <w:marTop w:val="0"/>
                                      <w:marBottom w:val="0"/>
                                      <w:divBdr>
                                        <w:top w:val="none" w:sz="0" w:space="0" w:color="000000"/>
                                        <w:left w:val="none" w:sz="0" w:space="0" w:color="000000"/>
                                        <w:bottom w:val="none" w:sz="0" w:space="0" w:color="000000"/>
                                        <w:right w:val="none" w:sz="0" w:space="0" w:color="000000"/>
                                      </w:divBdr>
                                    </w:div>
                                  </w:divsChild>
                                </w:div>
                                <w:div w:id="1368989396">
                                  <w:marLeft w:val="0"/>
                                  <w:marRight w:val="0"/>
                                  <w:marTop w:val="0"/>
                                  <w:marBottom w:val="0"/>
                                  <w:divBdr>
                                    <w:top w:val="none" w:sz="0" w:space="0" w:color="000000"/>
                                    <w:left w:val="none" w:sz="0" w:space="0" w:color="000000"/>
                                    <w:bottom w:val="none" w:sz="0" w:space="0" w:color="000000"/>
                                    <w:right w:val="none" w:sz="0" w:space="0" w:color="000000"/>
                                  </w:divBdr>
                                  <w:divsChild>
                                    <w:div w:id="1610241339">
                                      <w:marLeft w:val="0"/>
                                      <w:marRight w:val="0"/>
                                      <w:marTop w:val="0"/>
                                      <w:marBottom w:val="0"/>
                                      <w:divBdr>
                                        <w:top w:val="none" w:sz="0" w:space="0" w:color="000000"/>
                                        <w:left w:val="none" w:sz="0" w:space="0" w:color="000000"/>
                                        <w:bottom w:val="none" w:sz="0" w:space="0" w:color="000000"/>
                                        <w:right w:val="none" w:sz="0" w:space="0" w:color="000000"/>
                                      </w:divBdr>
                                    </w:div>
                                  </w:divsChild>
                                </w:div>
                                <w:div w:id="320933275">
                                  <w:marLeft w:val="0"/>
                                  <w:marRight w:val="0"/>
                                  <w:marTop w:val="0"/>
                                  <w:marBottom w:val="0"/>
                                  <w:divBdr>
                                    <w:top w:val="none" w:sz="0" w:space="0" w:color="000000"/>
                                    <w:left w:val="none" w:sz="0" w:space="0" w:color="000000"/>
                                    <w:bottom w:val="none" w:sz="0" w:space="0" w:color="000000"/>
                                    <w:right w:val="none" w:sz="0" w:space="0" w:color="000000"/>
                                  </w:divBdr>
                                  <w:divsChild>
                                    <w:div w:id="799151987">
                                      <w:marLeft w:val="0"/>
                                      <w:marRight w:val="0"/>
                                      <w:marTop w:val="0"/>
                                      <w:marBottom w:val="0"/>
                                      <w:divBdr>
                                        <w:top w:val="none" w:sz="0" w:space="0" w:color="000000"/>
                                        <w:left w:val="none" w:sz="0" w:space="0" w:color="000000"/>
                                        <w:bottom w:val="none" w:sz="0" w:space="0" w:color="000000"/>
                                        <w:right w:val="none" w:sz="0" w:space="0" w:color="000000"/>
                                      </w:divBdr>
                                    </w:div>
                                  </w:divsChild>
                                </w:div>
                                <w:div w:id="773748715">
                                  <w:marLeft w:val="0"/>
                                  <w:marRight w:val="0"/>
                                  <w:marTop w:val="0"/>
                                  <w:marBottom w:val="0"/>
                                  <w:divBdr>
                                    <w:top w:val="none" w:sz="0" w:space="0" w:color="000000"/>
                                    <w:left w:val="none" w:sz="0" w:space="0" w:color="000000"/>
                                    <w:bottom w:val="none" w:sz="0" w:space="0" w:color="000000"/>
                                    <w:right w:val="none" w:sz="0" w:space="0" w:color="000000"/>
                                  </w:divBdr>
                                  <w:divsChild>
                                    <w:div w:id="210503447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199703202">
                      <w:marLeft w:val="0"/>
                      <w:marRight w:val="0"/>
                      <w:marTop w:val="0"/>
                      <w:marBottom w:val="0"/>
                      <w:divBdr>
                        <w:top w:val="none" w:sz="0" w:space="0" w:color="000000"/>
                        <w:left w:val="none" w:sz="0" w:space="0" w:color="000000"/>
                        <w:bottom w:val="none" w:sz="0" w:space="0" w:color="000000"/>
                        <w:right w:val="none" w:sz="0" w:space="0" w:color="000000"/>
                      </w:divBdr>
                      <w:divsChild>
                        <w:div w:id="1961765122">
                          <w:marLeft w:val="0"/>
                          <w:marRight w:val="0"/>
                          <w:marTop w:val="0"/>
                          <w:marBottom w:val="0"/>
                          <w:divBdr>
                            <w:top w:val="none" w:sz="0" w:space="0" w:color="000000"/>
                            <w:left w:val="none" w:sz="0" w:space="0" w:color="000000"/>
                            <w:bottom w:val="none" w:sz="0" w:space="0" w:color="000000"/>
                            <w:right w:val="none" w:sz="0" w:space="0" w:color="000000"/>
                          </w:divBdr>
                          <w:divsChild>
                            <w:div w:id="1300257995">
                              <w:marLeft w:val="0"/>
                              <w:marRight w:val="0"/>
                              <w:marTop w:val="0"/>
                              <w:marBottom w:val="0"/>
                              <w:divBdr>
                                <w:top w:val="none" w:sz="0" w:space="2" w:color="000000"/>
                                <w:left w:val="none" w:sz="0" w:space="2" w:color="000000"/>
                                <w:bottom w:val="none" w:sz="0" w:space="2" w:color="000000"/>
                                <w:right w:val="none" w:sz="0" w:space="2" w:color="000000"/>
                              </w:divBdr>
                              <w:divsChild>
                                <w:div w:id="694695542">
                                  <w:marLeft w:val="0"/>
                                  <w:marRight w:val="0"/>
                                  <w:marTop w:val="0"/>
                                  <w:marBottom w:val="0"/>
                                  <w:divBdr>
                                    <w:top w:val="none" w:sz="0" w:space="0" w:color="000000"/>
                                    <w:left w:val="none" w:sz="0" w:space="0" w:color="000000"/>
                                    <w:bottom w:val="none" w:sz="0" w:space="0" w:color="000000"/>
                                    <w:right w:val="none" w:sz="0" w:space="0" w:color="000000"/>
                                  </w:divBdr>
                                  <w:divsChild>
                                    <w:div w:id="844713674">
                                      <w:marLeft w:val="0"/>
                                      <w:marRight w:val="0"/>
                                      <w:marTop w:val="0"/>
                                      <w:marBottom w:val="0"/>
                                      <w:divBdr>
                                        <w:top w:val="none" w:sz="0" w:space="0" w:color="000000"/>
                                        <w:left w:val="none" w:sz="0" w:space="0" w:color="000000"/>
                                        <w:bottom w:val="none" w:sz="0" w:space="0" w:color="000000"/>
                                        <w:right w:val="none" w:sz="0" w:space="0" w:color="000000"/>
                                      </w:divBdr>
                                    </w:div>
                                  </w:divsChild>
                                </w:div>
                                <w:div w:id="2134783872">
                                  <w:marLeft w:val="0"/>
                                  <w:marRight w:val="0"/>
                                  <w:marTop w:val="0"/>
                                  <w:marBottom w:val="0"/>
                                  <w:divBdr>
                                    <w:top w:val="none" w:sz="0" w:space="0" w:color="000000"/>
                                    <w:left w:val="none" w:sz="0" w:space="0" w:color="000000"/>
                                    <w:bottom w:val="none" w:sz="0" w:space="0" w:color="000000"/>
                                    <w:right w:val="none" w:sz="0" w:space="0" w:color="000000"/>
                                  </w:divBdr>
                                  <w:divsChild>
                                    <w:div w:id="1559514147">
                                      <w:marLeft w:val="0"/>
                                      <w:marRight w:val="0"/>
                                      <w:marTop w:val="0"/>
                                      <w:marBottom w:val="0"/>
                                      <w:divBdr>
                                        <w:top w:val="none" w:sz="0" w:space="0" w:color="000000"/>
                                        <w:left w:val="none" w:sz="0" w:space="0" w:color="000000"/>
                                        <w:bottom w:val="none" w:sz="0" w:space="0" w:color="000000"/>
                                        <w:right w:val="none" w:sz="0" w:space="0" w:color="000000"/>
                                      </w:divBdr>
                                    </w:div>
                                  </w:divsChild>
                                </w:div>
                                <w:div w:id="1633517283">
                                  <w:marLeft w:val="0"/>
                                  <w:marRight w:val="0"/>
                                  <w:marTop w:val="0"/>
                                  <w:marBottom w:val="0"/>
                                  <w:divBdr>
                                    <w:top w:val="none" w:sz="0" w:space="0" w:color="000000"/>
                                    <w:left w:val="none" w:sz="0" w:space="0" w:color="000000"/>
                                    <w:bottom w:val="none" w:sz="0" w:space="0" w:color="000000"/>
                                    <w:right w:val="none" w:sz="0" w:space="0" w:color="000000"/>
                                  </w:divBdr>
                                  <w:divsChild>
                                    <w:div w:id="1222134104">
                                      <w:marLeft w:val="0"/>
                                      <w:marRight w:val="0"/>
                                      <w:marTop w:val="0"/>
                                      <w:marBottom w:val="0"/>
                                      <w:divBdr>
                                        <w:top w:val="none" w:sz="0" w:space="0" w:color="000000"/>
                                        <w:left w:val="none" w:sz="0" w:space="0" w:color="000000"/>
                                        <w:bottom w:val="none" w:sz="0" w:space="0" w:color="000000"/>
                                        <w:right w:val="none" w:sz="0" w:space="0" w:color="000000"/>
                                      </w:divBdr>
                                    </w:div>
                                  </w:divsChild>
                                </w:div>
                                <w:div w:id="2023361475">
                                  <w:marLeft w:val="0"/>
                                  <w:marRight w:val="0"/>
                                  <w:marTop w:val="0"/>
                                  <w:marBottom w:val="0"/>
                                  <w:divBdr>
                                    <w:top w:val="none" w:sz="0" w:space="0" w:color="000000"/>
                                    <w:left w:val="none" w:sz="0" w:space="0" w:color="000000"/>
                                    <w:bottom w:val="none" w:sz="0" w:space="0" w:color="000000"/>
                                    <w:right w:val="none" w:sz="0" w:space="0" w:color="000000"/>
                                  </w:divBdr>
                                  <w:divsChild>
                                    <w:div w:id="17788904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546717814">
                      <w:marLeft w:val="0"/>
                      <w:marRight w:val="0"/>
                      <w:marTop w:val="0"/>
                      <w:marBottom w:val="0"/>
                      <w:divBdr>
                        <w:top w:val="none" w:sz="0" w:space="0" w:color="000000"/>
                        <w:left w:val="none" w:sz="0" w:space="0" w:color="000000"/>
                        <w:bottom w:val="none" w:sz="0" w:space="0" w:color="000000"/>
                        <w:right w:val="none" w:sz="0" w:space="0" w:color="000000"/>
                      </w:divBdr>
                      <w:divsChild>
                        <w:div w:id="56171703">
                          <w:marLeft w:val="0"/>
                          <w:marRight w:val="0"/>
                          <w:marTop w:val="0"/>
                          <w:marBottom w:val="0"/>
                          <w:divBdr>
                            <w:top w:val="none" w:sz="0" w:space="0" w:color="000000"/>
                            <w:left w:val="none" w:sz="0" w:space="0" w:color="000000"/>
                            <w:bottom w:val="none" w:sz="0" w:space="0" w:color="000000"/>
                            <w:right w:val="none" w:sz="0" w:space="0" w:color="000000"/>
                          </w:divBdr>
                          <w:divsChild>
                            <w:div w:id="1534153026">
                              <w:marLeft w:val="0"/>
                              <w:marRight w:val="0"/>
                              <w:marTop w:val="0"/>
                              <w:marBottom w:val="0"/>
                              <w:divBdr>
                                <w:top w:val="none" w:sz="0" w:space="2" w:color="000000"/>
                                <w:left w:val="none" w:sz="0" w:space="2" w:color="000000"/>
                                <w:bottom w:val="none" w:sz="0" w:space="2" w:color="000000"/>
                                <w:right w:val="none" w:sz="0" w:space="2" w:color="000000"/>
                              </w:divBdr>
                              <w:divsChild>
                                <w:div w:id="1901086812">
                                  <w:marLeft w:val="0"/>
                                  <w:marRight w:val="0"/>
                                  <w:marTop w:val="0"/>
                                  <w:marBottom w:val="0"/>
                                  <w:divBdr>
                                    <w:top w:val="none" w:sz="0" w:space="0" w:color="000000"/>
                                    <w:left w:val="none" w:sz="0" w:space="0" w:color="000000"/>
                                    <w:bottom w:val="none" w:sz="0" w:space="0" w:color="000000"/>
                                    <w:right w:val="none" w:sz="0" w:space="0" w:color="000000"/>
                                  </w:divBdr>
                                  <w:divsChild>
                                    <w:div w:id="1048533845">
                                      <w:marLeft w:val="0"/>
                                      <w:marRight w:val="0"/>
                                      <w:marTop w:val="0"/>
                                      <w:marBottom w:val="0"/>
                                      <w:divBdr>
                                        <w:top w:val="none" w:sz="0" w:space="0" w:color="000000"/>
                                        <w:left w:val="none" w:sz="0" w:space="0" w:color="000000"/>
                                        <w:bottom w:val="none" w:sz="0" w:space="0" w:color="000000"/>
                                        <w:right w:val="none" w:sz="0" w:space="0" w:color="000000"/>
                                      </w:divBdr>
                                    </w:div>
                                  </w:divsChild>
                                </w:div>
                                <w:div w:id="1228959166">
                                  <w:marLeft w:val="0"/>
                                  <w:marRight w:val="0"/>
                                  <w:marTop w:val="0"/>
                                  <w:marBottom w:val="0"/>
                                  <w:divBdr>
                                    <w:top w:val="none" w:sz="0" w:space="0" w:color="000000"/>
                                    <w:left w:val="none" w:sz="0" w:space="0" w:color="000000"/>
                                    <w:bottom w:val="none" w:sz="0" w:space="0" w:color="000000"/>
                                    <w:right w:val="none" w:sz="0" w:space="0" w:color="000000"/>
                                  </w:divBdr>
                                  <w:divsChild>
                                    <w:div w:id="100878967">
                                      <w:marLeft w:val="0"/>
                                      <w:marRight w:val="0"/>
                                      <w:marTop w:val="0"/>
                                      <w:marBottom w:val="0"/>
                                      <w:divBdr>
                                        <w:top w:val="none" w:sz="0" w:space="0" w:color="000000"/>
                                        <w:left w:val="none" w:sz="0" w:space="0" w:color="000000"/>
                                        <w:bottom w:val="none" w:sz="0" w:space="0" w:color="000000"/>
                                        <w:right w:val="none" w:sz="0" w:space="0" w:color="000000"/>
                                      </w:divBdr>
                                    </w:div>
                                  </w:divsChild>
                                </w:div>
                                <w:div w:id="873008555">
                                  <w:marLeft w:val="0"/>
                                  <w:marRight w:val="0"/>
                                  <w:marTop w:val="0"/>
                                  <w:marBottom w:val="0"/>
                                  <w:divBdr>
                                    <w:top w:val="none" w:sz="0" w:space="0" w:color="000000"/>
                                    <w:left w:val="none" w:sz="0" w:space="0" w:color="000000"/>
                                    <w:bottom w:val="none" w:sz="0" w:space="0" w:color="000000"/>
                                    <w:right w:val="none" w:sz="0" w:space="0" w:color="000000"/>
                                  </w:divBdr>
                                  <w:divsChild>
                                    <w:div w:id="1023018786">
                                      <w:marLeft w:val="0"/>
                                      <w:marRight w:val="0"/>
                                      <w:marTop w:val="0"/>
                                      <w:marBottom w:val="0"/>
                                      <w:divBdr>
                                        <w:top w:val="none" w:sz="0" w:space="0" w:color="000000"/>
                                        <w:left w:val="none" w:sz="0" w:space="0" w:color="000000"/>
                                        <w:bottom w:val="none" w:sz="0" w:space="0" w:color="000000"/>
                                        <w:right w:val="none" w:sz="0" w:space="0" w:color="000000"/>
                                      </w:divBdr>
                                    </w:div>
                                  </w:divsChild>
                                </w:div>
                                <w:div w:id="11884282">
                                  <w:marLeft w:val="0"/>
                                  <w:marRight w:val="0"/>
                                  <w:marTop w:val="0"/>
                                  <w:marBottom w:val="0"/>
                                  <w:divBdr>
                                    <w:top w:val="none" w:sz="0" w:space="0" w:color="000000"/>
                                    <w:left w:val="none" w:sz="0" w:space="0" w:color="000000"/>
                                    <w:bottom w:val="none" w:sz="0" w:space="0" w:color="000000"/>
                                    <w:right w:val="none" w:sz="0" w:space="0" w:color="000000"/>
                                  </w:divBdr>
                                  <w:divsChild>
                                    <w:div w:id="171044862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564148146">
                      <w:marLeft w:val="0"/>
                      <w:marRight w:val="0"/>
                      <w:marTop w:val="0"/>
                      <w:marBottom w:val="0"/>
                      <w:divBdr>
                        <w:top w:val="none" w:sz="0" w:space="0" w:color="000000"/>
                        <w:left w:val="none" w:sz="0" w:space="0" w:color="000000"/>
                        <w:bottom w:val="none" w:sz="0" w:space="0" w:color="000000"/>
                        <w:right w:val="none" w:sz="0" w:space="0" w:color="000000"/>
                      </w:divBdr>
                      <w:divsChild>
                        <w:div w:id="1731340045">
                          <w:marLeft w:val="0"/>
                          <w:marRight w:val="0"/>
                          <w:marTop w:val="0"/>
                          <w:marBottom w:val="0"/>
                          <w:divBdr>
                            <w:top w:val="none" w:sz="0" w:space="0" w:color="000000"/>
                            <w:left w:val="none" w:sz="0" w:space="0" w:color="000000"/>
                            <w:bottom w:val="none" w:sz="0" w:space="0" w:color="000000"/>
                            <w:right w:val="none" w:sz="0" w:space="0" w:color="000000"/>
                          </w:divBdr>
                          <w:divsChild>
                            <w:div w:id="561065566">
                              <w:marLeft w:val="0"/>
                              <w:marRight w:val="0"/>
                              <w:marTop w:val="0"/>
                              <w:marBottom w:val="0"/>
                              <w:divBdr>
                                <w:top w:val="none" w:sz="0" w:space="2" w:color="000000"/>
                                <w:left w:val="none" w:sz="0" w:space="2" w:color="000000"/>
                                <w:bottom w:val="none" w:sz="0" w:space="2" w:color="000000"/>
                                <w:right w:val="none" w:sz="0" w:space="2" w:color="000000"/>
                              </w:divBdr>
                              <w:divsChild>
                                <w:div w:id="389234390">
                                  <w:marLeft w:val="0"/>
                                  <w:marRight w:val="0"/>
                                  <w:marTop w:val="0"/>
                                  <w:marBottom w:val="0"/>
                                  <w:divBdr>
                                    <w:top w:val="none" w:sz="0" w:space="0" w:color="000000"/>
                                    <w:left w:val="none" w:sz="0" w:space="0" w:color="000000"/>
                                    <w:bottom w:val="none" w:sz="0" w:space="0" w:color="000000"/>
                                    <w:right w:val="none" w:sz="0" w:space="0" w:color="000000"/>
                                  </w:divBdr>
                                  <w:divsChild>
                                    <w:div w:id="133496912">
                                      <w:marLeft w:val="0"/>
                                      <w:marRight w:val="0"/>
                                      <w:marTop w:val="0"/>
                                      <w:marBottom w:val="0"/>
                                      <w:divBdr>
                                        <w:top w:val="none" w:sz="0" w:space="0" w:color="000000"/>
                                        <w:left w:val="none" w:sz="0" w:space="0" w:color="000000"/>
                                        <w:bottom w:val="none" w:sz="0" w:space="0" w:color="000000"/>
                                        <w:right w:val="none" w:sz="0" w:space="0" w:color="000000"/>
                                      </w:divBdr>
                                    </w:div>
                                  </w:divsChild>
                                </w:div>
                                <w:div w:id="316424121">
                                  <w:marLeft w:val="0"/>
                                  <w:marRight w:val="0"/>
                                  <w:marTop w:val="0"/>
                                  <w:marBottom w:val="0"/>
                                  <w:divBdr>
                                    <w:top w:val="none" w:sz="0" w:space="0" w:color="000000"/>
                                    <w:left w:val="none" w:sz="0" w:space="0" w:color="000000"/>
                                    <w:bottom w:val="none" w:sz="0" w:space="0" w:color="000000"/>
                                    <w:right w:val="none" w:sz="0" w:space="0" w:color="000000"/>
                                  </w:divBdr>
                                  <w:divsChild>
                                    <w:div w:id="925842013">
                                      <w:marLeft w:val="0"/>
                                      <w:marRight w:val="0"/>
                                      <w:marTop w:val="0"/>
                                      <w:marBottom w:val="0"/>
                                      <w:divBdr>
                                        <w:top w:val="none" w:sz="0" w:space="0" w:color="000000"/>
                                        <w:left w:val="none" w:sz="0" w:space="0" w:color="000000"/>
                                        <w:bottom w:val="none" w:sz="0" w:space="0" w:color="000000"/>
                                        <w:right w:val="none" w:sz="0" w:space="0" w:color="000000"/>
                                      </w:divBdr>
                                    </w:div>
                                  </w:divsChild>
                                </w:div>
                                <w:div w:id="237793586">
                                  <w:marLeft w:val="0"/>
                                  <w:marRight w:val="0"/>
                                  <w:marTop w:val="0"/>
                                  <w:marBottom w:val="0"/>
                                  <w:divBdr>
                                    <w:top w:val="none" w:sz="0" w:space="0" w:color="000000"/>
                                    <w:left w:val="none" w:sz="0" w:space="0" w:color="000000"/>
                                    <w:bottom w:val="none" w:sz="0" w:space="0" w:color="000000"/>
                                    <w:right w:val="none" w:sz="0" w:space="0" w:color="000000"/>
                                  </w:divBdr>
                                  <w:divsChild>
                                    <w:div w:id="1162888931">
                                      <w:marLeft w:val="0"/>
                                      <w:marRight w:val="0"/>
                                      <w:marTop w:val="0"/>
                                      <w:marBottom w:val="0"/>
                                      <w:divBdr>
                                        <w:top w:val="none" w:sz="0" w:space="0" w:color="000000"/>
                                        <w:left w:val="none" w:sz="0" w:space="0" w:color="000000"/>
                                        <w:bottom w:val="none" w:sz="0" w:space="0" w:color="000000"/>
                                        <w:right w:val="none" w:sz="0" w:space="0" w:color="000000"/>
                                      </w:divBdr>
                                    </w:div>
                                  </w:divsChild>
                                </w:div>
                                <w:div w:id="1653831796">
                                  <w:marLeft w:val="0"/>
                                  <w:marRight w:val="0"/>
                                  <w:marTop w:val="0"/>
                                  <w:marBottom w:val="0"/>
                                  <w:divBdr>
                                    <w:top w:val="none" w:sz="0" w:space="0" w:color="000000"/>
                                    <w:left w:val="none" w:sz="0" w:space="0" w:color="000000"/>
                                    <w:bottom w:val="none" w:sz="0" w:space="0" w:color="000000"/>
                                    <w:right w:val="none" w:sz="0" w:space="0" w:color="000000"/>
                                  </w:divBdr>
                                  <w:divsChild>
                                    <w:div w:id="93960207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539585957">
                      <w:marLeft w:val="0"/>
                      <w:marRight w:val="0"/>
                      <w:marTop w:val="0"/>
                      <w:marBottom w:val="0"/>
                      <w:divBdr>
                        <w:top w:val="none" w:sz="0" w:space="0" w:color="000000"/>
                        <w:left w:val="none" w:sz="0" w:space="0" w:color="000000"/>
                        <w:bottom w:val="none" w:sz="0" w:space="0" w:color="000000"/>
                        <w:right w:val="none" w:sz="0" w:space="0" w:color="000000"/>
                      </w:divBdr>
                      <w:divsChild>
                        <w:div w:id="916086121">
                          <w:marLeft w:val="0"/>
                          <w:marRight w:val="0"/>
                          <w:marTop w:val="0"/>
                          <w:marBottom w:val="0"/>
                          <w:divBdr>
                            <w:top w:val="none" w:sz="0" w:space="0" w:color="000000"/>
                            <w:left w:val="none" w:sz="0" w:space="0" w:color="000000"/>
                            <w:bottom w:val="none" w:sz="0" w:space="0" w:color="000000"/>
                            <w:right w:val="none" w:sz="0" w:space="0" w:color="000000"/>
                          </w:divBdr>
                          <w:divsChild>
                            <w:div w:id="803737499">
                              <w:marLeft w:val="0"/>
                              <w:marRight w:val="0"/>
                              <w:marTop w:val="0"/>
                              <w:marBottom w:val="0"/>
                              <w:divBdr>
                                <w:top w:val="none" w:sz="0" w:space="2" w:color="000000"/>
                                <w:left w:val="none" w:sz="0" w:space="2" w:color="000000"/>
                                <w:bottom w:val="none" w:sz="0" w:space="2" w:color="000000"/>
                                <w:right w:val="none" w:sz="0" w:space="2" w:color="000000"/>
                              </w:divBdr>
                              <w:divsChild>
                                <w:div w:id="1380518343">
                                  <w:marLeft w:val="0"/>
                                  <w:marRight w:val="0"/>
                                  <w:marTop w:val="0"/>
                                  <w:marBottom w:val="0"/>
                                  <w:divBdr>
                                    <w:top w:val="none" w:sz="0" w:space="0" w:color="000000"/>
                                    <w:left w:val="none" w:sz="0" w:space="0" w:color="000000"/>
                                    <w:bottom w:val="none" w:sz="0" w:space="0" w:color="000000"/>
                                    <w:right w:val="none" w:sz="0" w:space="0" w:color="000000"/>
                                  </w:divBdr>
                                  <w:divsChild>
                                    <w:div w:id="828443761">
                                      <w:marLeft w:val="0"/>
                                      <w:marRight w:val="0"/>
                                      <w:marTop w:val="0"/>
                                      <w:marBottom w:val="0"/>
                                      <w:divBdr>
                                        <w:top w:val="none" w:sz="0" w:space="0" w:color="000000"/>
                                        <w:left w:val="none" w:sz="0" w:space="0" w:color="000000"/>
                                        <w:bottom w:val="none" w:sz="0" w:space="0" w:color="000000"/>
                                        <w:right w:val="none" w:sz="0" w:space="0" w:color="000000"/>
                                      </w:divBdr>
                                    </w:div>
                                  </w:divsChild>
                                </w:div>
                                <w:div w:id="1510564005">
                                  <w:marLeft w:val="0"/>
                                  <w:marRight w:val="0"/>
                                  <w:marTop w:val="0"/>
                                  <w:marBottom w:val="0"/>
                                  <w:divBdr>
                                    <w:top w:val="none" w:sz="0" w:space="0" w:color="000000"/>
                                    <w:left w:val="none" w:sz="0" w:space="0" w:color="000000"/>
                                    <w:bottom w:val="none" w:sz="0" w:space="0" w:color="000000"/>
                                    <w:right w:val="none" w:sz="0" w:space="0" w:color="000000"/>
                                  </w:divBdr>
                                  <w:divsChild>
                                    <w:div w:id="274018356">
                                      <w:marLeft w:val="0"/>
                                      <w:marRight w:val="0"/>
                                      <w:marTop w:val="0"/>
                                      <w:marBottom w:val="0"/>
                                      <w:divBdr>
                                        <w:top w:val="none" w:sz="0" w:space="0" w:color="000000"/>
                                        <w:left w:val="none" w:sz="0" w:space="0" w:color="000000"/>
                                        <w:bottom w:val="none" w:sz="0" w:space="0" w:color="000000"/>
                                        <w:right w:val="none" w:sz="0" w:space="0" w:color="000000"/>
                                      </w:divBdr>
                                    </w:div>
                                  </w:divsChild>
                                </w:div>
                                <w:div w:id="363404939">
                                  <w:marLeft w:val="0"/>
                                  <w:marRight w:val="0"/>
                                  <w:marTop w:val="0"/>
                                  <w:marBottom w:val="0"/>
                                  <w:divBdr>
                                    <w:top w:val="none" w:sz="0" w:space="0" w:color="000000"/>
                                    <w:left w:val="none" w:sz="0" w:space="0" w:color="000000"/>
                                    <w:bottom w:val="none" w:sz="0" w:space="0" w:color="000000"/>
                                    <w:right w:val="none" w:sz="0" w:space="0" w:color="000000"/>
                                  </w:divBdr>
                                  <w:divsChild>
                                    <w:div w:id="1224103242">
                                      <w:marLeft w:val="0"/>
                                      <w:marRight w:val="0"/>
                                      <w:marTop w:val="0"/>
                                      <w:marBottom w:val="0"/>
                                      <w:divBdr>
                                        <w:top w:val="none" w:sz="0" w:space="0" w:color="000000"/>
                                        <w:left w:val="none" w:sz="0" w:space="0" w:color="000000"/>
                                        <w:bottom w:val="none" w:sz="0" w:space="0" w:color="000000"/>
                                        <w:right w:val="none" w:sz="0" w:space="0" w:color="000000"/>
                                      </w:divBdr>
                                    </w:div>
                                  </w:divsChild>
                                </w:div>
                                <w:div w:id="1226723178">
                                  <w:marLeft w:val="0"/>
                                  <w:marRight w:val="0"/>
                                  <w:marTop w:val="0"/>
                                  <w:marBottom w:val="0"/>
                                  <w:divBdr>
                                    <w:top w:val="none" w:sz="0" w:space="0" w:color="000000"/>
                                    <w:left w:val="none" w:sz="0" w:space="0" w:color="000000"/>
                                    <w:bottom w:val="none" w:sz="0" w:space="0" w:color="000000"/>
                                    <w:right w:val="none" w:sz="0" w:space="0" w:color="000000"/>
                                  </w:divBdr>
                                  <w:divsChild>
                                    <w:div w:id="1476264205">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819536593">
                      <w:marLeft w:val="0"/>
                      <w:marRight w:val="0"/>
                      <w:marTop w:val="0"/>
                      <w:marBottom w:val="0"/>
                      <w:divBdr>
                        <w:top w:val="none" w:sz="0" w:space="0" w:color="000000"/>
                        <w:left w:val="none" w:sz="0" w:space="0" w:color="000000"/>
                        <w:bottom w:val="none" w:sz="0" w:space="0" w:color="000000"/>
                        <w:right w:val="none" w:sz="0" w:space="0" w:color="000000"/>
                      </w:divBdr>
                      <w:divsChild>
                        <w:div w:id="457188502">
                          <w:marLeft w:val="0"/>
                          <w:marRight w:val="0"/>
                          <w:marTop w:val="0"/>
                          <w:marBottom w:val="0"/>
                          <w:divBdr>
                            <w:top w:val="none" w:sz="0" w:space="0" w:color="000000"/>
                            <w:left w:val="none" w:sz="0" w:space="0" w:color="000000"/>
                            <w:bottom w:val="none" w:sz="0" w:space="0" w:color="000000"/>
                            <w:right w:val="none" w:sz="0" w:space="0" w:color="000000"/>
                          </w:divBdr>
                          <w:divsChild>
                            <w:div w:id="1894388835">
                              <w:marLeft w:val="0"/>
                              <w:marRight w:val="0"/>
                              <w:marTop w:val="0"/>
                              <w:marBottom w:val="0"/>
                              <w:divBdr>
                                <w:top w:val="none" w:sz="0" w:space="2" w:color="000000"/>
                                <w:left w:val="none" w:sz="0" w:space="2" w:color="000000"/>
                                <w:bottom w:val="none" w:sz="0" w:space="2" w:color="000000"/>
                                <w:right w:val="none" w:sz="0" w:space="2" w:color="000000"/>
                              </w:divBdr>
                              <w:divsChild>
                                <w:div w:id="1697658015">
                                  <w:marLeft w:val="0"/>
                                  <w:marRight w:val="0"/>
                                  <w:marTop w:val="0"/>
                                  <w:marBottom w:val="0"/>
                                  <w:divBdr>
                                    <w:top w:val="none" w:sz="0" w:space="0" w:color="000000"/>
                                    <w:left w:val="none" w:sz="0" w:space="0" w:color="000000"/>
                                    <w:bottom w:val="none" w:sz="0" w:space="0" w:color="000000"/>
                                    <w:right w:val="none" w:sz="0" w:space="0" w:color="000000"/>
                                  </w:divBdr>
                                  <w:divsChild>
                                    <w:div w:id="1864903352">
                                      <w:marLeft w:val="0"/>
                                      <w:marRight w:val="0"/>
                                      <w:marTop w:val="0"/>
                                      <w:marBottom w:val="0"/>
                                      <w:divBdr>
                                        <w:top w:val="none" w:sz="0" w:space="0" w:color="000000"/>
                                        <w:left w:val="none" w:sz="0" w:space="0" w:color="000000"/>
                                        <w:bottom w:val="none" w:sz="0" w:space="0" w:color="000000"/>
                                        <w:right w:val="none" w:sz="0" w:space="0" w:color="000000"/>
                                      </w:divBdr>
                                    </w:div>
                                  </w:divsChild>
                                </w:div>
                                <w:div w:id="237401990">
                                  <w:marLeft w:val="0"/>
                                  <w:marRight w:val="0"/>
                                  <w:marTop w:val="0"/>
                                  <w:marBottom w:val="0"/>
                                  <w:divBdr>
                                    <w:top w:val="none" w:sz="0" w:space="0" w:color="000000"/>
                                    <w:left w:val="none" w:sz="0" w:space="0" w:color="000000"/>
                                    <w:bottom w:val="none" w:sz="0" w:space="0" w:color="000000"/>
                                    <w:right w:val="none" w:sz="0" w:space="0" w:color="000000"/>
                                  </w:divBdr>
                                  <w:divsChild>
                                    <w:div w:id="160526328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267932636">
                      <w:marLeft w:val="0"/>
                      <w:marRight w:val="0"/>
                      <w:marTop w:val="0"/>
                      <w:marBottom w:val="0"/>
                      <w:divBdr>
                        <w:top w:val="none" w:sz="0" w:space="0" w:color="000000"/>
                        <w:left w:val="none" w:sz="0" w:space="0" w:color="000000"/>
                        <w:bottom w:val="none" w:sz="0" w:space="0" w:color="000000"/>
                        <w:right w:val="none" w:sz="0" w:space="0" w:color="000000"/>
                      </w:divBdr>
                      <w:divsChild>
                        <w:div w:id="1592154367">
                          <w:marLeft w:val="0"/>
                          <w:marRight w:val="0"/>
                          <w:marTop w:val="0"/>
                          <w:marBottom w:val="0"/>
                          <w:divBdr>
                            <w:top w:val="none" w:sz="0" w:space="0" w:color="000000"/>
                            <w:left w:val="none" w:sz="0" w:space="0" w:color="000000"/>
                            <w:bottom w:val="none" w:sz="0" w:space="0" w:color="000000"/>
                            <w:right w:val="none" w:sz="0" w:space="0" w:color="000000"/>
                          </w:divBdr>
                          <w:divsChild>
                            <w:div w:id="1763063070">
                              <w:marLeft w:val="0"/>
                              <w:marRight w:val="0"/>
                              <w:marTop w:val="0"/>
                              <w:marBottom w:val="0"/>
                              <w:divBdr>
                                <w:top w:val="none" w:sz="0" w:space="2" w:color="000000"/>
                                <w:left w:val="none" w:sz="0" w:space="2" w:color="000000"/>
                                <w:bottom w:val="none" w:sz="0" w:space="2" w:color="000000"/>
                                <w:right w:val="none" w:sz="0" w:space="2" w:color="000000"/>
                              </w:divBdr>
                              <w:divsChild>
                                <w:div w:id="30108618">
                                  <w:marLeft w:val="0"/>
                                  <w:marRight w:val="0"/>
                                  <w:marTop w:val="0"/>
                                  <w:marBottom w:val="0"/>
                                  <w:divBdr>
                                    <w:top w:val="none" w:sz="0" w:space="0" w:color="000000"/>
                                    <w:left w:val="none" w:sz="0" w:space="0" w:color="000000"/>
                                    <w:bottom w:val="none" w:sz="0" w:space="0" w:color="000000"/>
                                    <w:right w:val="none" w:sz="0" w:space="0" w:color="000000"/>
                                  </w:divBdr>
                                  <w:divsChild>
                                    <w:div w:id="804542116">
                                      <w:marLeft w:val="0"/>
                                      <w:marRight w:val="0"/>
                                      <w:marTop w:val="0"/>
                                      <w:marBottom w:val="0"/>
                                      <w:divBdr>
                                        <w:top w:val="none" w:sz="0" w:space="0" w:color="000000"/>
                                        <w:left w:val="none" w:sz="0" w:space="0" w:color="000000"/>
                                        <w:bottom w:val="none" w:sz="0" w:space="0" w:color="000000"/>
                                        <w:right w:val="none" w:sz="0" w:space="0" w:color="000000"/>
                                      </w:divBdr>
                                    </w:div>
                                  </w:divsChild>
                                </w:div>
                                <w:div w:id="737946249">
                                  <w:marLeft w:val="0"/>
                                  <w:marRight w:val="0"/>
                                  <w:marTop w:val="0"/>
                                  <w:marBottom w:val="0"/>
                                  <w:divBdr>
                                    <w:top w:val="none" w:sz="0" w:space="0" w:color="000000"/>
                                    <w:left w:val="none" w:sz="0" w:space="0" w:color="000000"/>
                                    <w:bottom w:val="none" w:sz="0" w:space="0" w:color="000000"/>
                                    <w:right w:val="none" w:sz="0" w:space="0" w:color="000000"/>
                                  </w:divBdr>
                                  <w:divsChild>
                                    <w:div w:id="142496116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670521668">
                      <w:marLeft w:val="0"/>
                      <w:marRight w:val="0"/>
                      <w:marTop w:val="0"/>
                      <w:marBottom w:val="0"/>
                      <w:divBdr>
                        <w:top w:val="none" w:sz="0" w:space="0" w:color="000000"/>
                        <w:left w:val="none" w:sz="0" w:space="0" w:color="000000"/>
                        <w:bottom w:val="none" w:sz="0" w:space="0" w:color="000000"/>
                        <w:right w:val="none" w:sz="0" w:space="0" w:color="000000"/>
                      </w:divBdr>
                      <w:divsChild>
                        <w:div w:id="2091543227">
                          <w:marLeft w:val="0"/>
                          <w:marRight w:val="0"/>
                          <w:marTop w:val="0"/>
                          <w:marBottom w:val="0"/>
                          <w:divBdr>
                            <w:top w:val="none" w:sz="0" w:space="0" w:color="000000"/>
                            <w:left w:val="none" w:sz="0" w:space="0" w:color="000000"/>
                            <w:bottom w:val="none" w:sz="0" w:space="0" w:color="000000"/>
                            <w:right w:val="none" w:sz="0" w:space="0" w:color="000000"/>
                          </w:divBdr>
                          <w:divsChild>
                            <w:div w:id="1205025896">
                              <w:marLeft w:val="0"/>
                              <w:marRight w:val="0"/>
                              <w:marTop w:val="0"/>
                              <w:marBottom w:val="0"/>
                              <w:divBdr>
                                <w:top w:val="none" w:sz="0" w:space="2" w:color="000000"/>
                                <w:left w:val="none" w:sz="0" w:space="2" w:color="000000"/>
                                <w:bottom w:val="none" w:sz="0" w:space="2" w:color="000000"/>
                                <w:right w:val="none" w:sz="0" w:space="2" w:color="000000"/>
                              </w:divBdr>
                              <w:divsChild>
                                <w:div w:id="1463034404">
                                  <w:marLeft w:val="0"/>
                                  <w:marRight w:val="0"/>
                                  <w:marTop w:val="0"/>
                                  <w:marBottom w:val="0"/>
                                  <w:divBdr>
                                    <w:top w:val="none" w:sz="0" w:space="0" w:color="000000"/>
                                    <w:left w:val="none" w:sz="0" w:space="0" w:color="000000"/>
                                    <w:bottom w:val="none" w:sz="0" w:space="0" w:color="000000"/>
                                    <w:right w:val="none" w:sz="0" w:space="0" w:color="000000"/>
                                  </w:divBdr>
                                  <w:divsChild>
                                    <w:div w:id="382025091">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624508065">
                      <w:marLeft w:val="0"/>
                      <w:marRight w:val="0"/>
                      <w:marTop w:val="0"/>
                      <w:marBottom w:val="0"/>
                      <w:divBdr>
                        <w:top w:val="none" w:sz="0" w:space="0" w:color="000000"/>
                        <w:left w:val="none" w:sz="0" w:space="0" w:color="000000"/>
                        <w:bottom w:val="none" w:sz="0" w:space="0" w:color="000000"/>
                        <w:right w:val="none" w:sz="0" w:space="0" w:color="000000"/>
                      </w:divBdr>
                      <w:divsChild>
                        <w:div w:id="1407150916">
                          <w:marLeft w:val="0"/>
                          <w:marRight w:val="0"/>
                          <w:marTop w:val="0"/>
                          <w:marBottom w:val="0"/>
                          <w:divBdr>
                            <w:top w:val="none" w:sz="0" w:space="0" w:color="000000"/>
                            <w:left w:val="none" w:sz="0" w:space="0" w:color="000000"/>
                            <w:bottom w:val="none" w:sz="0" w:space="0" w:color="000000"/>
                            <w:right w:val="none" w:sz="0" w:space="0" w:color="000000"/>
                          </w:divBdr>
                          <w:divsChild>
                            <w:div w:id="1561744178">
                              <w:marLeft w:val="0"/>
                              <w:marRight w:val="0"/>
                              <w:marTop w:val="0"/>
                              <w:marBottom w:val="0"/>
                              <w:divBdr>
                                <w:top w:val="none" w:sz="0" w:space="2" w:color="000000"/>
                                <w:left w:val="none" w:sz="0" w:space="2" w:color="000000"/>
                                <w:bottom w:val="none" w:sz="0" w:space="2" w:color="000000"/>
                                <w:right w:val="none" w:sz="0" w:space="2" w:color="000000"/>
                              </w:divBdr>
                              <w:divsChild>
                                <w:div w:id="1886603508">
                                  <w:marLeft w:val="0"/>
                                  <w:marRight w:val="0"/>
                                  <w:marTop w:val="0"/>
                                  <w:marBottom w:val="0"/>
                                  <w:divBdr>
                                    <w:top w:val="none" w:sz="0" w:space="0" w:color="000000"/>
                                    <w:left w:val="none" w:sz="0" w:space="0" w:color="000000"/>
                                    <w:bottom w:val="none" w:sz="0" w:space="0" w:color="000000"/>
                                    <w:right w:val="none" w:sz="0" w:space="0" w:color="000000"/>
                                  </w:divBdr>
                                  <w:divsChild>
                                    <w:div w:id="88552758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335375749">
                      <w:marLeft w:val="0"/>
                      <w:marRight w:val="0"/>
                      <w:marTop w:val="0"/>
                      <w:marBottom w:val="0"/>
                      <w:divBdr>
                        <w:top w:val="none" w:sz="0" w:space="0" w:color="000000"/>
                        <w:left w:val="none" w:sz="0" w:space="0" w:color="000000"/>
                        <w:bottom w:val="none" w:sz="0" w:space="0" w:color="000000"/>
                        <w:right w:val="none" w:sz="0" w:space="0" w:color="000000"/>
                      </w:divBdr>
                      <w:divsChild>
                        <w:div w:id="391931296">
                          <w:marLeft w:val="0"/>
                          <w:marRight w:val="0"/>
                          <w:marTop w:val="0"/>
                          <w:marBottom w:val="0"/>
                          <w:divBdr>
                            <w:top w:val="none" w:sz="0" w:space="0" w:color="000000"/>
                            <w:left w:val="none" w:sz="0" w:space="0" w:color="000000"/>
                            <w:bottom w:val="none" w:sz="0" w:space="0" w:color="000000"/>
                            <w:right w:val="none" w:sz="0" w:space="0" w:color="000000"/>
                          </w:divBdr>
                          <w:divsChild>
                            <w:div w:id="1124957677">
                              <w:marLeft w:val="0"/>
                              <w:marRight w:val="0"/>
                              <w:marTop w:val="0"/>
                              <w:marBottom w:val="0"/>
                              <w:divBdr>
                                <w:top w:val="none" w:sz="0" w:space="2" w:color="000000"/>
                                <w:left w:val="none" w:sz="0" w:space="2" w:color="000000"/>
                                <w:bottom w:val="none" w:sz="0" w:space="2" w:color="000000"/>
                                <w:right w:val="none" w:sz="0" w:space="2" w:color="000000"/>
                              </w:divBdr>
                              <w:divsChild>
                                <w:div w:id="573509655">
                                  <w:marLeft w:val="0"/>
                                  <w:marRight w:val="0"/>
                                  <w:marTop w:val="0"/>
                                  <w:marBottom w:val="0"/>
                                  <w:divBdr>
                                    <w:top w:val="none" w:sz="0" w:space="0" w:color="000000"/>
                                    <w:left w:val="none" w:sz="0" w:space="0" w:color="000000"/>
                                    <w:bottom w:val="none" w:sz="0" w:space="0" w:color="000000"/>
                                    <w:right w:val="none" w:sz="0" w:space="0" w:color="000000"/>
                                  </w:divBdr>
                                  <w:divsChild>
                                    <w:div w:id="7413449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450733845">
                      <w:marLeft w:val="0"/>
                      <w:marRight w:val="0"/>
                      <w:marTop w:val="0"/>
                      <w:marBottom w:val="0"/>
                      <w:divBdr>
                        <w:top w:val="none" w:sz="0" w:space="0" w:color="000000"/>
                        <w:left w:val="none" w:sz="0" w:space="0" w:color="000000"/>
                        <w:bottom w:val="none" w:sz="0" w:space="0" w:color="000000"/>
                        <w:right w:val="none" w:sz="0" w:space="0" w:color="000000"/>
                      </w:divBdr>
                      <w:divsChild>
                        <w:div w:id="2133748532">
                          <w:marLeft w:val="0"/>
                          <w:marRight w:val="0"/>
                          <w:marTop w:val="0"/>
                          <w:marBottom w:val="0"/>
                          <w:divBdr>
                            <w:top w:val="none" w:sz="0" w:space="0" w:color="000000"/>
                            <w:left w:val="none" w:sz="0" w:space="0" w:color="000000"/>
                            <w:bottom w:val="none" w:sz="0" w:space="0" w:color="000000"/>
                            <w:right w:val="none" w:sz="0" w:space="0" w:color="000000"/>
                          </w:divBdr>
                          <w:divsChild>
                            <w:div w:id="149255263">
                              <w:marLeft w:val="0"/>
                              <w:marRight w:val="0"/>
                              <w:marTop w:val="0"/>
                              <w:marBottom w:val="0"/>
                              <w:divBdr>
                                <w:top w:val="none" w:sz="0" w:space="2" w:color="000000"/>
                                <w:left w:val="none" w:sz="0" w:space="2" w:color="000000"/>
                                <w:bottom w:val="none" w:sz="0" w:space="2" w:color="000000"/>
                                <w:right w:val="none" w:sz="0" w:space="2" w:color="000000"/>
                              </w:divBdr>
                              <w:divsChild>
                                <w:div w:id="795835898">
                                  <w:marLeft w:val="0"/>
                                  <w:marRight w:val="0"/>
                                  <w:marTop w:val="0"/>
                                  <w:marBottom w:val="0"/>
                                  <w:divBdr>
                                    <w:top w:val="none" w:sz="0" w:space="0" w:color="000000"/>
                                    <w:left w:val="none" w:sz="0" w:space="0" w:color="000000"/>
                                    <w:bottom w:val="none" w:sz="0" w:space="0" w:color="000000"/>
                                    <w:right w:val="none" w:sz="0" w:space="0" w:color="000000"/>
                                  </w:divBdr>
                                  <w:divsChild>
                                    <w:div w:id="210626753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717242534">
                      <w:marLeft w:val="0"/>
                      <w:marRight w:val="0"/>
                      <w:marTop w:val="0"/>
                      <w:marBottom w:val="0"/>
                      <w:divBdr>
                        <w:top w:val="none" w:sz="0" w:space="0" w:color="000000"/>
                        <w:left w:val="none" w:sz="0" w:space="0" w:color="000000"/>
                        <w:bottom w:val="none" w:sz="0" w:space="0" w:color="000000"/>
                        <w:right w:val="none" w:sz="0" w:space="0" w:color="000000"/>
                      </w:divBdr>
                      <w:divsChild>
                        <w:div w:id="1044251521">
                          <w:marLeft w:val="0"/>
                          <w:marRight w:val="0"/>
                          <w:marTop w:val="0"/>
                          <w:marBottom w:val="0"/>
                          <w:divBdr>
                            <w:top w:val="none" w:sz="0" w:space="0" w:color="000000"/>
                            <w:left w:val="none" w:sz="0" w:space="0" w:color="000000"/>
                            <w:bottom w:val="none" w:sz="0" w:space="0" w:color="000000"/>
                            <w:right w:val="none" w:sz="0" w:space="0" w:color="000000"/>
                          </w:divBdr>
                          <w:divsChild>
                            <w:div w:id="1782452764">
                              <w:marLeft w:val="0"/>
                              <w:marRight w:val="0"/>
                              <w:marTop w:val="0"/>
                              <w:marBottom w:val="0"/>
                              <w:divBdr>
                                <w:top w:val="none" w:sz="0" w:space="2" w:color="000000"/>
                                <w:left w:val="none" w:sz="0" w:space="2" w:color="000000"/>
                                <w:bottom w:val="none" w:sz="0" w:space="2" w:color="000000"/>
                                <w:right w:val="none" w:sz="0" w:space="2" w:color="000000"/>
                              </w:divBdr>
                              <w:divsChild>
                                <w:div w:id="969047417">
                                  <w:marLeft w:val="0"/>
                                  <w:marRight w:val="0"/>
                                  <w:marTop w:val="0"/>
                                  <w:marBottom w:val="0"/>
                                  <w:divBdr>
                                    <w:top w:val="none" w:sz="0" w:space="0" w:color="000000"/>
                                    <w:left w:val="none" w:sz="0" w:space="0" w:color="000000"/>
                                    <w:bottom w:val="none" w:sz="0" w:space="0" w:color="000000"/>
                                    <w:right w:val="none" w:sz="0" w:space="0" w:color="000000"/>
                                  </w:divBdr>
                                  <w:divsChild>
                                    <w:div w:id="1813329455">
                                      <w:marLeft w:val="0"/>
                                      <w:marRight w:val="0"/>
                                      <w:marTop w:val="0"/>
                                      <w:marBottom w:val="0"/>
                                      <w:divBdr>
                                        <w:top w:val="none" w:sz="0" w:space="0" w:color="000000"/>
                                        <w:left w:val="none" w:sz="0" w:space="0" w:color="000000"/>
                                        <w:bottom w:val="none" w:sz="0" w:space="0" w:color="000000"/>
                                        <w:right w:val="none" w:sz="0" w:space="0" w:color="000000"/>
                                      </w:divBdr>
                                    </w:div>
                                  </w:divsChild>
                                </w:div>
                                <w:div w:id="1017580134">
                                  <w:marLeft w:val="0"/>
                                  <w:marRight w:val="0"/>
                                  <w:marTop w:val="0"/>
                                  <w:marBottom w:val="0"/>
                                  <w:divBdr>
                                    <w:top w:val="none" w:sz="0" w:space="0" w:color="000000"/>
                                    <w:left w:val="none" w:sz="0" w:space="0" w:color="000000"/>
                                    <w:bottom w:val="none" w:sz="0" w:space="0" w:color="000000"/>
                                    <w:right w:val="none" w:sz="0" w:space="0" w:color="000000"/>
                                  </w:divBdr>
                                  <w:divsChild>
                                    <w:div w:id="108306296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323041326">
                      <w:marLeft w:val="0"/>
                      <w:marRight w:val="0"/>
                      <w:marTop w:val="0"/>
                      <w:marBottom w:val="0"/>
                      <w:divBdr>
                        <w:top w:val="none" w:sz="0" w:space="0" w:color="000000"/>
                        <w:left w:val="none" w:sz="0" w:space="0" w:color="000000"/>
                        <w:bottom w:val="none" w:sz="0" w:space="0" w:color="000000"/>
                        <w:right w:val="none" w:sz="0" w:space="0" w:color="000000"/>
                      </w:divBdr>
                      <w:divsChild>
                        <w:div w:id="1679695215">
                          <w:marLeft w:val="0"/>
                          <w:marRight w:val="0"/>
                          <w:marTop w:val="0"/>
                          <w:marBottom w:val="0"/>
                          <w:divBdr>
                            <w:top w:val="none" w:sz="0" w:space="0" w:color="000000"/>
                            <w:left w:val="none" w:sz="0" w:space="0" w:color="000000"/>
                            <w:bottom w:val="none" w:sz="0" w:space="0" w:color="000000"/>
                            <w:right w:val="none" w:sz="0" w:space="0" w:color="000000"/>
                          </w:divBdr>
                          <w:divsChild>
                            <w:div w:id="255285497">
                              <w:marLeft w:val="0"/>
                              <w:marRight w:val="0"/>
                              <w:marTop w:val="0"/>
                              <w:marBottom w:val="0"/>
                              <w:divBdr>
                                <w:top w:val="none" w:sz="0" w:space="2" w:color="000000"/>
                                <w:left w:val="none" w:sz="0" w:space="2" w:color="000000"/>
                                <w:bottom w:val="none" w:sz="0" w:space="2" w:color="000000"/>
                                <w:right w:val="none" w:sz="0" w:space="2" w:color="000000"/>
                              </w:divBdr>
                              <w:divsChild>
                                <w:div w:id="1993218225">
                                  <w:marLeft w:val="0"/>
                                  <w:marRight w:val="0"/>
                                  <w:marTop w:val="0"/>
                                  <w:marBottom w:val="0"/>
                                  <w:divBdr>
                                    <w:top w:val="none" w:sz="0" w:space="0" w:color="000000"/>
                                    <w:left w:val="none" w:sz="0" w:space="0" w:color="000000"/>
                                    <w:bottom w:val="none" w:sz="0" w:space="0" w:color="000000"/>
                                    <w:right w:val="none" w:sz="0" w:space="0" w:color="000000"/>
                                  </w:divBdr>
                                  <w:divsChild>
                                    <w:div w:id="231937108">
                                      <w:marLeft w:val="0"/>
                                      <w:marRight w:val="0"/>
                                      <w:marTop w:val="0"/>
                                      <w:marBottom w:val="0"/>
                                      <w:divBdr>
                                        <w:top w:val="none" w:sz="0" w:space="0" w:color="000000"/>
                                        <w:left w:val="none" w:sz="0" w:space="0" w:color="000000"/>
                                        <w:bottom w:val="none" w:sz="0" w:space="0" w:color="000000"/>
                                        <w:right w:val="none" w:sz="0" w:space="0" w:color="000000"/>
                                      </w:divBdr>
                                    </w:div>
                                  </w:divsChild>
                                </w:div>
                                <w:div w:id="488718871">
                                  <w:marLeft w:val="0"/>
                                  <w:marRight w:val="0"/>
                                  <w:marTop w:val="0"/>
                                  <w:marBottom w:val="0"/>
                                  <w:divBdr>
                                    <w:top w:val="none" w:sz="0" w:space="0" w:color="000000"/>
                                    <w:left w:val="none" w:sz="0" w:space="0" w:color="000000"/>
                                    <w:bottom w:val="none" w:sz="0" w:space="0" w:color="000000"/>
                                    <w:right w:val="none" w:sz="0" w:space="0" w:color="000000"/>
                                  </w:divBdr>
                                  <w:divsChild>
                                    <w:div w:id="129421446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302226086">
                      <w:marLeft w:val="0"/>
                      <w:marRight w:val="0"/>
                      <w:marTop w:val="0"/>
                      <w:marBottom w:val="0"/>
                      <w:divBdr>
                        <w:top w:val="none" w:sz="0" w:space="0" w:color="000000"/>
                        <w:left w:val="none" w:sz="0" w:space="0" w:color="000000"/>
                        <w:bottom w:val="none" w:sz="0" w:space="0" w:color="000000"/>
                        <w:right w:val="none" w:sz="0" w:space="0" w:color="000000"/>
                      </w:divBdr>
                      <w:divsChild>
                        <w:div w:id="1793354975">
                          <w:marLeft w:val="0"/>
                          <w:marRight w:val="0"/>
                          <w:marTop w:val="0"/>
                          <w:marBottom w:val="0"/>
                          <w:divBdr>
                            <w:top w:val="none" w:sz="0" w:space="0" w:color="000000"/>
                            <w:left w:val="none" w:sz="0" w:space="0" w:color="000000"/>
                            <w:bottom w:val="none" w:sz="0" w:space="0" w:color="000000"/>
                            <w:right w:val="none" w:sz="0" w:space="0" w:color="000000"/>
                          </w:divBdr>
                          <w:divsChild>
                            <w:div w:id="1522822234">
                              <w:marLeft w:val="0"/>
                              <w:marRight w:val="0"/>
                              <w:marTop w:val="0"/>
                              <w:marBottom w:val="0"/>
                              <w:divBdr>
                                <w:top w:val="none" w:sz="0" w:space="2" w:color="000000"/>
                                <w:left w:val="none" w:sz="0" w:space="2" w:color="000000"/>
                                <w:bottom w:val="none" w:sz="0" w:space="2" w:color="000000"/>
                                <w:right w:val="none" w:sz="0" w:space="2" w:color="000000"/>
                              </w:divBdr>
                              <w:divsChild>
                                <w:div w:id="668406300">
                                  <w:marLeft w:val="0"/>
                                  <w:marRight w:val="0"/>
                                  <w:marTop w:val="0"/>
                                  <w:marBottom w:val="0"/>
                                  <w:divBdr>
                                    <w:top w:val="none" w:sz="0" w:space="0" w:color="000000"/>
                                    <w:left w:val="none" w:sz="0" w:space="0" w:color="000000"/>
                                    <w:bottom w:val="none" w:sz="0" w:space="0" w:color="000000"/>
                                    <w:right w:val="none" w:sz="0" w:space="0" w:color="000000"/>
                                  </w:divBdr>
                                  <w:divsChild>
                                    <w:div w:id="561647528">
                                      <w:marLeft w:val="0"/>
                                      <w:marRight w:val="0"/>
                                      <w:marTop w:val="0"/>
                                      <w:marBottom w:val="0"/>
                                      <w:divBdr>
                                        <w:top w:val="none" w:sz="0" w:space="0" w:color="000000"/>
                                        <w:left w:val="none" w:sz="0" w:space="0" w:color="000000"/>
                                        <w:bottom w:val="none" w:sz="0" w:space="0" w:color="000000"/>
                                        <w:right w:val="none" w:sz="0" w:space="0" w:color="000000"/>
                                      </w:divBdr>
                                    </w:div>
                                  </w:divsChild>
                                </w:div>
                                <w:div w:id="973297092">
                                  <w:marLeft w:val="0"/>
                                  <w:marRight w:val="0"/>
                                  <w:marTop w:val="0"/>
                                  <w:marBottom w:val="0"/>
                                  <w:divBdr>
                                    <w:top w:val="none" w:sz="0" w:space="0" w:color="000000"/>
                                    <w:left w:val="none" w:sz="0" w:space="0" w:color="000000"/>
                                    <w:bottom w:val="none" w:sz="0" w:space="0" w:color="000000"/>
                                    <w:right w:val="none" w:sz="0" w:space="0" w:color="000000"/>
                                  </w:divBdr>
                                  <w:divsChild>
                                    <w:div w:id="1362322971">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sChild>
                </w:div>
                <w:div w:id="1602911405">
                  <w:marLeft w:val="0"/>
                  <w:marRight w:val="0"/>
                  <w:marTop w:val="0"/>
                  <w:marBottom w:val="0"/>
                  <w:divBdr>
                    <w:top w:val="none" w:sz="0" w:space="0" w:color="000000"/>
                    <w:left w:val="none" w:sz="0" w:space="0" w:color="000000"/>
                    <w:bottom w:val="none" w:sz="0" w:space="0" w:color="000000"/>
                    <w:right w:val="none" w:sz="0" w:space="0" w:color="000000"/>
                  </w:divBdr>
                  <w:divsChild>
                    <w:div w:id="171841724">
                      <w:marLeft w:val="0"/>
                      <w:marRight w:val="0"/>
                      <w:marTop w:val="0"/>
                      <w:marBottom w:val="0"/>
                      <w:divBdr>
                        <w:top w:val="none" w:sz="0" w:space="0" w:color="000000"/>
                        <w:left w:val="none" w:sz="0" w:space="0" w:color="000000"/>
                        <w:bottom w:val="none" w:sz="0" w:space="0" w:color="000000"/>
                        <w:right w:val="none" w:sz="0" w:space="0" w:color="000000"/>
                      </w:divBdr>
                      <w:divsChild>
                        <w:div w:id="1445225252">
                          <w:marLeft w:val="0"/>
                          <w:marRight w:val="0"/>
                          <w:marTop w:val="0"/>
                          <w:marBottom w:val="0"/>
                          <w:divBdr>
                            <w:top w:val="none" w:sz="0" w:space="0" w:color="000000"/>
                            <w:left w:val="none" w:sz="0" w:space="0" w:color="000000"/>
                            <w:bottom w:val="none" w:sz="0" w:space="0" w:color="000000"/>
                            <w:right w:val="none" w:sz="0" w:space="0" w:color="000000"/>
                          </w:divBdr>
                          <w:divsChild>
                            <w:div w:id="619528606">
                              <w:marLeft w:val="0"/>
                              <w:marRight w:val="0"/>
                              <w:marTop w:val="0"/>
                              <w:marBottom w:val="0"/>
                              <w:divBdr>
                                <w:top w:val="none" w:sz="0" w:space="2" w:color="000000"/>
                                <w:left w:val="none" w:sz="0" w:space="2" w:color="000000"/>
                                <w:bottom w:val="none" w:sz="0" w:space="2" w:color="000000"/>
                                <w:right w:val="none" w:sz="0" w:space="2" w:color="000000"/>
                              </w:divBdr>
                              <w:divsChild>
                                <w:div w:id="2012676839">
                                  <w:marLeft w:val="0"/>
                                  <w:marRight w:val="0"/>
                                  <w:marTop w:val="0"/>
                                  <w:marBottom w:val="0"/>
                                  <w:divBdr>
                                    <w:top w:val="none" w:sz="0" w:space="0" w:color="000000"/>
                                    <w:left w:val="none" w:sz="0" w:space="0" w:color="000000"/>
                                    <w:bottom w:val="none" w:sz="0" w:space="0" w:color="000000"/>
                                    <w:right w:val="none" w:sz="0" w:space="0" w:color="000000"/>
                                  </w:divBdr>
                                  <w:divsChild>
                                    <w:div w:id="1864048522">
                                      <w:marLeft w:val="0"/>
                                      <w:marRight w:val="0"/>
                                      <w:marTop w:val="0"/>
                                      <w:marBottom w:val="0"/>
                                      <w:divBdr>
                                        <w:top w:val="none" w:sz="0" w:space="0" w:color="000000"/>
                                        <w:left w:val="none" w:sz="0" w:space="0" w:color="000000"/>
                                        <w:bottom w:val="none" w:sz="0" w:space="0" w:color="000000"/>
                                        <w:right w:val="none" w:sz="0" w:space="0" w:color="000000"/>
                                      </w:divBdr>
                                    </w:div>
                                  </w:divsChild>
                                </w:div>
                                <w:div w:id="577054837">
                                  <w:marLeft w:val="0"/>
                                  <w:marRight w:val="0"/>
                                  <w:marTop w:val="0"/>
                                  <w:marBottom w:val="0"/>
                                  <w:divBdr>
                                    <w:top w:val="none" w:sz="0" w:space="0" w:color="000000"/>
                                    <w:left w:val="none" w:sz="0" w:space="0" w:color="000000"/>
                                    <w:bottom w:val="none" w:sz="0" w:space="0" w:color="000000"/>
                                    <w:right w:val="none" w:sz="0" w:space="0" w:color="000000"/>
                                  </w:divBdr>
                                  <w:divsChild>
                                    <w:div w:id="161640587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579407138">
                      <w:marLeft w:val="0"/>
                      <w:marRight w:val="0"/>
                      <w:marTop w:val="0"/>
                      <w:marBottom w:val="0"/>
                      <w:divBdr>
                        <w:top w:val="none" w:sz="0" w:space="0" w:color="000000"/>
                        <w:left w:val="none" w:sz="0" w:space="0" w:color="000000"/>
                        <w:bottom w:val="none" w:sz="0" w:space="0" w:color="000000"/>
                        <w:right w:val="none" w:sz="0" w:space="0" w:color="000000"/>
                      </w:divBdr>
                      <w:divsChild>
                        <w:div w:id="1558517022">
                          <w:marLeft w:val="0"/>
                          <w:marRight w:val="0"/>
                          <w:marTop w:val="0"/>
                          <w:marBottom w:val="0"/>
                          <w:divBdr>
                            <w:top w:val="none" w:sz="0" w:space="0" w:color="000000"/>
                            <w:left w:val="none" w:sz="0" w:space="0" w:color="000000"/>
                            <w:bottom w:val="none" w:sz="0" w:space="0" w:color="000000"/>
                            <w:right w:val="none" w:sz="0" w:space="0" w:color="000000"/>
                          </w:divBdr>
                          <w:divsChild>
                            <w:div w:id="1804151606">
                              <w:marLeft w:val="0"/>
                              <w:marRight w:val="0"/>
                              <w:marTop w:val="0"/>
                              <w:marBottom w:val="0"/>
                              <w:divBdr>
                                <w:top w:val="none" w:sz="0" w:space="2" w:color="000000"/>
                                <w:left w:val="none" w:sz="0" w:space="2" w:color="000000"/>
                                <w:bottom w:val="none" w:sz="0" w:space="2" w:color="000000"/>
                                <w:right w:val="none" w:sz="0" w:space="2" w:color="000000"/>
                              </w:divBdr>
                              <w:divsChild>
                                <w:div w:id="1932931077">
                                  <w:marLeft w:val="0"/>
                                  <w:marRight w:val="0"/>
                                  <w:marTop w:val="0"/>
                                  <w:marBottom w:val="0"/>
                                  <w:divBdr>
                                    <w:top w:val="none" w:sz="0" w:space="0" w:color="000000"/>
                                    <w:left w:val="none" w:sz="0" w:space="0" w:color="000000"/>
                                    <w:bottom w:val="none" w:sz="0" w:space="0" w:color="000000"/>
                                    <w:right w:val="none" w:sz="0" w:space="0" w:color="000000"/>
                                  </w:divBdr>
                                  <w:divsChild>
                                    <w:div w:id="1924603142">
                                      <w:marLeft w:val="0"/>
                                      <w:marRight w:val="0"/>
                                      <w:marTop w:val="0"/>
                                      <w:marBottom w:val="0"/>
                                      <w:divBdr>
                                        <w:top w:val="none" w:sz="0" w:space="0" w:color="000000"/>
                                        <w:left w:val="none" w:sz="0" w:space="0" w:color="000000"/>
                                        <w:bottom w:val="none" w:sz="0" w:space="0" w:color="000000"/>
                                        <w:right w:val="none" w:sz="0" w:space="0" w:color="000000"/>
                                      </w:divBdr>
                                    </w:div>
                                  </w:divsChild>
                                </w:div>
                                <w:div w:id="1345135261">
                                  <w:marLeft w:val="0"/>
                                  <w:marRight w:val="0"/>
                                  <w:marTop w:val="0"/>
                                  <w:marBottom w:val="0"/>
                                  <w:divBdr>
                                    <w:top w:val="none" w:sz="0" w:space="0" w:color="000000"/>
                                    <w:left w:val="none" w:sz="0" w:space="0" w:color="000000"/>
                                    <w:bottom w:val="none" w:sz="0" w:space="0" w:color="000000"/>
                                    <w:right w:val="none" w:sz="0" w:space="0" w:color="000000"/>
                                  </w:divBdr>
                                  <w:divsChild>
                                    <w:div w:id="122895811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378822966">
                      <w:marLeft w:val="0"/>
                      <w:marRight w:val="0"/>
                      <w:marTop w:val="0"/>
                      <w:marBottom w:val="0"/>
                      <w:divBdr>
                        <w:top w:val="none" w:sz="0" w:space="0" w:color="000000"/>
                        <w:left w:val="none" w:sz="0" w:space="0" w:color="000000"/>
                        <w:bottom w:val="none" w:sz="0" w:space="0" w:color="000000"/>
                        <w:right w:val="none" w:sz="0" w:space="0" w:color="000000"/>
                      </w:divBdr>
                      <w:divsChild>
                        <w:div w:id="262030244">
                          <w:marLeft w:val="0"/>
                          <w:marRight w:val="0"/>
                          <w:marTop w:val="0"/>
                          <w:marBottom w:val="0"/>
                          <w:divBdr>
                            <w:top w:val="none" w:sz="0" w:space="0" w:color="000000"/>
                            <w:left w:val="none" w:sz="0" w:space="0" w:color="000000"/>
                            <w:bottom w:val="none" w:sz="0" w:space="0" w:color="000000"/>
                            <w:right w:val="none" w:sz="0" w:space="0" w:color="000000"/>
                          </w:divBdr>
                          <w:divsChild>
                            <w:div w:id="1736395878">
                              <w:marLeft w:val="0"/>
                              <w:marRight w:val="0"/>
                              <w:marTop w:val="0"/>
                              <w:marBottom w:val="0"/>
                              <w:divBdr>
                                <w:top w:val="none" w:sz="0" w:space="2" w:color="000000"/>
                                <w:left w:val="none" w:sz="0" w:space="2" w:color="000000"/>
                                <w:bottom w:val="none" w:sz="0" w:space="2" w:color="000000"/>
                                <w:right w:val="none" w:sz="0" w:space="2" w:color="000000"/>
                              </w:divBdr>
                              <w:divsChild>
                                <w:div w:id="874348340">
                                  <w:marLeft w:val="0"/>
                                  <w:marRight w:val="0"/>
                                  <w:marTop w:val="0"/>
                                  <w:marBottom w:val="0"/>
                                  <w:divBdr>
                                    <w:top w:val="none" w:sz="0" w:space="0" w:color="000000"/>
                                    <w:left w:val="none" w:sz="0" w:space="0" w:color="000000"/>
                                    <w:bottom w:val="none" w:sz="0" w:space="0" w:color="000000"/>
                                    <w:right w:val="none" w:sz="0" w:space="0" w:color="000000"/>
                                  </w:divBdr>
                                  <w:divsChild>
                                    <w:div w:id="1882816102">
                                      <w:marLeft w:val="0"/>
                                      <w:marRight w:val="0"/>
                                      <w:marTop w:val="0"/>
                                      <w:marBottom w:val="0"/>
                                      <w:divBdr>
                                        <w:top w:val="none" w:sz="0" w:space="0" w:color="000000"/>
                                        <w:left w:val="none" w:sz="0" w:space="0" w:color="000000"/>
                                        <w:bottom w:val="none" w:sz="0" w:space="0" w:color="000000"/>
                                        <w:right w:val="none" w:sz="0" w:space="0" w:color="000000"/>
                                      </w:divBdr>
                                    </w:div>
                                  </w:divsChild>
                                </w:div>
                                <w:div w:id="631912144">
                                  <w:marLeft w:val="0"/>
                                  <w:marRight w:val="0"/>
                                  <w:marTop w:val="0"/>
                                  <w:marBottom w:val="0"/>
                                  <w:divBdr>
                                    <w:top w:val="none" w:sz="0" w:space="0" w:color="000000"/>
                                    <w:left w:val="none" w:sz="0" w:space="0" w:color="000000"/>
                                    <w:bottom w:val="none" w:sz="0" w:space="0" w:color="000000"/>
                                    <w:right w:val="none" w:sz="0" w:space="0" w:color="000000"/>
                                  </w:divBdr>
                                  <w:divsChild>
                                    <w:div w:id="68459577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43409952">
                      <w:marLeft w:val="0"/>
                      <w:marRight w:val="0"/>
                      <w:marTop w:val="0"/>
                      <w:marBottom w:val="0"/>
                      <w:divBdr>
                        <w:top w:val="none" w:sz="0" w:space="0" w:color="000000"/>
                        <w:left w:val="none" w:sz="0" w:space="0" w:color="000000"/>
                        <w:bottom w:val="none" w:sz="0" w:space="0" w:color="000000"/>
                        <w:right w:val="none" w:sz="0" w:space="0" w:color="000000"/>
                      </w:divBdr>
                      <w:divsChild>
                        <w:div w:id="1526139534">
                          <w:marLeft w:val="0"/>
                          <w:marRight w:val="0"/>
                          <w:marTop w:val="0"/>
                          <w:marBottom w:val="0"/>
                          <w:divBdr>
                            <w:top w:val="none" w:sz="0" w:space="0" w:color="000000"/>
                            <w:left w:val="none" w:sz="0" w:space="0" w:color="000000"/>
                            <w:bottom w:val="none" w:sz="0" w:space="0" w:color="000000"/>
                            <w:right w:val="none" w:sz="0" w:space="0" w:color="000000"/>
                          </w:divBdr>
                          <w:divsChild>
                            <w:div w:id="337271249">
                              <w:marLeft w:val="0"/>
                              <w:marRight w:val="0"/>
                              <w:marTop w:val="0"/>
                              <w:marBottom w:val="0"/>
                              <w:divBdr>
                                <w:top w:val="none" w:sz="0" w:space="2" w:color="000000"/>
                                <w:left w:val="none" w:sz="0" w:space="2" w:color="000000"/>
                                <w:bottom w:val="none" w:sz="0" w:space="2" w:color="000000"/>
                                <w:right w:val="none" w:sz="0" w:space="2" w:color="000000"/>
                              </w:divBdr>
                              <w:divsChild>
                                <w:div w:id="1215117207">
                                  <w:marLeft w:val="0"/>
                                  <w:marRight w:val="0"/>
                                  <w:marTop w:val="0"/>
                                  <w:marBottom w:val="0"/>
                                  <w:divBdr>
                                    <w:top w:val="none" w:sz="0" w:space="0" w:color="000000"/>
                                    <w:left w:val="none" w:sz="0" w:space="0" w:color="000000"/>
                                    <w:bottom w:val="none" w:sz="0" w:space="0" w:color="000000"/>
                                    <w:right w:val="none" w:sz="0" w:space="0" w:color="000000"/>
                                  </w:divBdr>
                                  <w:divsChild>
                                    <w:div w:id="2006399065">
                                      <w:marLeft w:val="0"/>
                                      <w:marRight w:val="0"/>
                                      <w:marTop w:val="0"/>
                                      <w:marBottom w:val="0"/>
                                      <w:divBdr>
                                        <w:top w:val="none" w:sz="0" w:space="0" w:color="000000"/>
                                        <w:left w:val="none" w:sz="0" w:space="0" w:color="000000"/>
                                        <w:bottom w:val="none" w:sz="0" w:space="0" w:color="000000"/>
                                        <w:right w:val="none" w:sz="0" w:space="0" w:color="000000"/>
                                      </w:divBdr>
                                    </w:div>
                                  </w:divsChild>
                                </w:div>
                                <w:div w:id="534999765">
                                  <w:marLeft w:val="0"/>
                                  <w:marRight w:val="0"/>
                                  <w:marTop w:val="0"/>
                                  <w:marBottom w:val="0"/>
                                  <w:divBdr>
                                    <w:top w:val="none" w:sz="0" w:space="0" w:color="000000"/>
                                    <w:left w:val="none" w:sz="0" w:space="0" w:color="000000"/>
                                    <w:bottom w:val="none" w:sz="0" w:space="0" w:color="000000"/>
                                    <w:right w:val="none" w:sz="0" w:space="0" w:color="000000"/>
                                  </w:divBdr>
                                  <w:divsChild>
                                    <w:div w:id="1139691036">
                                      <w:marLeft w:val="0"/>
                                      <w:marRight w:val="0"/>
                                      <w:marTop w:val="0"/>
                                      <w:marBottom w:val="0"/>
                                      <w:divBdr>
                                        <w:top w:val="none" w:sz="0" w:space="0" w:color="000000"/>
                                        <w:left w:val="none" w:sz="0" w:space="0" w:color="000000"/>
                                        <w:bottom w:val="none" w:sz="0" w:space="0" w:color="000000"/>
                                        <w:right w:val="none" w:sz="0" w:space="0" w:color="000000"/>
                                      </w:divBdr>
                                    </w:div>
                                  </w:divsChild>
                                </w:div>
                                <w:div w:id="232739826">
                                  <w:marLeft w:val="0"/>
                                  <w:marRight w:val="0"/>
                                  <w:marTop w:val="0"/>
                                  <w:marBottom w:val="0"/>
                                  <w:divBdr>
                                    <w:top w:val="none" w:sz="0" w:space="0" w:color="000000"/>
                                    <w:left w:val="none" w:sz="0" w:space="0" w:color="000000"/>
                                    <w:bottom w:val="none" w:sz="0" w:space="0" w:color="000000"/>
                                    <w:right w:val="none" w:sz="0" w:space="0" w:color="000000"/>
                                  </w:divBdr>
                                  <w:divsChild>
                                    <w:div w:id="143396361">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073700333">
                      <w:marLeft w:val="0"/>
                      <w:marRight w:val="0"/>
                      <w:marTop w:val="0"/>
                      <w:marBottom w:val="0"/>
                      <w:divBdr>
                        <w:top w:val="none" w:sz="0" w:space="0" w:color="000000"/>
                        <w:left w:val="none" w:sz="0" w:space="0" w:color="000000"/>
                        <w:bottom w:val="none" w:sz="0" w:space="0" w:color="000000"/>
                        <w:right w:val="none" w:sz="0" w:space="0" w:color="000000"/>
                      </w:divBdr>
                      <w:divsChild>
                        <w:div w:id="1836261884">
                          <w:marLeft w:val="0"/>
                          <w:marRight w:val="0"/>
                          <w:marTop w:val="0"/>
                          <w:marBottom w:val="0"/>
                          <w:divBdr>
                            <w:top w:val="none" w:sz="0" w:space="0" w:color="000000"/>
                            <w:left w:val="none" w:sz="0" w:space="0" w:color="000000"/>
                            <w:bottom w:val="none" w:sz="0" w:space="0" w:color="000000"/>
                            <w:right w:val="none" w:sz="0" w:space="0" w:color="000000"/>
                          </w:divBdr>
                          <w:divsChild>
                            <w:div w:id="524441135">
                              <w:marLeft w:val="0"/>
                              <w:marRight w:val="0"/>
                              <w:marTop w:val="0"/>
                              <w:marBottom w:val="0"/>
                              <w:divBdr>
                                <w:top w:val="none" w:sz="0" w:space="2" w:color="000000"/>
                                <w:left w:val="none" w:sz="0" w:space="2" w:color="000000"/>
                                <w:bottom w:val="none" w:sz="0" w:space="2" w:color="000000"/>
                                <w:right w:val="none" w:sz="0" w:space="2" w:color="000000"/>
                              </w:divBdr>
                              <w:divsChild>
                                <w:div w:id="1608149902">
                                  <w:marLeft w:val="0"/>
                                  <w:marRight w:val="0"/>
                                  <w:marTop w:val="0"/>
                                  <w:marBottom w:val="0"/>
                                  <w:divBdr>
                                    <w:top w:val="none" w:sz="0" w:space="0" w:color="000000"/>
                                    <w:left w:val="none" w:sz="0" w:space="0" w:color="000000"/>
                                    <w:bottom w:val="none" w:sz="0" w:space="0" w:color="000000"/>
                                    <w:right w:val="none" w:sz="0" w:space="0" w:color="000000"/>
                                  </w:divBdr>
                                  <w:divsChild>
                                    <w:div w:id="2029674382">
                                      <w:marLeft w:val="0"/>
                                      <w:marRight w:val="0"/>
                                      <w:marTop w:val="0"/>
                                      <w:marBottom w:val="0"/>
                                      <w:divBdr>
                                        <w:top w:val="none" w:sz="0" w:space="0" w:color="000000"/>
                                        <w:left w:val="none" w:sz="0" w:space="0" w:color="000000"/>
                                        <w:bottom w:val="none" w:sz="0" w:space="0" w:color="000000"/>
                                        <w:right w:val="none" w:sz="0" w:space="0" w:color="000000"/>
                                      </w:divBdr>
                                    </w:div>
                                  </w:divsChild>
                                </w:div>
                                <w:div w:id="1728843010">
                                  <w:marLeft w:val="0"/>
                                  <w:marRight w:val="0"/>
                                  <w:marTop w:val="0"/>
                                  <w:marBottom w:val="0"/>
                                  <w:divBdr>
                                    <w:top w:val="none" w:sz="0" w:space="0" w:color="000000"/>
                                    <w:left w:val="none" w:sz="0" w:space="0" w:color="000000"/>
                                    <w:bottom w:val="none" w:sz="0" w:space="0" w:color="000000"/>
                                    <w:right w:val="none" w:sz="0" w:space="0" w:color="000000"/>
                                  </w:divBdr>
                                  <w:divsChild>
                                    <w:div w:id="159562548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491680426">
                      <w:marLeft w:val="0"/>
                      <w:marRight w:val="0"/>
                      <w:marTop w:val="0"/>
                      <w:marBottom w:val="0"/>
                      <w:divBdr>
                        <w:top w:val="none" w:sz="0" w:space="0" w:color="000000"/>
                        <w:left w:val="none" w:sz="0" w:space="0" w:color="000000"/>
                        <w:bottom w:val="none" w:sz="0" w:space="0" w:color="000000"/>
                        <w:right w:val="none" w:sz="0" w:space="0" w:color="000000"/>
                      </w:divBdr>
                      <w:divsChild>
                        <w:div w:id="448864364">
                          <w:marLeft w:val="0"/>
                          <w:marRight w:val="0"/>
                          <w:marTop w:val="0"/>
                          <w:marBottom w:val="0"/>
                          <w:divBdr>
                            <w:top w:val="none" w:sz="0" w:space="0" w:color="000000"/>
                            <w:left w:val="none" w:sz="0" w:space="0" w:color="000000"/>
                            <w:bottom w:val="none" w:sz="0" w:space="0" w:color="000000"/>
                            <w:right w:val="none" w:sz="0" w:space="0" w:color="000000"/>
                          </w:divBdr>
                          <w:divsChild>
                            <w:div w:id="104230383">
                              <w:marLeft w:val="0"/>
                              <w:marRight w:val="0"/>
                              <w:marTop w:val="0"/>
                              <w:marBottom w:val="0"/>
                              <w:divBdr>
                                <w:top w:val="none" w:sz="0" w:space="2" w:color="000000"/>
                                <w:left w:val="none" w:sz="0" w:space="2" w:color="000000"/>
                                <w:bottom w:val="none" w:sz="0" w:space="2" w:color="000000"/>
                                <w:right w:val="none" w:sz="0" w:space="2" w:color="000000"/>
                              </w:divBdr>
                              <w:divsChild>
                                <w:div w:id="1480418094">
                                  <w:marLeft w:val="0"/>
                                  <w:marRight w:val="0"/>
                                  <w:marTop w:val="0"/>
                                  <w:marBottom w:val="0"/>
                                  <w:divBdr>
                                    <w:top w:val="none" w:sz="0" w:space="0" w:color="000000"/>
                                    <w:left w:val="none" w:sz="0" w:space="0" w:color="000000"/>
                                    <w:bottom w:val="none" w:sz="0" w:space="0" w:color="000000"/>
                                    <w:right w:val="none" w:sz="0" w:space="0" w:color="000000"/>
                                  </w:divBdr>
                                  <w:divsChild>
                                    <w:div w:id="1837646354">
                                      <w:marLeft w:val="0"/>
                                      <w:marRight w:val="0"/>
                                      <w:marTop w:val="0"/>
                                      <w:marBottom w:val="0"/>
                                      <w:divBdr>
                                        <w:top w:val="none" w:sz="0" w:space="0" w:color="000000"/>
                                        <w:left w:val="none" w:sz="0" w:space="0" w:color="000000"/>
                                        <w:bottom w:val="none" w:sz="0" w:space="0" w:color="000000"/>
                                        <w:right w:val="none" w:sz="0" w:space="0" w:color="000000"/>
                                      </w:divBdr>
                                    </w:div>
                                  </w:divsChild>
                                </w:div>
                                <w:div w:id="356276417">
                                  <w:marLeft w:val="0"/>
                                  <w:marRight w:val="0"/>
                                  <w:marTop w:val="0"/>
                                  <w:marBottom w:val="0"/>
                                  <w:divBdr>
                                    <w:top w:val="none" w:sz="0" w:space="0" w:color="000000"/>
                                    <w:left w:val="none" w:sz="0" w:space="0" w:color="000000"/>
                                    <w:bottom w:val="none" w:sz="0" w:space="0" w:color="000000"/>
                                    <w:right w:val="none" w:sz="0" w:space="0" w:color="000000"/>
                                  </w:divBdr>
                                  <w:divsChild>
                                    <w:div w:id="12983153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064718733">
                      <w:marLeft w:val="0"/>
                      <w:marRight w:val="0"/>
                      <w:marTop w:val="0"/>
                      <w:marBottom w:val="0"/>
                      <w:divBdr>
                        <w:top w:val="none" w:sz="0" w:space="0" w:color="000000"/>
                        <w:left w:val="none" w:sz="0" w:space="0" w:color="000000"/>
                        <w:bottom w:val="none" w:sz="0" w:space="0" w:color="000000"/>
                        <w:right w:val="none" w:sz="0" w:space="0" w:color="000000"/>
                      </w:divBdr>
                      <w:divsChild>
                        <w:div w:id="607544716">
                          <w:marLeft w:val="0"/>
                          <w:marRight w:val="0"/>
                          <w:marTop w:val="0"/>
                          <w:marBottom w:val="0"/>
                          <w:divBdr>
                            <w:top w:val="none" w:sz="0" w:space="0" w:color="000000"/>
                            <w:left w:val="none" w:sz="0" w:space="0" w:color="000000"/>
                            <w:bottom w:val="none" w:sz="0" w:space="0" w:color="000000"/>
                            <w:right w:val="none" w:sz="0" w:space="0" w:color="000000"/>
                          </w:divBdr>
                          <w:divsChild>
                            <w:div w:id="561599224">
                              <w:marLeft w:val="0"/>
                              <w:marRight w:val="0"/>
                              <w:marTop w:val="0"/>
                              <w:marBottom w:val="0"/>
                              <w:divBdr>
                                <w:top w:val="none" w:sz="0" w:space="2" w:color="000000"/>
                                <w:left w:val="none" w:sz="0" w:space="2" w:color="000000"/>
                                <w:bottom w:val="none" w:sz="0" w:space="2" w:color="000000"/>
                                <w:right w:val="none" w:sz="0" w:space="2" w:color="000000"/>
                              </w:divBdr>
                              <w:divsChild>
                                <w:div w:id="381367487">
                                  <w:marLeft w:val="0"/>
                                  <w:marRight w:val="0"/>
                                  <w:marTop w:val="0"/>
                                  <w:marBottom w:val="0"/>
                                  <w:divBdr>
                                    <w:top w:val="none" w:sz="0" w:space="0" w:color="000000"/>
                                    <w:left w:val="none" w:sz="0" w:space="0" w:color="000000"/>
                                    <w:bottom w:val="none" w:sz="0" w:space="0" w:color="000000"/>
                                    <w:right w:val="none" w:sz="0" w:space="0" w:color="000000"/>
                                  </w:divBdr>
                                  <w:divsChild>
                                    <w:div w:id="1709067703">
                                      <w:marLeft w:val="0"/>
                                      <w:marRight w:val="0"/>
                                      <w:marTop w:val="0"/>
                                      <w:marBottom w:val="0"/>
                                      <w:divBdr>
                                        <w:top w:val="none" w:sz="0" w:space="0" w:color="000000"/>
                                        <w:left w:val="none" w:sz="0" w:space="0" w:color="000000"/>
                                        <w:bottom w:val="none" w:sz="0" w:space="0" w:color="000000"/>
                                        <w:right w:val="none" w:sz="0" w:space="0" w:color="000000"/>
                                      </w:divBdr>
                                    </w:div>
                                  </w:divsChild>
                                </w:div>
                                <w:div w:id="1932162030">
                                  <w:marLeft w:val="0"/>
                                  <w:marRight w:val="0"/>
                                  <w:marTop w:val="0"/>
                                  <w:marBottom w:val="0"/>
                                  <w:divBdr>
                                    <w:top w:val="none" w:sz="0" w:space="0" w:color="000000"/>
                                    <w:left w:val="none" w:sz="0" w:space="0" w:color="000000"/>
                                    <w:bottom w:val="none" w:sz="0" w:space="0" w:color="000000"/>
                                    <w:right w:val="none" w:sz="0" w:space="0" w:color="000000"/>
                                  </w:divBdr>
                                  <w:divsChild>
                                    <w:div w:id="14216522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048846652">
                      <w:marLeft w:val="0"/>
                      <w:marRight w:val="0"/>
                      <w:marTop w:val="0"/>
                      <w:marBottom w:val="0"/>
                      <w:divBdr>
                        <w:top w:val="none" w:sz="0" w:space="0" w:color="000000"/>
                        <w:left w:val="none" w:sz="0" w:space="0" w:color="000000"/>
                        <w:bottom w:val="none" w:sz="0" w:space="0" w:color="000000"/>
                        <w:right w:val="none" w:sz="0" w:space="0" w:color="000000"/>
                      </w:divBdr>
                      <w:divsChild>
                        <w:div w:id="1818716479">
                          <w:marLeft w:val="0"/>
                          <w:marRight w:val="0"/>
                          <w:marTop w:val="0"/>
                          <w:marBottom w:val="0"/>
                          <w:divBdr>
                            <w:top w:val="none" w:sz="0" w:space="0" w:color="000000"/>
                            <w:left w:val="none" w:sz="0" w:space="0" w:color="000000"/>
                            <w:bottom w:val="none" w:sz="0" w:space="0" w:color="000000"/>
                            <w:right w:val="none" w:sz="0" w:space="0" w:color="000000"/>
                          </w:divBdr>
                          <w:divsChild>
                            <w:div w:id="569391291">
                              <w:marLeft w:val="0"/>
                              <w:marRight w:val="0"/>
                              <w:marTop w:val="0"/>
                              <w:marBottom w:val="0"/>
                              <w:divBdr>
                                <w:top w:val="none" w:sz="0" w:space="2" w:color="000000"/>
                                <w:left w:val="none" w:sz="0" w:space="2" w:color="000000"/>
                                <w:bottom w:val="none" w:sz="0" w:space="2" w:color="000000"/>
                                <w:right w:val="none" w:sz="0" w:space="2" w:color="000000"/>
                              </w:divBdr>
                              <w:divsChild>
                                <w:div w:id="573245106">
                                  <w:marLeft w:val="0"/>
                                  <w:marRight w:val="0"/>
                                  <w:marTop w:val="0"/>
                                  <w:marBottom w:val="0"/>
                                  <w:divBdr>
                                    <w:top w:val="none" w:sz="0" w:space="0" w:color="000000"/>
                                    <w:left w:val="none" w:sz="0" w:space="0" w:color="000000"/>
                                    <w:bottom w:val="none" w:sz="0" w:space="0" w:color="000000"/>
                                    <w:right w:val="none" w:sz="0" w:space="0" w:color="000000"/>
                                  </w:divBdr>
                                  <w:divsChild>
                                    <w:div w:id="732851879">
                                      <w:marLeft w:val="0"/>
                                      <w:marRight w:val="0"/>
                                      <w:marTop w:val="0"/>
                                      <w:marBottom w:val="0"/>
                                      <w:divBdr>
                                        <w:top w:val="none" w:sz="0" w:space="0" w:color="000000"/>
                                        <w:left w:val="none" w:sz="0" w:space="0" w:color="000000"/>
                                        <w:bottom w:val="none" w:sz="0" w:space="0" w:color="000000"/>
                                        <w:right w:val="none" w:sz="0" w:space="0" w:color="000000"/>
                                      </w:divBdr>
                                    </w:div>
                                  </w:divsChild>
                                </w:div>
                                <w:div w:id="2013560348">
                                  <w:marLeft w:val="0"/>
                                  <w:marRight w:val="0"/>
                                  <w:marTop w:val="0"/>
                                  <w:marBottom w:val="0"/>
                                  <w:divBdr>
                                    <w:top w:val="none" w:sz="0" w:space="0" w:color="000000"/>
                                    <w:left w:val="none" w:sz="0" w:space="0" w:color="000000"/>
                                    <w:bottom w:val="none" w:sz="0" w:space="0" w:color="000000"/>
                                    <w:right w:val="none" w:sz="0" w:space="0" w:color="000000"/>
                                  </w:divBdr>
                                  <w:divsChild>
                                    <w:div w:id="149880846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903324228">
                      <w:marLeft w:val="0"/>
                      <w:marRight w:val="0"/>
                      <w:marTop w:val="0"/>
                      <w:marBottom w:val="0"/>
                      <w:divBdr>
                        <w:top w:val="none" w:sz="0" w:space="0" w:color="000000"/>
                        <w:left w:val="none" w:sz="0" w:space="0" w:color="000000"/>
                        <w:bottom w:val="none" w:sz="0" w:space="0" w:color="000000"/>
                        <w:right w:val="none" w:sz="0" w:space="0" w:color="000000"/>
                      </w:divBdr>
                      <w:divsChild>
                        <w:div w:id="975525897">
                          <w:marLeft w:val="0"/>
                          <w:marRight w:val="0"/>
                          <w:marTop w:val="0"/>
                          <w:marBottom w:val="0"/>
                          <w:divBdr>
                            <w:top w:val="none" w:sz="0" w:space="0" w:color="000000"/>
                            <w:left w:val="none" w:sz="0" w:space="0" w:color="000000"/>
                            <w:bottom w:val="none" w:sz="0" w:space="0" w:color="000000"/>
                            <w:right w:val="none" w:sz="0" w:space="0" w:color="000000"/>
                          </w:divBdr>
                          <w:divsChild>
                            <w:div w:id="6909991">
                              <w:marLeft w:val="0"/>
                              <w:marRight w:val="0"/>
                              <w:marTop w:val="0"/>
                              <w:marBottom w:val="0"/>
                              <w:divBdr>
                                <w:top w:val="none" w:sz="0" w:space="2" w:color="000000"/>
                                <w:left w:val="none" w:sz="0" w:space="2" w:color="000000"/>
                                <w:bottom w:val="none" w:sz="0" w:space="2" w:color="000000"/>
                                <w:right w:val="none" w:sz="0" w:space="2" w:color="000000"/>
                              </w:divBdr>
                              <w:divsChild>
                                <w:div w:id="1038121872">
                                  <w:marLeft w:val="0"/>
                                  <w:marRight w:val="0"/>
                                  <w:marTop w:val="0"/>
                                  <w:marBottom w:val="0"/>
                                  <w:divBdr>
                                    <w:top w:val="none" w:sz="0" w:space="0" w:color="000000"/>
                                    <w:left w:val="none" w:sz="0" w:space="0" w:color="000000"/>
                                    <w:bottom w:val="none" w:sz="0" w:space="0" w:color="000000"/>
                                    <w:right w:val="none" w:sz="0" w:space="0" w:color="000000"/>
                                  </w:divBdr>
                                  <w:divsChild>
                                    <w:div w:id="381489635">
                                      <w:marLeft w:val="0"/>
                                      <w:marRight w:val="0"/>
                                      <w:marTop w:val="0"/>
                                      <w:marBottom w:val="0"/>
                                      <w:divBdr>
                                        <w:top w:val="none" w:sz="0" w:space="0" w:color="000000"/>
                                        <w:left w:val="none" w:sz="0" w:space="0" w:color="000000"/>
                                        <w:bottom w:val="none" w:sz="0" w:space="0" w:color="000000"/>
                                        <w:right w:val="none" w:sz="0" w:space="0" w:color="000000"/>
                                      </w:divBdr>
                                    </w:div>
                                  </w:divsChild>
                                </w:div>
                                <w:div w:id="2093356330">
                                  <w:marLeft w:val="0"/>
                                  <w:marRight w:val="0"/>
                                  <w:marTop w:val="0"/>
                                  <w:marBottom w:val="0"/>
                                  <w:divBdr>
                                    <w:top w:val="none" w:sz="0" w:space="0" w:color="000000"/>
                                    <w:left w:val="none" w:sz="0" w:space="0" w:color="000000"/>
                                    <w:bottom w:val="none" w:sz="0" w:space="0" w:color="000000"/>
                                    <w:right w:val="none" w:sz="0" w:space="0" w:color="000000"/>
                                  </w:divBdr>
                                  <w:divsChild>
                                    <w:div w:id="3250888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741221942">
                      <w:marLeft w:val="0"/>
                      <w:marRight w:val="0"/>
                      <w:marTop w:val="0"/>
                      <w:marBottom w:val="0"/>
                      <w:divBdr>
                        <w:top w:val="none" w:sz="0" w:space="0" w:color="000000"/>
                        <w:left w:val="none" w:sz="0" w:space="0" w:color="000000"/>
                        <w:bottom w:val="none" w:sz="0" w:space="0" w:color="000000"/>
                        <w:right w:val="none" w:sz="0" w:space="0" w:color="000000"/>
                      </w:divBdr>
                      <w:divsChild>
                        <w:div w:id="1011877913">
                          <w:marLeft w:val="0"/>
                          <w:marRight w:val="0"/>
                          <w:marTop w:val="0"/>
                          <w:marBottom w:val="0"/>
                          <w:divBdr>
                            <w:top w:val="none" w:sz="0" w:space="0" w:color="000000"/>
                            <w:left w:val="none" w:sz="0" w:space="0" w:color="000000"/>
                            <w:bottom w:val="none" w:sz="0" w:space="0" w:color="000000"/>
                            <w:right w:val="none" w:sz="0" w:space="0" w:color="000000"/>
                          </w:divBdr>
                          <w:divsChild>
                            <w:div w:id="296768302">
                              <w:marLeft w:val="0"/>
                              <w:marRight w:val="0"/>
                              <w:marTop w:val="0"/>
                              <w:marBottom w:val="0"/>
                              <w:divBdr>
                                <w:top w:val="none" w:sz="0" w:space="2" w:color="000000"/>
                                <w:left w:val="none" w:sz="0" w:space="2" w:color="000000"/>
                                <w:bottom w:val="none" w:sz="0" w:space="2" w:color="000000"/>
                                <w:right w:val="none" w:sz="0" w:space="2" w:color="000000"/>
                              </w:divBdr>
                              <w:divsChild>
                                <w:div w:id="577518175">
                                  <w:marLeft w:val="0"/>
                                  <w:marRight w:val="0"/>
                                  <w:marTop w:val="0"/>
                                  <w:marBottom w:val="0"/>
                                  <w:divBdr>
                                    <w:top w:val="none" w:sz="0" w:space="0" w:color="000000"/>
                                    <w:left w:val="none" w:sz="0" w:space="0" w:color="000000"/>
                                    <w:bottom w:val="none" w:sz="0" w:space="0" w:color="000000"/>
                                    <w:right w:val="none" w:sz="0" w:space="0" w:color="000000"/>
                                  </w:divBdr>
                                  <w:divsChild>
                                    <w:div w:id="50544408">
                                      <w:marLeft w:val="0"/>
                                      <w:marRight w:val="0"/>
                                      <w:marTop w:val="0"/>
                                      <w:marBottom w:val="0"/>
                                      <w:divBdr>
                                        <w:top w:val="none" w:sz="0" w:space="0" w:color="000000"/>
                                        <w:left w:val="none" w:sz="0" w:space="0" w:color="000000"/>
                                        <w:bottom w:val="none" w:sz="0" w:space="0" w:color="000000"/>
                                        <w:right w:val="none" w:sz="0" w:space="0" w:color="000000"/>
                                      </w:divBdr>
                                    </w:div>
                                  </w:divsChild>
                                </w:div>
                                <w:div w:id="676614280">
                                  <w:marLeft w:val="0"/>
                                  <w:marRight w:val="0"/>
                                  <w:marTop w:val="0"/>
                                  <w:marBottom w:val="0"/>
                                  <w:divBdr>
                                    <w:top w:val="none" w:sz="0" w:space="0" w:color="000000"/>
                                    <w:left w:val="none" w:sz="0" w:space="0" w:color="000000"/>
                                    <w:bottom w:val="none" w:sz="0" w:space="0" w:color="000000"/>
                                    <w:right w:val="none" w:sz="0" w:space="0" w:color="000000"/>
                                  </w:divBdr>
                                  <w:divsChild>
                                    <w:div w:id="157157148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985469833">
                      <w:marLeft w:val="0"/>
                      <w:marRight w:val="0"/>
                      <w:marTop w:val="0"/>
                      <w:marBottom w:val="0"/>
                      <w:divBdr>
                        <w:top w:val="none" w:sz="0" w:space="0" w:color="000000"/>
                        <w:left w:val="none" w:sz="0" w:space="0" w:color="000000"/>
                        <w:bottom w:val="none" w:sz="0" w:space="0" w:color="000000"/>
                        <w:right w:val="none" w:sz="0" w:space="0" w:color="000000"/>
                      </w:divBdr>
                      <w:divsChild>
                        <w:div w:id="957563767">
                          <w:marLeft w:val="0"/>
                          <w:marRight w:val="0"/>
                          <w:marTop w:val="0"/>
                          <w:marBottom w:val="0"/>
                          <w:divBdr>
                            <w:top w:val="none" w:sz="0" w:space="0" w:color="000000"/>
                            <w:left w:val="none" w:sz="0" w:space="0" w:color="000000"/>
                            <w:bottom w:val="none" w:sz="0" w:space="0" w:color="000000"/>
                            <w:right w:val="none" w:sz="0" w:space="0" w:color="000000"/>
                          </w:divBdr>
                          <w:divsChild>
                            <w:div w:id="668795145">
                              <w:marLeft w:val="0"/>
                              <w:marRight w:val="0"/>
                              <w:marTop w:val="0"/>
                              <w:marBottom w:val="0"/>
                              <w:divBdr>
                                <w:top w:val="none" w:sz="0" w:space="2" w:color="000000"/>
                                <w:left w:val="none" w:sz="0" w:space="2" w:color="000000"/>
                                <w:bottom w:val="none" w:sz="0" w:space="2" w:color="000000"/>
                                <w:right w:val="none" w:sz="0" w:space="2" w:color="000000"/>
                              </w:divBdr>
                              <w:divsChild>
                                <w:div w:id="619840791">
                                  <w:marLeft w:val="0"/>
                                  <w:marRight w:val="0"/>
                                  <w:marTop w:val="0"/>
                                  <w:marBottom w:val="0"/>
                                  <w:divBdr>
                                    <w:top w:val="none" w:sz="0" w:space="0" w:color="000000"/>
                                    <w:left w:val="none" w:sz="0" w:space="0" w:color="000000"/>
                                    <w:bottom w:val="none" w:sz="0" w:space="0" w:color="000000"/>
                                    <w:right w:val="none" w:sz="0" w:space="0" w:color="000000"/>
                                  </w:divBdr>
                                  <w:divsChild>
                                    <w:div w:id="202138478">
                                      <w:marLeft w:val="0"/>
                                      <w:marRight w:val="0"/>
                                      <w:marTop w:val="0"/>
                                      <w:marBottom w:val="0"/>
                                      <w:divBdr>
                                        <w:top w:val="none" w:sz="0" w:space="0" w:color="000000"/>
                                        <w:left w:val="none" w:sz="0" w:space="0" w:color="000000"/>
                                        <w:bottom w:val="none" w:sz="0" w:space="0" w:color="000000"/>
                                        <w:right w:val="none" w:sz="0" w:space="0" w:color="000000"/>
                                      </w:divBdr>
                                    </w:div>
                                  </w:divsChild>
                                </w:div>
                                <w:div w:id="1568419304">
                                  <w:marLeft w:val="0"/>
                                  <w:marRight w:val="0"/>
                                  <w:marTop w:val="0"/>
                                  <w:marBottom w:val="0"/>
                                  <w:divBdr>
                                    <w:top w:val="none" w:sz="0" w:space="0" w:color="000000"/>
                                    <w:left w:val="none" w:sz="0" w:space="0" w:color="000000"/>
                                    <w:bottom w:val="none" w:sz="0" w:space="0" w:color="000000"/>
                                    <w:right w:val="none" w:sz="0" w:space="0" w:color="000000"/>
                                  </w:divBdr>
                                  <w:divsChild>
                                    <w:div w:id="124846741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991909043">
                      <w:marLeft w:val="0"/>
                      <w:marRight w:val="0"/>
                      <w:marTop w:val="0"/>
                      <w:marBottom w:val="0"/>
                      <w:divBdr>
                        <w:top w:val="none" w:sz="0" w:space="0" w:color="000000"/>
                        <w:left w:val="none" w:sz="0" w:space="0" w:color="000000"/>
                        <w:bottom w:val="none" w:sz="0" w:space="0" w:color="000000"/>
                        <w:right w:val="none" w:sz="0" w:space="0" w:color="000000"/>
                      </w:divBdr>
                      <w:divsChild>
                        <w:div w:id="1122532871">
                          <w:marLeft w:val="0"/>
                          <w:marRight w:val="0"/>
                          <w:marTop w:val="0"/>
                          <w:marBottom w:val="0"/>
                          <w:divBdr>
                            <w:top w:val="none" w:sz="0" w:space="0" w:color="000000"/>
                            <w:left w:val="none" w:sz="0" w:space="0" w:color="000000"/>
                            <w:bottom w:val="none" w:sz="0" w:space="0" w:color="000000"/>
                            <w:right w:val="none" w:sz="0" w:space="0" w:color="000000"/>
                          </w:divBdr>
                          <w:divsChild>
                            <w:div w:id="1751465179">
                              <w:marLeft w:val="0"/>
                              <w:marRight w:val="0"/>
                              <w:marTop w:val="0"/>
                              <w:marBottom w:val="0"/>
                              <w:divBdr>
                                <w:top w:val="none" w:sz="0" w:space="2" w:color="000000"/>
                                <w:left w:val="none" w:sz="0" w:space="2" w:color="000000"/>
                                <w:bottom w:val="none" w:sz="0" w:space="2" w:color="000000"/>
                                <w:right w:val="none" w:sz="0" w:space="2" w:color="000000"/>
                              </w:divBdr>
                              <w:divsChild>
                                <w:div w:id="1235822279">
                                  <w:marLeft w:val="0"/>
                                  <w:marRight w:val="0"/>
                                  <w:marTop w:val="0"/>
                                  <w:marBottom w:val="0"/>
                                  <w:divBdr>
                                    <w:top w:val="none" w:sz="0" w:space="0" w:color="000000"/>
                                    <w:left w:val="none" w:sz="0" w:space="0" w:color="000000"/>
                                    <w:bottom w:val="none" w:sz="0" w:space="0" w:color="000000"/>
                                    <w:right w:val="none" w:sz="0" w:space="0" w:color="000000"/>
                                  </w:divBdr>
                                  <w:divsChild>
                                    <w:div w:id="2001275516">
                                      <w:marLeft w:val="0"/>
                                      <w:marRight w:val="0"/>
                                      <w:marTop w:val="0"/>
                                      <w:marBottom w:val="0"/>
                                      <w:divBdr>
                                        <w:top w:val="none" w:sz="0" w:space="0" w:color="000000"/>
                                        <w:left w:val="none" w:sz="0" w:space="0" w:color="000000"/>
                                        <w:bottom w:val="none" w:sz="0" w:space="0" w:color="000000"/>
                                        <w:right w:val="none" w:sz="0" w:space="0" w:color="000000"/>
                                      </w:divBdr>
                                    </w:div>
                                  </w:divsChild>
                                </w:div>
                                <w:div w:id="639699244">
                                  <w:marLeft w:val="0"/>
                                  <w:marRight w:val="0"/>
                                  <w:marTop w:val="0"/>
                                  <w:marBottom w:val="0"/>
                                  <w:divBdr>
                                    <w:top w:val="none" w:sz="0" w:space="0" w:color="000000"/>
                                    <w:left w:val="none" w:sz="0" w:space="0" w:color="000000"/>
                                    <w:bottom w:val="none" w:sz="0" w:space="0" w:color="000000"/>
                                    <w:right w:val="none" w:sz="0" w:space="0" w:color="000000"/>
                                  </w:divBdr>
                                  <w:divsChild>
                                    <w:div w:id="64377835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582522177">
                      <w:marLeft w:val="0"/>
                      <w:marRight w:val="0"/>
                      <w:marTop w:val="0"/>
                      <w:marBottom w:val="0"/>
                      <w:divBdr>
                        <w:top w:val="none" w:sz="0" w:space="0" w:color="000000"/>
                        <w:left w:val="none" w:sz="0" w:space="0" w:color="000000"/>
                        <w:bottom w:val="none" w:sz="0" w:space="0" w:color="000000"/>
                        <w:right w:val="none" w:sz="0" w:space="0" w:color="000000"/>
                      </w:divBdr>
                      <w:divsChild>
                        <w:div w:id="127088746">
                          <w:marLeft w:val="0"/>
                          <w:marRight w:val="0"/>
                          <w:marTop w:val="0"/>
                          <w:marBottom w:val="0"/>
                          <w:divBdr>
                            <w:top w:val="none" w:sz="0" w:space="0" w:color="000000"/>
                            <w:left w:val="none" w:sz="0" w:space="0" w:color="000000"/>
                            <w:bottom w:val="none" w:sz="0" w:space="0" w:color="000000"/>
                            <w:right w:val="none" w:sz="0" w:space="0" w:color="000000"/>
                          </w:divBdr>
                          <w:divsChild>
                            <w:div w:id="1736121760">
                              <w:marLeft w:val="0"/>
                              <w:marRight w:val="0"/>
                              <w:marTop w:val="0"/>
                              <w:marBottom w:val="0"/>
                              <w:divBdr>
                                <w:top w:val="none" w:sz="0" w:space="2" w:color="000000"/>
                                <w:left w:val="none" w:sz="0" w:space="2" w:color="000000"/>
                                <w:bottom w:val="none" w:sz="0" w:space="2" w:color="000000"/>
                                <w:right w:val="none" w:sz="0" w:space="2" w:color="000000"/>
                              </w:divBdr>
                              <w:divsChild>
                                <w:div w:id="1159151335">
                                  <w:marLeft w:val="0"/>
                                  <w:marRight w:val="0"/>
                                  <w:marTop w:val="0"/>
                                  <w:marBottom w:val="0"/>
                                  <w:divBdr>
                                    <w:top w:val="none" w:sz="0" w:space="0" w:color="000000"/>
                                    <w:left w:val="none" w:sz="0" w:space="0" w:color="000000"/>
                                    <w:bottom w:val="none" w:sz="0" w:space="0" w:color="000000"/>
                                    <w:right w:val="none" w:sz="0" w:space="0" w:color="000000"/>
                                  </w:divBdr>
                                  <w:divsChild>
                                    <w:div w:id="1303266754">
                                      <w:marLeft w:val="0"/>
                                      <w:marRight w:val="0"/>
                                      <w:marTop w:val="0"/>
                                      <w:marBottom w:val="0"/>
                                      <w:divBdr>
                                        <w:top w:val="none" w:sz="0" w:space="0" w:color="000000"/>
                                        <w:left w:val="none" w:sz="0" w:space="0" w:color="000000"/>
                                        <w:bottom w:val="none" w:sz="0" w:space="0" w:color="000000"/>
                                        <w:right w:val="none" w:sz="0" w:space="0" w:color="000000"/>
                                      </w:divBdr>
                                    </w:div>
                                  </w:divsChild>
                                </w:div>
                                <w:div w:id="334695836">
                                  <w:marLeft w:val="0"/>
                                  <w:marRight w:val="0"/>
                                  <w:marTop w:val="0"/>
                                  <w:marBottom w:val="0"/>
                                  <w:divBdr>
                                    <w:top w:val="none" w:sz="0" w:space="0" w:color="000000"/>
                                    <w:left w:val="none" w:sz="0" w:space="0" w:color="000000"/>
                                    <w:bottom w:val="none" w:sz="0" w:space="0" w:color="000000"/>
                                    <w:right w:val="none" w:sz="0" w:space="0" w:color="000000"/>
                                  </w:divBdr>
                                  <w:divsChild>
                                    <w:div w:id="1042678181">
                                      <w:marLeft w:val="0"/>
                                      <w:marRight w:val="0"/>
                                      <w:marTop w:val="0"/>
                                      <w:marBottom w:val="0"/>
                                      <w:divBdr>
                                        <w:top w:val="none" w:sz="0" w:space="0" w:color="000000"/>
                                        <w:left w:val="none" w:sz="0" w:space="0" w:color="000000"/>
                                        <w:bottom w:val="none" w:sz="0" w:space="0" w:color="000000"/>
                                        <w:right w:val="none" w:sz="0" w:space="0" w:color="000000"/>
                                      </w:divBdr>
                                    </w:div>
                                  </w:divsChild>
                                </w:div>
                                <w:div w:id="850069561">
                                  <w:marLeft w:val="0"/>
                                  <w:marRight w:val="0"/>
                                  <w:marTop w:val="0"/>
                                  <w:marBottom w:val="0"/>
                                  <w:divBdr>
                                    <w:top w:val="none" w:sz="0" w:space="0" w:color="000000"/>
                                    <w:left w:val="none" w:sz="0" w:space="0" w:color="000000"/>
                                    <w:bottom w:val="none" w:sz="0" w:space="0" w:color="000000"/>
                                    <w:right w:val="none" w:sz="0" w:space="0" w:color="000000"/>
                                  </w:divBdr>
                                  <w:divsChild>
                                    <w:div w:id="720716722">
                                      <w:marLeft w:val="0"/>
                                      <w:marRight w:val="0"/>
                                      <w:marTop w:val="0"/>
                                      <w:marBottom w:val="0"/>
                                      <w:divBdr>
                                        <w:top w:val="none" w:sz="0" w:space="0" w:color="000000"/>
                                        <w:left w:val="none" w:sz="0" w:space="0" w:color="000000"/>
                                        <w:bottom w:val="none" w:sz="0" w:space="0" w:color="000000"/>
                                        <w:right w:val="none" w:sz="0" w:space="0" w:color="000000"/>
                                      </w:divBdr>
                                    </w:div>
                                  </w:divsChild>
                                </w:div>
                                <w:div w:id="1746757502">
                                  <w:marLeft w:val="0"/>
                                  <w:marRight w:val="0"/>
                                  <w:marTop w:val="0"/>
                                  <w:marBottom w:val="0"/>
                                  <w:divBdr>
                                    <w:top w:val="none" w:sz="0" w:space="0" w:color="000000"/>
                                    <w:left w:val="none" w:sz="0" w:space="0" w:color="000000"/>
                                    <w:bottom w:val="none" w:sz="0" w:space="0" w:color="000000"/>
                                    <w:right w:val="none" w:sz="0" w:space="0" w:color="000000"/>
                                  </w:divBdr>
                                  <w:divsChild>
                                    <w:div w:id="207956671">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792289889">
                      <w:marLeft w:val="0"/>
                      <w:marRight w:val="0"/>
                      <w:marTop w:val="0"/>
                      <w:marBottom w:val="0"/>
                      <w:divBdr>
                        <w:top w:val="none" w:sz="0" w:space="0" w:color="000000"/>
                        <w:left w:val="none" w:sz="0" w:space="0" w:color="000000"/>
                        <w:bottom w:val="none" w:sz="0" w:space="0" w:color="000000"/>
                        <w:right w:val="none" w:sz="0" w:space="0" w:color="000000"/>
                      </w:divBdr>
                      <w:divsChild>
                        <w:div w:id="559706317">
                          <w:marLeft w:val="0"/>
                          <w:marRight w:val="0"/>
                          <w:marTop w:val="0"/>
                          <w:marBottom w:val="0"/>
                          <w:divBdr>
                            <w:top w:val="none" w:sz="0" w:space="0" w:color="000000"/>
                            <w:left w:val="none" w:sz="0" w:space="0" w:color="000000"/>
                            <w:bottom w:val="none" w:sz="0" w:space="0" w:color="000000"/>
                            <w:right w:val="none" w:sz="0" w:space="0" w:color="000000"/>
                          </w:divBdr>
                          <w:divsChild>
                            <w:div w:id="1941176591">
                              <w:marLeft w:val="0"/>
                              <w:marRight w:val="0"/>
                              <w:marTop w:val="0"/>
                              <w:marBottom w:val="0"/>
                              <w:divBdr>
                                <w:top w:val="none" w:sz="0" w:space="2" w:color="000000"/>
                                <w:left w:val="none" w:sz="0" w:space="2" w:color="000000"/>
                                <w:bottom w:val="none" w:sz="0" w:space="2" w:color="000000"/>
                                <w:right w:val="none" w:sz="0" w:space="2" w:color="000000"/>
                              </w:divBdr>
                              <w:divsChild>
                                <w:div w:id="1211645891">
                                  <w:marLeft w:val="0"/>
                                  <w:marRight w:val="0"/>
                                  <w:marTop w:val="0"/>
                                  <w:marBottom w:val="0"/>
                                  <w:divBdr>
                                    <w:top w:val="none" w:sz="0" w:space="0" w:color="000000"/>
                                    <w:left w:val="none" w:sz="0" w:space="0" w:color="000000"/>
                                    <w:bottom w:val="none" w:sz="0" w:space="0" w:color="000000"/>
                                    <w:right w:val="none" w:sz="0" w:space="0" w:color="000000"/>
                                  </w:divBdr>
                                  <w:divsChild>
                                    <w:div w:id="1960915957">
                                      <w:marLeft w:val="0"/>
                                      <w:marRight w:val="0"/>
                                      <w:marTop w:val="0"/>
                                      <w:marBottom w:val="0"/>
                                      <w:divBdr>
                                        <w:top w:val="none" w:sz="0" w:space="0" w:color="000000"/>
                                        <w:left w:val="none" w:sz="0" w:space="0" w:color="000000"/>
                                        <w:bottom w:val="none" w:sz="0" w:space="0" w:color="000000"/>
                                        <w:right w:val="none" w:sz="0" w:space="0" w:color="000000"/>
                                      </w:divBdr>
                                    </w:div>
                                  </w:divsChild>
                                </w:div>
                                <w:div w:id="2111122645">
                                  <w:marLeft w:val="0"/>
                                  <w:marRight w:val="0"/>
                                  <w:marTop w:val="0"/>
                                  <w:marBottom w:val="0"/>
                                  <w:divBdr>
                                    <w:top w:val="none" w:sz="0" w:space="0" w:color="000000"/>
                                    <w:left w:val="none" w:sz="0" w:space="0" w:color="000000"/>
                                    <w:bottom w:val="none" w:sz="0" w:space="0" w:color="000000"/>
                                    <w:right w:val="none" w:sz="0" w:space="0" w:color="000000"/>
                                  </w:divBdr>
                                  <w:divsChild>
                                    <w:div w:id="95717903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 w:id="458230042">
                          <w:marLeft w:val="0"/>
                          <w:marRight w:val="0"/>
                          <w:marTop w:val="0"/>
                          <w:marBottom w:val="0"/>
                          <w:divBdr>
                            <w:top w:val="none" w:sz="0" w:space="0" w:color="000000"/>
                            <w:left w:val="none" w:sz="0" w:space="0" w:color="000000"/>
                            <w:bottom w:val="none" w:sz="0" w:space="0" w:color="000000"/>
                            <w:right w:val="none" w:sz="0" w:space="0" w:color="000000"/>
                          </w:divBdr>
                          <w:divsChild>
                            <w:div w:id="861012953">
                              <w:marLeft w:val="0"/>
                              <w:marRight w:val="0"/>
                              <w:marTop w:val="0"/>
                              <w:marBottom w:val="0"/>
                              <w:divBdr>
                                <w:top w:val="none" w:sz="0" w:space="0" w:color="000000"/>
                                <w:left w:val="none" w:sz="0" w:space="0" w:color="000000"/>
                                <w:bottom w:val="none" w:sz="0" w:space="0" w:color="000000"/>
                                <w:right w:val="none" w:sz="0" w:space="0" w:color="000000"/>
                              </w:divBdr>
                              <w:divsChild>
                                <w:div w:id="1780375039">
                                  <w:marLeft w:val="0"/>
                                  <w:marRight w:val="0"/>
                                  <w:marTop w:val="0"/>
                                  <w:marBottom w:val="0"/>
                                  <w:divBdr>
                                    <w:top w:val="none" w:sz="0" w:space="2" w:color="000000"/>
                                    <w:left w:val="none" w:sz="0" w:space="2" w:color="000000"/>
                                    <w:bottom w:val="none" w:sz="0" w:space="2" w:color="000000"/>
                                    <w:right w:val="none" w:sz="0" w:space="2" w:color="000000"/>
                                  </w:divBdr>
                                  <w:divsChild>
                                    <w:div w:id="898370076">
                                      <w:marLeft w:val="0"/>
                                      <w:marRight w:val="0"/>
                                      <w:marTop w:val="0"/>
                                      <w:marBottom w:val="0"/>
                                      <w:divBdr>
                                        <w:top w:val="none" w:sz="0" w:space="0" w:color="000000"/>
                                        <w:left w:val="none" w:sz="0" w:space="0" w:color="000000"/>
                                        <w:bottom w:val="none" w:sz="0" w:space="0" w:color="000000"/>
                                        <w:right w:val="none" w:sz="0" w:space="0" w:color="000000"/>
                                      </w:divBdr>
                                      <w:divsChild>
                                        <w:div w:id="61552762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842746271">
                          <w:marLeft w:val="0"/>
                          <w:marRight w:val="0"/>
                          <w:marTop w:val="0"/>
                          <w:marBottom w:val="0"/>
                          <w:divBdr>
                            <w:top w:val="none" w:sz="0" w:space="0" w:color="000000"/>
                            <w:left w:val="none" w:sz="0" w:space="0" w:color="000000"/>
                            <w:bottom w:val="none" w:sz="0" w:space="0" w:color="000000"/>
                            <w:right w:val="none" w:sz="0" w:space="0" w:color="000000"/>
                          </w:divBdr>
                          <w:divsChild>
                            <w:div w:id="1381786002">
                              <w:marLeft w:val="0"/>
                              <w:marRight w:val="0"/>
                              <w:marTop w:val="0"/>
                              <w:marBottom w:val="0"/>
                              <w:divBdr>
                                <w:top w:val="none" w:sz="0" w:space="0" w:color="000000"/>
                                <w:left w:val="none" w:sz="0" w:space="0" w:color="000000"/>
                                <w:bottom w:val="none" w:sz="0" w:space="0" w:color="000000"/>
                                <w:right w:val="none" w:sz="0" w:space="0" w:color="000000"/>
                              </w:divBdr>
                              <w:divsChild>
                                <w:div w:id="2047438217">
                                  <w:marLeft w:val="0"/>
                                  <w:marRight w:val="0"/>
                                  <w:marTop w:val="0"/>
                                  <w:marBottom w:val="0"/>
                                  <w:divBdr>
                                    <w:top w:val="none" w:sz="0" w:space="2" w:color="000000"/>
                                    <w:left w:val="none" w:sz="0" w:space="2" w:color="000000"/>
                                    <w:bottom w:val="none" w:sz="0" w:space="2" w:color="000000"/>
                                    <w:right w:val="none" w:sz="0" w:space="2" w:color="000000"/>
                                  </w:divBdr>
                                  <w:divsChild>
                                    <w:div w:id="921329180">
                                      <w:marLeft w:val="0"/>
                                      <w:marRight w:val="0"/>
                                      <w:marTop w:val="0"/>
                                      <w:marBottom w:val="0"/>
                                      <w:divBdr>
                                        <w:top w:val="none" w:sz="0" w:space="0" w:color="000000"/>
                                        <w:left w:val="none" w:sz="0" w:space="0" w:color="000000"/>
                                        <w:bottom w:val="none" w:sz="0" w:space="0" w:color="000000"/>
                                        <w:right w:val="none" w:sz="0" w:space="0" w:color="000000"/>
                                      </w:divBdr>
                                      <w:divsChild>
                                        <w:div w:id="102671228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698431269">
                          <w:marLeft w:val="0"/>
                          <w:marRight w:val="0"/>
                          <w:marTop w:val="0"/>
                          <w:marBottom w:val="0"/>
                          <w:divBdr>
                            <w:top w:val="none" w:sz="0" w:space="0" w:color="000000"/>
                            <w:left w:val="none" w:sz="0" w:space="0" w:color="000000"/>
                            <w:bottom w:val="none" w:sz="0" w:space="0" w:color="000000"/>
                            <w:right w:val="none" w:sz="0" w:space="0" w:color="000000"/>
                          </w:divBdr>
                          <w:divsChild>
                            <w:div w:id="918827498">
                              <w:marLeft w:val="0"/>
                              <w:marRight w:val="0"/>
                              <w:marTop w:val="0"/>
                              <w:marBottom w:val="0"/>
                              <w:divBdr>
                                <w:top w:val="none" w:sz="0" w:space="0" w:color="000000"/>
                                <w:left w:val="none" w:sz="0" w:space="0" w:color="000000"/>
                                <w:bottom w:val="none" w:sz="0" w:space="0" w:color="000000"/>
                                <w:right w:val="none" w:sz="0" w:space="0" w:color="000000"/>
                              </w:divBdr>
                              <w:divsChild>
                                <w:div w:id="1297494945">
                                  <w:marLeft w:val="0"/>
                                  <w:marRight w:val="0"/>
                                  <w:marTop w:val="0"/>
                                  <w:marBottom w:val="0"/>
                                  <w:divBdr>
                                    <w:top w:val="none" w:sz="0" w:space="2" w:color="000000"/>
                                    <w:left w:val="none" w:sz="0" w:space="2" w:color="000000"/>
                                    <w:bottom w:val="none" w:sz="0" w:space="2" w:color="000000"/>
                                    <w:right w:val="none" w:sz="0" w:space="2" w:color="000000"/>
                                  </w:divBdr>
                                  <w:divsChild>
                                    <w:div w:id="815756562">
                                      <w:marLeft w:val="0"/>
                                      <w:marRight w:val="0"/>
                                      <w:marTop w:val="0"/>
                                      <w:marBottom w:val="0"/>
                                      <w:divBdr>
                                        <w:top w:val="none" w:sz="0" w:space="0" w:color="000000"/>
                                        <w:left w:val="none" w:sz="0" w:space="0" w:color="000000"/>
                                        <w:bottom w:val="none" w:sz="0" w:space="0" w:color="000000"/>
                                        <w:right w:val="none" w:sz="0" w:space="0" w:color="000000"/>
                                      </w:divBdr>
                                      <w:divsChild>
                                        <w:div w:id="197829490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340473592">
                          <w:marLeft w:val="0"/>
                          <w:marRight w:val="0"/>
                          <w:marTop w:val="0"/>
                          <w:marBottom w:val="0"/>
                          <w:divBdr>
                            <w:top w:val="none" w:sz="0" w:space="0" w:color="000000"/>
                            <w:left w:val="none" w:sz="0" w:space="0" w:color="000000"/>
                            <w:bottom w:val="none" w:sz="0" w:space="0" w:color="000000"/>
                            <w:right w:val="none" w:sz="0" w:space="0" w:color="000000"/>
                          </w:divBdr>
                          <w:divsChild>
                            <w:div w:id="392432459">
                              <w:marLeft w:val="0"/>
                              <w:marRight w:val="0"/>
                              <w:marTop w:val="0"/>
                              <w:marBottom w:val="0"/>
                              <w:divBdr>
                                <w:top w:val="none" w:sz="0" w:space="0" w:color="000000"/>
                                <w:left w:val="none" w:sz="0" w:space="0" w:color="000000"/>
                                <w:bottom w:val="none" w:sz="0" w:space="0" w:color="000000"/>
                                <w:right w:val="none" w:sz="0" w:space="0" w:color="000000"/>
                              </w:divBdr>
                              <w:divsChild>
                                <w:div w:id="493423030">
                                  <w:marLeft w:val="0"/>
                                  <w:marRight w:val="0"/>
                                  <w:marTop w:val="0"/>
                                  <w:marBottom w:val="0"/>
                                  <w:divBdr>
                                    <w:top w:val="none" w:sz="0" w:space="2" w:color="000000"/>
                                    <w:left w:val="none" w:sz="0" w:space="2" w:color="000000"/>
                                    <w:bottom w:val="none" w:sz="0" w:space="2" w:color="000000"/>
                                    <w:right w:val="none" w:sz="0" w:space="2" w:color="000000"/>
                                  </w:divBdr>
                                  <w:divsChild>
                                    <w:div w:id="448933768">
                                      <w:marLeft w:val="0"/>
                                      <w:marRight w:val="0"/>
                                      <w:marTop w:val="0"/>
                                      <w:marBottom w:val="0"/>
                                      <w:divBdr>
                                        <w:top w:val="none" w:sz="0" w:space="0" w:color="000000"/>
                                        <w:left w:val="none" w:sz="0" w:space="0" w:color="000000"/>
                                        <w:bottom w:val="none" w:sz="0" w:space="0" w:color="000000"/>
                                        <w:right w:val="none" w:sz="0" w:space="0" w:color="000000"/>
                                      </w:divBdr>
                                      <w:divsChild>
                                        <w:div w:id="167591783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217056835">
                          <w:marLeft w:val="0"/>
                          <w:marRight w:val="0"/>
                          <w:marTop w:val="0"/>
                          <w:marBottom w:val="0"/>
                          <w:divBdr>
                            <w:top w:val="none" w:sz="0" w:space="0" w:color="000000"/>
                            <w:left w:val="none" w:sz="0" w:space="0" w:color="000000"/>
                            <w:bottom w:val="none" w:sz="0" w:space="0" w:color="000000"/>
                            <w:right w:val="none" w:sz="0" w:space="0" w:color="000000"/>
                          </w:divBdr>
                          <w:divsChild>
                            <w:div w:id="1376155436">
                              <w:marLeft w:val="0"/>
                              <w:marRight w:val="0"/>
                              <w:marTop w:val="0"/>
                              <w:marBottom w:val="0"/>
                              <w:divBdr>
                                <w:top w:val="none" w:sz="0" w:space="0" w:color="000000"/>
                                <w:left w:val="none" w:sz="0" w:space="0" w:color="000000"/>
                                <w:bottom w:val="none" w:sz="0" w:space="0" w:color="000000"/>
                                <w:right w:val="none" w:sz="0" w:space="0" w:color="000000"/>
                              </w:divBdr>
                              <w:divsChild>
                                <w:div w:id="2002392414">
                                  <w:marLeft w:val="0"/>
                                  <w:marRight w:val="0"/>
                                  <w:marTop w:val="0"/>
                                  <w:marBottom w:val="0"/>
                                  <w:divBdr>
                                    <w:top w:val="none" w:sz="0" w:space="2" w:color="000000"/>
                                    <w:left w:val="none" w:sz="0" w:space="2" w:color="000000"/>
                                    <w:bottom w:val="none" w:sz="0" w:space="2" w:color="000000"/>
                                    <w:right w:val="none" w:sz="0" w:space="2" w:color="000000"/>
                                  </w:divBdr>
                                  <w:divsChild>
                                    <w:div w:id="1100685034">
                                      <w:marLeft w:val="0"/>
                                      <w:marRight w:val="0"/>
                                      <w:marTop w:val="0"/>
                                      <w:marBottom w:val="0"/>
                                      <w:divBdr>
                                        <w:top w:val="none" w:sz="0" w:space="0" w:color="000000"/>
                                        <w:left w:val="none" w:sz="0" w:space="0" w:color="000000"/>
                                        <w:bottom w:val="none" w:sz="0" w:space="0" w:color="000000"/>
                                        <w:right w:val="none" w:sz="0" w:space="0" w:color="000000"/>
                                      </w:divBdr>
                                      <w:divsChild>
                                        <w:div w:id="90402925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318653801">
                          <w:marLeft w:val="0"/>
                          <w:marRight w:val="0"/>
                          <w:marTop w:val="0"/>
                          <w:marBottom w:val="0"/>
                          <w:divBdr>
                            <w:top w:val="none" w:sz="0" w:space="0" w:color="000000"/>
                            <w:left w:val="none" w:sz="0" w:space="0" w:color="000000"/>
                            <w:bottom w:val="none" w:sz="0" w:space="0" w:color="000000"/>
                            <w:right w:val="none" w:sz="0" w:space="0" w:color="000000"/>
                          </w:divBdr>
                          <w:divsChild>
                            <w:div w:id="1467744266">
                              <w:marLeft w:val="0"/>
                              <w:marRight w:val="0"/>
                              <w:marTop w:val="0"/>
                              <w:marBottom w:val="0"/>
                              <w:divBdr>
                                <w:top w:val="none" w:sz="0" w:space="0" w:color="000000"/>
                                <w:left w:val="none" w:sz="0" w:space="0" w:color="000000"/>
                                <w:bottom w:val="none" w:sz="0" w:space="0" w:color="000000"/>
                                <w:right w:val="none" w:sz="0" w:space="0" w:color="000000"/>
                              </w:divBdr>
                              <w:divsChild>
                                <w:div w:id="1242524004">
                                  <w:marLeft w:val="0"/>
                                  <w:marRight w:val="0"/>
                                  <w:marTop w:val="0"/>
                                  <w:marBottom w:val="0"/>
                                  <w:divBdr>
                                    <w:top w:val="none" w:sz="0" w:space="2" w:color="000000"/>
                                    <w:left w:val="none" w:sz="0" w:space="2" w:color="000000"/>
                                    <w:bottom w:val="none" w:sz="0" w:space="2" w:color="000000"/>
                                    <w:right w:val="none" w:sz="0" w:space="2" w:color="000000"/>
                                  </w:divBdr>
                                  <w:divsChild>
                                    <w:div w:id="1006907137">
                                      <w:marLeft w:val="0"/>
                                      <w:marRight w:val="0"/>
                                      <w:marTop w:val="0"/>
                                      <w:marBottom w:val="0"/>
                                      <w:divBdr>
                                        <w:top w:val="none" w:sz="0" w:space="0" w:color="000000"/>
                                        <w:left w:val="none" w:sz="0" w:space="0" w:color="000000"/>
                                        <w:bottom w:val="none" w:sz="0" w:space="0" w:color="000000"/>
                                        <w:right w:val="none" w:sz="0" w:space="0" w:color="000000"/>
                                      </w:divBdr>
                                      <w:divsChild>
                                        <w:div w:id="103435548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239409669">
                          <w:marLeft w:val="0"/>
                          <w:marRight w:val="0"/>
                          <w:marTop w:val="0"/>
                          <w:marBottom w:val="0"/>
                          <w:divBdr>
                            <w:top w:val="none" w:sz="0" w:space="0" w:color="000000"/>
                            <w:left w:val="none" w:sz="0" w:space="0" w:color="000000"/>
                            <w:bottom w:val="none" w:sz="0" w:space="0" w:color="000000"/>
                            <w:right w:val="none" w:sz="0" w:space="0" w:color="000000"/>
                          </w:divBdr>
                          <w:divsChild>
                            <w:div w:id="629941818">
                              <w:marLeft w:val="0"/>
                              <w:marRight w:val="0"/>
                              <w:marTop w:val="0"/>
                              <w:marBottom w:val="0"/>
                              <w:divBdr>
                                <w:top w:val="none" w:sz="0" w:space="0" w:color="000000"/>
                                <w:left w:val="none" w:sz="0" w:space="0" w:color="000000"/>
                                <w:bottom w:val="none" w:sz="0" w:space="0" w:color="000000"/>
                                <w:right w:val="none" w:sz="0" w:space="0" w:color="000000"/>
                              </w:divBdr>
                              <w:divsChild>
                                <w:div w:id="2076052755">
                                  <w:marLeft w:val="0"/>
                                  <w:marRight w:val="0"/>
                                  <w:marTop w:val="0"/>
                                  <w:marBottom w:val="0"/>
                                  <w:divBdr>
                                    <w:top w:val="none" w:sz="0" w:space="2" w:color="000000"/>
                                    <w:left w:val="none" w:sz="0" w:space="2" w:color="000000"/>
                                    <w:bottom w:val="none" w:sz="0" w:space="2" w:color="000000"/>
                                    <w:right w:val="none" w:sz="0" w:space="2" w:color="000000"/>
                                  </w:divBdr>
                                  <w:divsChild>
                                    <w:div w:id="829251234">
                                      <w:marLeft w:val="0"/>
                                      <w:marRight w:val="0"/>
                                      <w:marTop w:val="0"/>
                                      <w:marBottom w:val="0"/>
                                      <w:divBdr>
                                        <w:top w:val="none" w:sz="0" w:space="0" w:color="000000"/>
                                        <w:left w:val="none" w:sz="0" w:space="0" w:color="000000"/>
                                        <w:bottom w:val="none" w:sz="0" w:space="0" w:color="000000"/>
                                        <w:right w:val="none" w:sz="0" w:space="0" w:color="000000"/>
                                      </w:divBdr>
                                      <w:divsChild>
                                        <w:div w:id="1988699924">
                                          <w:marLeft w:val="0"/>
                                          <w:marRight w:val="0"/>
                                          <w:marTop w:val="0"/>
                                          <w:marBottom w:val="0"/>
                                          <w:divBdr>
                                            <w:top w:val="none" w:sz="0" w:space="0" w:color="000000"/>
                                            <w:left w:val="none" w:sz="0" w:space="0" w:color="000000"/>
                                            <w:bottom w:val="none" w:sz="0" w:space="0" w:color="000000"/>
                                            <w:right w:val="none" w:sz="0" w:space="0" w:color="000000"/>
                                          </w:divBdr>
                                        </w:div>
                                      </w:divsChild>
                                    </w:div>
                                    <w:div w:id="538713050">
                                      <w:marLeft w:val="0"/>
                                      <w:marRight w:val="0"/>
                                      <w:marTop w:val="0"/>
                                      <w:marBottom w:val="0"/>
                                      <w:divBdr>
                                        <w:top w:val="none" w:sz="0" w:space="0" w:color="000000"/>
                                        <w:left w:val="none" w:sz="0" w:space="0" w:color="000000"/>
                                        <w:bottom w:val="none" w:sz="0" w:space="0" w:color="000000"/>
                                        <w:right w:val="none" w:sz="0" w:space="0" w:color="000000"/>
                                      </w:divBdr>
                                      <w:divsChild>
                                        <w:div w:id="22715746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sChild>
                    </w:div>
                    <w:div w:id="1202087176">
                      <w:marLeft w:val="0"/>
                      <w:marRight w:val="0"/>
                      <w:marTop w:val="0"/>
                      <w:marBottom w:val="0"/>
                      <w:divBdr>
                        <w:top w:val="none" w:sz="0" w:space="0" w:color="000000"/>
                        <w:left w:val="none" w:sz="0" w:space="0" w:color="000000"/>
                        <w:bottom w:val="none" w:sz="0" w:space="0" w:color="000000"/>
                        <w:right w:val="none" w:sz="0" w:space="0" w:color="000000"/>
                      </w:divBdr>
                      <w:divsChild>
                        <w:div w:id="1734351421">
                          <w:marLeft w:val="0"/>
                          <w:marRight w:val="0"/>
                          <w:marTop w:val="0"/>
                          <w:marBottom w:val="0"/>
                          <w:divBdr>
                            <w:top w:val="none" w:sz="0" w:space="0" w:color="000000"/>
                            <w:left w:val="none" w:sz="0" w:space="0" w:color="000000"/>
                            <w:bottom w:val="none" w:sz="0" w:space="0" w:color="000000"/>
                            <w:right w:val="none" w:sz="0" w:space="0" w:color="000000"/>
                          </w:divBdr>
                          <w:divsChild>
                            <w:div w:id="137768542">
                              <w:marLeft w:val="0"/>
                              <w:marRight w:val="0"/>
                              <w:marTop w:val="0"/>
                              <w:marBottom w:val="0"/>
                              <w:divBdr>
                                <w:top w:val="none" w:sz="0" w:space="0" w:color="000000"/>
                                <w:left w:val="none" w:sz="0" w:space="0" w:color="000000"/>
                                <w:bottom w:val="none" w:sz="0" w:space="0" w:color="000000"/>
                                <w:right w:val="none" w:sz="0" w:space="0" w:color="000000"/>
                              </w:divBdr>
                              <w:divsChild>
                                <w:div w:id="1121723194">
                                  <w:marLeft w:val="0"/>
                                  <w:marRight w:val="0"/>
                                  <w:marTop w:val="0"/>
                                  <w:marBottom w:val="0"/>
                                  <w:divBdr>
                                    <w:top w:val="none" w:sz="0" w:space="2" w:color="000000"/>
                                    <w:left w:val="none" w:sz="0" w:space="2" w:color="000000"/>
                                    <w:bottom w:val="none" w:sz="0" w:space="2" w:color="000000"/>
                                    <w:right w:val="none" w:sz="0" w:space="2" w:color="000000"/>
                                  </w:divBdr>
                                  <w:divsChild>
                                    <w:div w:id="2021736601">
                                      <w:marLeft w:val="0"/>
                                      <w:marRight w:val="0"/>
                                      <w:marTop w:val="0"/>
                                      <w:marBottom w:val="0"/>
                                      <w:divBdr>
                                        <w:top w:val="none" w:sz="0" w:space="0" w:color="000000"/>
                                        <w:left w:val="none" w:sz="0" w:space="0" w:color="000000"/>
                                        <w:bottom w:val="none" w:sz="0" w:space="0" w:color="000000"/>
                                        <w:right w:val="none" w:sz="0" w:space="0" w:color="000000"/>
                                      </w:divBdr>
                                      <w:divsChild>
                                        <w:div w:id="92838686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350108059">
                          <w:marLeft w:val="0"/>
                          <w:marRight w:val="0"/>
                          <w:marTop w:val="0"/>
                          <w:marBottom w:val="0"/>
                          <w:divBdr>
                            <w:top w:val="none" w:sz="0" w:space="0" w:color="000000"/>
                            <w:left w:val="none" w:sz="0" w:space="0" w:color="000000"/>
                            <w:bottom w:val="none" w:sz="0" w:space="0" w:color="000000"/>
                            <w:right w:val="none" w:sz="0" w:space="0" w:color="000000"/>
                          </w:divBdr>
                          <w:divsChild>
                            <w:div w:id="968433988">
                              <w:marLeft w:val="0"/>
                              <w:marRight w:val="0"/>
                              <w:marTop w:val="0"/>
                              <w:marBottom w:val="0"/>
                              <w:divBdr>
                                <w:top w:val="none" w:sz="0" w:space="0" w:color="000000"/>
                                <w:left w:val="none" w:sz="0" w:space="0" w:color="000000"/>
                                <w:bottom w:val="none" w:sz="0" w:space="0" w:color="000000"/>
                                <w:right w:val="none" w:sz="0" w:space="0" w:color="000000"/>
                              </w:divBdr>
                              <w:divsChild>
                                <w:div w:id="1393238400">
                                  <w:marLeft w:val="0"/>
                                  <w:marRight w:val="0"/>
                                  <w:marTop w:val="0"/>
                                  <w:marBottom w:val="0"/>
                                  <w:divBdr>
                                    <w:top w:val="none" w:sz="0" w:space="2" w:color="000000"/>
                                    <w:left w:val="none" w:sz="0" w:space="2" w:color="000000"/>
                                    <w:bottom w:val="none" w:sz="0" w:space="2" w:color="000000"/>
                                    <w:right w:val="none" w:sz="0" w:space="2" w:color="000000"/>
                                  </w:divBdr>
                                  <w:divsChild>
                                    <w:div w:id="1362703315">
                                      <w:marLeft w:val="0"/>
                                      <w:marRight w:val="0"/>
                                      <w:marTop w:val="0"/>
                                      <w:marBottom w:val="0"/>
                                      <w:divBdr>
                                        <w:top w:val="none" w:sz="0" w:space="0" w:color="000000"/>
                                        <w:left w:val="none" w:sz="0" w:space="0" w:color="000000"/>
                                        <w:bottom w:val="none" w:sz="0" w:space="0" w:color="000000"/>
                                        <w:right w:val="none" w:sz="0" w:space="0" w:color="000000"/>
                                      </w:divBdr>
                                      <w:divsChild>
                                        <w:div w:id="648288600">
                                          <w:marLeft w:val="0"/>
                                          <w:marRight w:val="0"/>
                                          <w:marTop w:val="0"/>
                                          <w:marBottom w:val="0"/>
                                          <w:divBdr>
                                            <w:top w:val="none" w:sz="0" w:space="0" w:color="000000"/>
                                            <w:left w:val="none" w:sz="0" w:space="0" w:color="000000"/>
                                            <w:bottom w:val="none" w:sz="0" w:space="0" w:color="000000"/>
                                            <w:right w:val="none" w:sz="0" w:space="0" w:color="000000"/>
                                          </w:divBdr>
                                        </w:div>
                                      </w:divsChild>
                                    </w:div>
                                    <w:div w:id="603659565">
                                      <w:marLeft w:val="0"/>
                                      <w:marRight w:val="0"/>
                                      <w:marTop w:val="0"/>
                                      <w:marBottom w:val="0"/>
                                      <w:divBdr>
                                        <w:top w:val="none" w:sz="0" w:space="0" w:color="000000"/>
                                        <w:left w:val="none" w:sz="0" w:space="0" w:color="000000"/>
                                        <w:bottom w:val="none" w:sz="0" w:space="0" w:color="000000"/>
                                        <w:right w:val="none" w:sz="0" w:space="0" w:color="000000"/>
                                      </w:divBdr>
                                      <w:divsChild>
                                        <w:div w:id="889534265">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665867831">
                          <w:marLeft w:val="0"/>
                          <w:marRight w:val="0"/>
                          <w:marTop w:val="0"/>
                          <w:marBottom w:val="0"/>
                          <w:divBdr>
                            <w:top w:val="none" w:sz="0" w:space="0" w:color="000000"/>
                            <w:left w:val="none" w:sz="0" w:space="0" w:color="000000"/>
                            <w:bottom w:val="none" w:sz="0" w:space="0" w:color="000000"/>
                            <w:right w:val="none" w:sz="0" w:space="0" w:color="000000"/>
                          </w:divBdr>
                          <w:divsChild>
                            <w:div w:id="1411780530">
                              <w:marLeft w:val="0"/>
                              <w:marRight w:val="0"/>
                              <w:marTop w:val="0"/>
                              <w:marBottom w:val="0"/>
                              <w:divBdr>
                                <w:top w:val="none" w:sz="0" w:space="0" w:color="000000"/>
                                <w:left w:val="none" w:sz="0" w:space="0" w:color="000000"/>
                                <w:bottom w:val="none" w:sz="0" w:space="0" w:color="000000"/>
                                <w:right w:val="none" w:sz="0" w:space="0" w:color="000000"/>
                              </w:divBdr>
                              <w:divsChild>
                                <w:div w:id="1464806549">
                                  <w:marLeft w:val="0"/>
                                  <w:marRight w:val="0"/>
                                  <w:marTop w:val="0"/>
                                  <w:marBottom w:val="0"/>
                                  <w:divBdr>
                                    <w:top w:val="none" w:sz="0" w:space="2" w:color="000000"/>
                                    <w:left w:val="none" w:sz="0" w:space="2" w:color="000000"/>
                                    <w:bottom w:val="none" w:sz="0" w:space="2" w:color="000000"/>
                                    <w:right w:val="none" w:sz="0" w:space="2" w:color="000000"/>
                                  </w:divBdr>
                                  <w:divsChild>
                                    <w:div w:id="1719159122">
                                      <w:marLeft w:val="0"/>
                                      <w:marRight w:val="0"/>
                                      <w:marTop w:val="0"/>
                                      <w:marBottom w:val="0"/>
                                      <w:divBdr>
                                        <w:top w:val="none" w:sz="0" w:space="0" w:color="000000"/>
                                        <w:left w:val="none" w:sz="0" w:space="0" w:color="000000"/>
                                        <w:bottom w:val="none" w:sz="0" w:space="0" w:color="000000"/>
                                        <w:right w:val="none" w:sz="0" w:space="0" w:color="000000"/>
                                      </w:divBdr>
                                      <w:divsChild>
                                        <w:div w:id="1714771179">
                                          <w:marLeft w:val="0"/>
                                          <w:marRight w:val="0"/>
                                          <w:marTop w:val="0"/>
                                          <w:marBottom w:val="0"/>
                                          <w:divBdr>
                                            <w:top w:val="none" w:sz="0" w:space="0" w:color="000000"/>
                                            <w:left w:val="none" w:sz="0" w:space="0" w:color="000000"/>
                                            <w:bottom w:val="none" w:sz="0" w:space="0" w:color="000000"/>
                                            <w:right w:val="none" w:sz="0" w:space="0" w:color="000000"/>
                                          </w:divBdr>
                                        </w:div>
                                      </w:divsChild>
                                    </w:div>
                                    <w:div w:id="1998998241">
                                      <w:marLeft w:val="0"/>
                                      <w:marRight w:val="0"/>
                                      <w:marTop w:val="0"/>
                                      <w:marBottom w:val="0"/>
                                      <w:divBdr>
                                        <w:top w:val="none" w:sz="0" w:space="0" w:color="000000"/>
                                        <w:left w:val="none" w:sz="0" w:space="0" w:color="000000"/>
                                        <w:bottom w:val="none" w:sz="0" w:space="0" w:color="000000"/>
                                        <w:right w:val="none" w:sz="0" w:space="0" w:color="000000"/>
                                      </w:divBdr>
                                      <w:divsChild>
                                        <w:div w:id="1984189022">
                                          <w:marLeft w:val="0"/>
                                          <w:marRight w:val="0"/>
                                          <w:marTop w:val="0"/>
                                          <w:marBottom w:val="0"/>
                                          <w:divBdr>
                                            <w:top w:val="none" w:sz="0" w:space="0" w:color="000000"/>
                                            <w:left w:val="none" w:sz="0" w:space="0" w:color="000000"/>
                                            <w:bottom w:val="none" w:sz="0" w:space="0" w:color="000000"/>
                                            <w:right w:val="none" w:sz="0" w:space="0" w:color="000000"/>
                                          </w:divBdr>
                                        </w:div>
                                      </w:divsChild>
                                    </w:div>
                                    <w:div w:id="1080448535">
                                      <w:marLeft w:val="0"/>
                                      <w:marRight w:val="0"/>
                                      <w:marTop w:val="0"/>
                                      <w:marBottom w:val="0"/>
                                      <w:divBdr>
                                        <w:top w:val="none" w:sz="0" w:space="0" w:color="000000"/>
                                        <w:left w:val="none" w:sz="0" w:space="0" w:color="000000"/>
                                        <w:bottom w:val="none" w:sz="0" w:space="0" w:color="000000"/>
                                        <w:right w:val="none" w:sz="0" w:space="0" w:color="000000"/>
                                      </w:divBdr>
                                      <w:divsChild>
                                        <w:div w:id="1178153846">
                                          <w:marLeft w:val="0"/>
                                          <w:marRight w:val="0"/>
                                          <w:marTop w:val="0"/>
                                          <w:marBottom w:val="0"/>
                                          <w:divBdr>
                                            <w:top w:val="none" w:sz="0" w:space="0" w:color="000000"/>
                                            <w:left w:val="none" w:sz="0" w:space="0" w:color="000000"/>
                                            <w:bottom w:val="none" w:sz="0" w:space="0" w:color="000000"/>
                                            <w:right w:val="none" w:sz="0" w:space="0" w:color="000000"/>
                                          </w:divBdr>
                                        </w:div>
                                      </w:divsChild>
                                    </w:div>
                                    <w:div w:id="1014457270">
                                      <w:marLeft w:val="0"/>
                                      <w:marRight w:val="0"/>
                                      <w:marTop w:val="0"/>
                                      <w:marBottom w:val="0"/>
                                      <w:divBdr>
                                        <w:top w:val="none" w:sz="0" w:space="0" w:color="000000"/>
                                        <w:left w:val="none" w:sz="0" w:space="0" w:color="000000"/>
                                        <w:bottom w:val="none" w:sz="0" w:space="0" w:color="000000"/>
                                        <w:right w:val="none" w:sz="0" w:space="0" w:color="000000"/>
                                      </w:divBdr>
                                      <w:divsChild>
                                        <w:div w:id="116740178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3898900">
                          <w:marLeft w:val="0"/>
                          <w:marRight w:val="0"/>
                          <w:marTop w:val="0"/>
                          <w:marBottom w:val="0"/>
                          <w:divBdr>
                            <w:top w:val="none" w:sz="0" w:space="0" w:color="000000"/>
                            <w:left w:val="none" w:sz="0" w:space="0" w:color="000000"/>
                            <w:bottom w:val="none" w:sz="0" w:space="0" w:color="000000"/>
                            <w:right w:val="none" w:sz="0" w:space="0" w:color="000000"/>
                          </w:divBdr>
                          <w:divsChild>
                            <w:div w:id="691802503">
                              <w:marLeft w:val="0"/>
                              <w:marRight w:val="0"/>
                              <w:marTop w:val="0"/>
                              <w:marBottom w:val="0"/>
                              <w:divBdr>
                                <w:top w:val="none" w:sz="0" w:space="0" w:color="000000"/>
                                <w:left w:val="none" w:sz="0" w:space="0" w:color="000000"/>
                                <w:bottom w:val="none" w:sz="0" w:space="0" w:color="000000"/>
                                <w:right w:val="none" w:sz="0" w:space="0" w:color="000000"/>
                              </w:divBdr>
                              <w:divsChild>
                                <w:div w:id="438186706">
                                  <w:marLeft w:val="0"/>
                                  <w:marRight w:val="0"/>
                                  <w:marTop w:val="0"/>
                                  <w:marBottom w:val="0"/>
                                  <w:divBdr>
                                    <w:top w:val="none" w:sz="0" w:space="2" w:color="000000"/>
                                    <w:left w:val="none" w:sz="0" w:space="2" w:color="000000"/>
                                    <w:bottom w:val="none" w:sz="0" w:space="2" w:color="000000"/>
                                    <w:right w:val="none" w:sz="0" w:space="2" w:color="000000"/>
                                  </w:divBdr>
                                  <w:divsChild>
                                    <w:div w:id="846484482">
                                      <w:marLeft w:val="0"/>
                                      <w:marRight w:val="0"/>
                                      <w:marTop w:val="0"/>
                                      <w:marBottom w:val="0"/>
                                      <w:divBdr>
                                        <w:top w:val="none" w:sz="0" w:space="0" w:color="000000"/>
                                        <w:left w:val="none" w:sz="0" w:space="0" w:color="000000"/>
                                        <w:bottom w:val="none" w:sz="0" w:space="0" w:color="000000"/>
                                        <w:right w:val="none" w:sz="0" w:space="0" w:color="000000"/>
                                      </w:divBdr>
                                      <w:divsChild>
                                        <w:div w:id="236015750">
                                          <w:marLeft w:val="0"/>
                                          <w:marRight w:val="0"/>
                                          <w:marTop w:val="0"/>
                                          <w:marBottom w:val="0"/>
                                          <w:divBdr>
                                            <w:top w:val="none" w:sz="0" w:space="0" w:color="000000"/>
                                            <w:left w:val="none" w:sz="0" w:space="0" w:color="000000"/>
                                            <w:bottom w:val="none" w:sz="0" w:space="0" w:color="000000"/>
                                            <w:right w:val="none" w:sz="0" w:space="0" w:color="000000"/>
                                          </w:divBdr>
                                        </w:div>
                                      </w:divsChild>
                                    </w:div>
                                    <w:div w:id="933632486">
                                      <w:marLeft w:val="0"/>
                                      <w:marRight w:val="0"/>
                                      <w:marTop w:val="0"/>
                                      <w:marBottom w:val="0"/>
                                      <w:divBdr>
                                        <w:top w:val="none" w:sz="0" w:space="0" w:color="000000"/>
                                        <w:left w:val="none" w:sz="0" w:space="0" w:color="000000"/>
                                        <w:bottom w:val="none" w:sz="0" w:space="0" w:color="000000"/>
                                        <w:right w:val="none" w:sz="0" w:space="0" w:color="000000"/>
                                      </w:divBdr>
                                      <w:divsChild>
                                        <w:div w:id="165027947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472715212">
                          <w:marLeft w:val="0"/>
                          <w:marRight w:val="0"/>
                          <w:marTop w:val="0"/>
                          <w:marBottom w:val="0"/>
                          <w:divBdr>
                            <w:top w:val="none" w:sz="0" w:space="0" w:color="000000"/>
                            <w:left w:val="none" w:sz="0" w:space="0" w:color="000000"/>
                            <w:bottom w:val="none" w:sz="0" w:space="0" w:color="000000"/>
                            <w:right w:val="none" w:sz="0" w:space="0" w:color="000000"/>
                          </w:divBdr>
                          <w:divsChild>
                            <w:div w:id="1122923599">
                              <w:marLeft w:val="0"/>
                              <w:marRight w:val="0"/>
                              <w:marTop w:val="0"/>
                              <w:marBottom w:val="0"/>
                              <w:divBdr>
                                <w:top w:val="none" w:sz="0" w:space="0" w:color="000000"/>
                                <w:left w:val="none" w:sz="0" w:space="0" w:color="000000"/>
                                <w:bottom w:val="none" w:sz="0" w:space="0" w:color="000000"/>
                                <w:right w:val="none" w:sz="0" w:space="0" w:color="000000"/>
                              </w:divBdr>
                              <w:divsChild>
                                <w:div w:id="12270498">
                                  <w:marLeft w:val="0"/>
                                  <w:marRight w:val="0"/>
                                  <w:marTop w:val="0"/>
                                  <w:marBottom w:val="0"/>
                                  <w:divBdr>
                                    <w:top w:val="none" w:sz="0" w:space="2" w:color="000000"/>
                                    <w:left w:val="none" w:sz="0" w:space="2" w:color="000000"/>
                                    <w:bottom w:val="none" w:sz="0" w:space="2" w:color="000000"/>
                                    <w:right w:val="none" w:sz="0" w:space="2" w:color="000000"/>
                                  </w:divBdr>
                                  <w:divsChild>
                                    <w:div w:id="147282367">
                                      <w:marLeft w:val="0"/>
                                      <w:marRight w:val="0"/>
                                      <w:marTop w:val="0"/>
                                      <w:marBottom w:val="0"/>
                                      <w:divBdr>
                                        <w:top w:val="none" w:sz="0" w:space="0" w:color="000000"/>
                                        <w:left w:val="none" w:sz="0" w:space="0" w:color="000000"/>
                                        <w:bottom w:val="none" w:sz="0" w:space="0" w:color="000000"/>
                                        <w:right w:val="none" w:sz="0" w:space="0" w:color="000000"/>
                                      </w:divBdr>
                                      <w:divsChild>
                                        <w:div w:id="1934901406">
                                          <w:marLeft w:val="0"/>
                                          <w:marRight w:val="0"/>
                                          <w:marTop w:val="0"/>
                                          <w:marBottom w:val="0"/>
                                          <w:divBdr>
                                            <w:top w:val="none" w:sz="0" w:space="0" w:color="000000"/>
                                            <w:left w:val="none" w:sz="0" w:space="0" w:color="000000"/>
                                            <w:bottom w:val="none" w:sz="0" w:space="0" w:color="000000"/>
                                            <w:right w:val="none" w:sz="0" w:space="0" w:color="000000"/>
                                          </w:divBdr>
                                        </w:div>
                                      </w:divsChild>
                                    </w:div>
                                    <w:div w:id="725035334">
                                      <w:marLeft w:val="0"/>
                                      <w:marRight w:val="0"/>
                                      <w:marTop w:val="0"/>
                                      <w:marBottom w:val="0"/>
                                      <w:divBdr>
                                        <w:top w:val="none" w:sz="0" w:space="0" w:color="000000"/>
                                        <w:left w:val="none" w:sz="0" w:space="0" w:color="000000"/>
                                        <w:bottom w:val="none" w:sz="0" w:space="0" w:color="000000"/>
                                        <w:right w:val="none" w:sz="0" w:space="0" w:color="000000"/>
                                      </w:divBdr>
                                      <w:divsChild>
                                        <w:div w:id="53650234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806585758">
                          <w:marLeft w:val="0"/>
                          <w:marRight w:val="0"/>
                          <w:marTop w:val="0"/>
                          <w:marBottom w:val="0"/>
                          <w:divBdr>
                            <w:top w:val="none" w:sz="0" w:space="0" w:color="000000"/>
                            <w:left w:val="none" w:sz="0" w:space="0" w:color="000000"/>
                            <w:bottom w:val="none" w:sz="0" w:space="0" w:color="000000"/>
                            <w:right w:val="none" w:sz="0" w:space="0" w:color="000000"/>
                          </w:divBdr>
                          <w:divsChild>
                            <w:div w:id="555899476">
                              <w:marLeft w:val="0"/>
                              <w:marRight w:val="0"/>
                              <w:marTop w:val="0"/>
                              <w:marBottom w:val="0"/>
                              <w:divBdr>
                                <w:top w:val="none" w:sz="0" w:space="0" w:color="000000"/>
                                <w:left w:val="none" w:sz="0" w:space="0" w:color="000000"/>
                                <w:bottom w:val="none" w:sz="0" w:space="0" w:color="000000"/>
                                <w:right w:val="none" w:sz="0" w:space="0" w:color="000000"/>
                              </w:divBdr>
                              <w:divsChild>
                                <w:div w:id="1159660145">
                                  <w:marLeft w:val="0"/>
                                  <w:marRight w:val="0"/>
                                  <w:marTop w:val="0"/>
                                  <w:marBottom w:val="0"/>
                                  <w:divBdr>
                                    <w:top w:val="none" w:sz="0" w:space="2" w:color="000000"/>
                                    <w:left w:val="none" w:sz="0" w:space="2" w:color="000000"/>
                                    <w:bottom w:val="none" w:sz="0" w:space="2" w:color="000000"/>
                                    <w:right w:val="none" w:sz="0" w:space="2" w:color="000000"/>
                                  </w:divBdr>
                                  <w:divsChild>
                                    <w:div w:id="562259165">
                                      <w:marLeft w:val="0"/>
                                      <w:marRight w:val="0"/>
                                      <w:marTop w:val="0"/>
                                      <w:marBottom w:val="0"/>
                                      <w:divBdr>
                                        <w:top w:val="none" w:sz="0" w:space="0" w:color="000000"/>
                                        <w:left w:val="none" w:sz="0" w:space="0" w:color="000000"/>
                                        <w:bottom w:val="none" w:sz="0" w:space="0" w:color="000000"/>
                                        <w:right w:val="none" w:sz="0" w:space="0" w:color="000000"/>
                                      </w:divBdr>
                                      <w:divsChild>
                                        <w:div w:id="544876978">
                                          <w:marLeft w:val="0"/>
                                          <w:marRight w:val="0"/>
                                          <w:marTop w:val="0"/>
                                          <w:marBottom w:val="0"/>
                                          <w:divBdr>
                                            <w:top w:val="none" w:sz="0" w:space="0" w:color="000000"/>
                                            <w:left w:val="none" w:sz="0" w:space="0" w:color="000000"/>
                                            <w:bottom w:val="none" w:sz="0" w:space="0" w:color="000000"/>
                                            <w:right w:val="none" w:sz="0" w:space="0" w:color="000000"/>
                                          </w:divBdr>
                                        </w:div>
                                      </w:divsChild>
                                    </w:div>
                                    <w:div w:id="411778538">
                                      <w:marLeft w:val="0"/>
                                      <w:marRight w:val="0"/>
                                      <w:marTop w:val="0"/>
                                      <w:marBottom w:val="0"/>
                                      <w:divBdr>
                                        <w:top w:val="none" w:sz="0" w:space="0" w:color="000000"/>
                                        <w:left w:val="none" w:sz="0" w:space="0" w:color="000000"/>
                                        <w:bottom w:val="none" w:sz="0" w:space="0" w:color="000000"/>
                                        <w:right w:val="none" w:sz="0" w:space="0" w:color="000000"/>
                                      </w:divBdr>
                                      <w:divsChild>
                                        <w:div w:id="35103259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276642815">
                          <w:marLeft w:val="0"/>
                          <w:marRight w:val="0"/>
                          <w:marTop w:val="0"/>
                          <w:marBottom w:val="0"/>
                          <w:divBdr>
                            <w:top w:val="none" w:sz="0" w:space="0" w:color="000000"/>
                            <w:left w:val="none" w:sz="0" w:space="0" w:color="000000"/>
                            <w:bottom w:val="none" w:sz="0" w:space="0" w:color="000000"/>
                            <w:right w:val="none" w:sz="0" w:space="0" w:color="000000"/>
                          </w:divBdr>
                          <w:divsChild>
                            <w:div w:id="199170525">
                              <w:marLeft w:val="0"/>
                              <w:marRight w:val="0"/>
                              <w:marTop w:val="0"/>
                              <w:marBottom w:val="0"/>
                              <w:divBdr>
                                <w:top w:val="none" w:sz="0" w:space="0" w:color="000000"/>
                                <w:left w:val="none" w:sz="0" w:space="0" w:color="000000"/>
                                <w:bottom w:val="none" w:sz="0" w:space="0" w:color="000000"/>
                                <w:right w:val="none" w:sz="0" w:space="0" w:color="000000"/>
                              </w:divBdr>
                              <w:divsChild>
                                <w:div w:id="973145432">
                                  <w:marLeft w:val="0"/>
                                  <w:marRight w:val="0"/>
                                  <w:marTop w:val="0"/>
                                  <w:marBottom w:val="0"/>
                                  <w:divBdr>
                                    <w:top w:val="none" w:sz="0" w:space="2" w:color="000000"/>
                                    <w:left w:val="none" w:sz="0" w:space="2" w:color="000000"/>
                                    <w:bottom w:val="none" w:sz="0" w:space="2" w:color="000000"/>
                                    <w:right w:val="none" w:sz="0" w:space="2" w:color="000000"/>
                                  </w:divBdr>
                                  <w:divsChild>
                                    <w:div w:id="993874439">
                                      <w:marLeft w:val="0"/>
                                      <w:marRight w:val="0"/>
                                      <w:marTop w:val="0"/>
                                      <w:marBottom w:val="0"/>
                                      <w:divBdr>
                                        <w:top w:val="none" w:sz="0" w:space="0" w:color="000000"/>
                                        <w:left w:val="none" w:sz="0" w:space="0" w:color="000000"/>
                                        <w:bottom w:val="none" w:sz="0" w:space="0" w:color="000000"/>
                                        <w:right w:val="none" w:sz="0" w:space="0" w:color="000000"/>
                                      </w:divBdr>
                                      <w:divsChild>
                                        <w:div w:id="235866658">
                                          <w:marLeft w:val="0"/>
                                          <w:marRight w:val="0"/>
                                          <w:marTop w:val="0"/>
                                          <w:marBottom w:val="0"/>
                                          <w:divBdr>
                                            <w:top w:val="none" w:sz="0" w:space="0" w:color="000000"/>
                                            <w:left w:val="none" w:sz="0" w:space="0" w:color="000000"/>
                                            <w:bottom w:val="none" w:sz="0" w:space="0" w:color="000000"/>
                                            <w:right w:val="none" w:sz="0" w:space="0" w:color="000000"/>
                                          </w:divBdr>
                                        </w:div>
                                      </w:divsChild>
                                    </w:div>
                                    <w:div w:id="368140450">
                                      <w:marLeft w:val="0"/>
                                      <w:marRight w:val="0"/>
                                      <w:marTop w:val="0"/>
                                      <w:marBottom w:val="0"/>
                                      <w:divBdr>
                                        <w:top w:val="none" w:sz="0" w:space="0" w:color="000000"/>
                                        <w:left w:val="none" w:sz="0" w:space="0" w:color="000000"/>
                                        <w:bottom w:val="none" w:sz="0" w:space="0" w:color="000000"/>
                                        <w:right w:val="none" w:sz="0" w:space="0" w:color="000000"/>
                                      </w:divBdr>
                                      <w:divsChild>
                                        <w:div w:id="1885209451">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101337637">
                          <w:marLeft w:val="0"/>
                          <w:marRight w:val="0"/>
                          <w:marTop w:val="0"/>
                          <w:marBottom w:val="0"/>
                          <w:divBdr>
                            <w:top w:val="none" w:sz="0" w:space="0" w:color="000000"/>
                            <w:left w:val="none" w:sz="0" w:space="0" w:color="000000"/>
                            <w:bottom w:val="none" w:sz="0" w:space="0" w:color="000000"/>
                            <w:right w:val="none" w:sz="0" w:space="0" w:color="000000"/>
                          </w:divBdr>
                          <w:divsChild>
                            <w:div w:id="1591229883">
                              <w:marLeft w:val="0"/>
                              <w:marRight w:val="0"/>
                              <w:marTop w:val="0"/>
                              <w:marBottom w:val="0"/>
                              <w:divBdr>
                                <w:top w:val="none" w:sz="0" w:space="0" w:color="000000"/>
                                <w:left w:val="none" w:sz="0" w:space="0" w:color="000000"/>
                                <w:bottom w:val="none" w:sz="0" w:space="0" w:color="000000"/>
                                <w:right w:val="none" w:sz="0" w:space="0" w:color="000000"/>
                              </w:divBdr>
                              <w:divsChild>
                                <w:div w:id="1141579180">
                                  <w:marLeft w:val="0"/>
                                  <w:marRight w:val="0"/>
                                  <w:marTop w:val="0"/>
                                  <w:marBottom w:val="0"/>
                                  <w:divBdr>
                                    <w:top w:val="none" w:sz="0" w:space="2" w:color="000000"/>
                                    <w:left w:val="none" w:sz="0" w:space="2" w:color="000000"/>
                                    <w:bottom w:val="none" w:sz="0" w:space="2" w:color="000000"/>
                                    <w:right w:val="none" w:sz="0" w:space="2" w:color="000000"/>
                                  </w:divBdr>
                                  <w:divsChild>
                                    <w:div w:id="493837614">
                                      <w:marLeft w:val="0"/>
                                      <w:marRight w:val="0"/>
                                      <w:marTop w:val="0"/>
                                      <w:marBottom w:val="0"/>
                                      <w:divBdr>
                                        <w:top w:val="none" w:sz="0" w:space="0" w:color="000000"/>
                                        <w:left w:val="none" w:sz="0" w:space="0" w:color="000000"/>
                                        <w:bottom w:val="none" w:sz="0" w:space="0" w:color="000000"/>
                                        <w:right w:val="none" w:sz="0" w:space="0" w:color="000000"/>
                                      </w:divBdr>
                                      <w:divsChild>
                                        <w:div w:id="353188762">
                                          <w:marLeft w:val="0"/>
                                          <w:marRight w:val="0"/>
                                          <w:marTop w:val="0"/>
                                          <w:marBottom w:val="0"/>
                                          <w:divBdr>
                                            <w:top w:val="none" w:sz="0" w:space="0" w:color="000000"/>
                                            <w:left w:val="none" w:sz="0" w:space="0" w:color="000000"/>
                                            <w:bottom w:val="none" w:sz="0" w:space="0" w:color="000000"/>
                                            <w:right w:val="none" w:sz="0" w:space="0" w:color="000000"/>
                                          </w:divBdr>
                                        </w:div>
                                      </w:divsChild>
                                    </w:div>
                                    <w:div w:id="1051879036">
                                      <w:marLeft w:val="0"/>
                                      <w:marRight w:val="0"/>
                                      <w:marTop w:val="0"/>
                                      <w:marBottom w:val="0"/>
                                      <w:divBdr>
                                        <w:top w:val="none" w:sz="0" w:space="0" w:color="000000"/>
                                        <w:left w:val="none" w:sz="0" w:space="0" w:color="000000"/>
                                        <w:bottom w:val="none" w:sz="0" w:space="0" w:color="000000"/>
                                        <w:right w:val="none" w:sz="0" w:space="0" w:color="000000"/>
                                      </w:divBdr>
                                      <w:divsChild>
                                        <w:div w:id="146535016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941715708">
                          <w:marLeft w:val="0"/>
                          <w:marRight w:val="0"/>
                          <w:marTop w:val="0"/>
                          <w:marBottom w:val="0"/>
                          <w:divBdr>
                            <w:top w:val="none" w:sz="0" w:space="0" w:color="000000"/>
                            <w:left w:val="none" w:sz="0" w:space="0" w:color="000000"/>
                            <w:bottom w:val="none" w:sz="0" w:space="0" w:color="000000"/>
                            <w:right w:val="none" w:sz="0" w:space="0" w:color="000000"/>
                          </w:divBdr>
                          <w:divsChild>
                            <w:div w:id="1201631086">
                              <w:marLeft w:val="0"/>
                              <w:marRight w:val="0"/>
                              <w:marTop w:val="0"/>
                              <w:marBottom w:val="0"/>
                              <w:divBdr>
                                <w:top w:val="none" w:sz="0" w:space="0" w:color="000000"/>
                                <w:left w:val="none" w:sz="0" w:space="0" w:color="000000"/>
                                <w:bottom w:val="none" w:sz="0" w:space="0" w:color="000000"/>
                                <w:right w:val="none" w:sz="0" w:space="0" w:color="000000"/>
                              </w:divBdr>
                              <w:divsChild>
                                <w:div w:id="809132508">
                                  <w:marLeft w:val="0"/>
                                  <w:marRight w:val="0"/>
                                  <w:marTop w:val="0"/>
                                  <w:marBottom w:val="0"/>
                                  <w:divBdr>
                                    <w:top w:val="none" w:sz="0" w:space="2" w:color="000000"/>
                                    <w:left w:val="none" w:sz="0" w:space="2" w:color="000000"/>
                                    <w:bottom w:val="none" w:sz="0" w:space="2" w:color="000000"/>
                                    <w:right w:val="none" w:sz="0" w:space="2" w:color="000000"/>
                                  </w:divBdr>
                                  <w:divsChild>
                                    <w:div w:id="1228883684">
                                      <w:marLeft w:val="0"/>
                                      <w:marRight w:val="0"/>
                                      <w:marTop w:val="0"/>
                                      <w:marBottom w:val="0"/>
                                      <w:divBdr>
                                        <w:top w:val="none" w:sz="0" w:space="0" w:color="000000"/>
                                        <w:left w:val="none" w:sz="0" w:space="0" w:color="000000"/>
                                        <w:bottom w:val="none" w:sz="0" w:space="0" w:color="000000"/>
                                        <w:right w:val="none" w:sz="0" w:space="0" w:color="000000"/>
                                      </w:divBdr>
                                      <w:divsChild>
                                        <w:div w:id="1433545639">
                                          <w:marLeft w:val="0"/>
                                          <w:marRight w:val="0"/>
                                          <w:marTop w:val="0"/>
                                          <w:marBottom w:val="0"/>
                                          <w:divBdr>
                                            <w:top w:val="none" w:sz="0" w:space="0" w:color="000000"/>
                                            <w:left w:val="none" w:sz="0" w:space="0" w:color="000000"/>
                                            <w:bottom w:val="none" w:sz="0" w:space="0" w:color="000000"/>
                                            <w:right w:val="none" w:sz="0" w:space="0" w:color="000000"/>
                                          </w:divBdr>
                                        </w:div>
                                      </w:divsChild>
                                    </w:div>
                                    <w:div w:id="1358581143">
                                      <w:marLeft w:val="0"/>
                                      <w:marRight w:val="0"/>
                                      <w:marTop w:val="0"/>
                                      <w:marBottom w:val="0"/>
                                      <w:divBdr>
                                        <w:top w:val="none" w:sz="0" w:space="0" w:color="000000"/>
                                        <w:left w:val="none" w:sz="0" w:space="0" w:color="000000"/>
                                        <w:bottom w:val="none" w:sz="0" w:space="0" w:color="000000"/>
                                        <w:right w:val="none" w:sz="0" w:space="0" w:color="000000"/>
                                      </w:divBdr>
                                      <w:divsChild>
                                        <w:div w:id="100724709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935941500">
                          <w:marLeft w:val="0"/>
                          <w:marRight w:val="0"/>
                          <w:marTop w:val="0"/>
                          <w:marBottom w:val="0"/>
                          <w:divBdr>
                            <w:top w:val="none" w:sz="0" w:space="0" w:color="000000"/>
                            <w:left w:val="none" w:sz="0" w:space="0" w:color="000000"/>
                            <w:bottom w:val="none" w:sz="0" w:space="0" w:color="000000"/>
                            <w:right w:val="none" w:sz="0" w:space="0" w:color="000000"/>
                          </w:divBdr>
                          <w:divsChild>
                            <w:div w:id="209540892">
                              <w:marLeft w:val="0"/>
                              <w:marRight w:val="0"/>
                              <w:marTop w:val="0"/>
                              <w:marBottom w:val="0"/>
                              <w:divBdr>
                                <w:top w:val="none" w:sz="0" w:space="0" w:color="000000"/>
                                <w:left w:val="none" w:sz="0" w:space="0" w:color="000000"/>
                                <w:bottom w:val="none" w:sz="0" w:space="0" w:color="000000"/>
                                <w:right w:val="none" w:sz="0" w:space="0" w:color="000000"/>
                              </w:divBdr>
                              <w:divsChild>
                                <w:div w:id="1520505891">
                                  <w:marLeft w:val="0"/>
                                  <w:marRight w:val="0"/>
                                  <w:marTop w:val="0"/>
                                  <w:marBottom w:val="0"/>
                                  <w:divBdr>
                                    <w:top w:val="none" w:sz="0" w:space="2" w:color="000000"/>
                                    <w:left w:val="none" w:sz="0" w:space="2" w:color="000000"/>
                                    <w:bottom w:val="none" w:sz="0" w:space="2" w:color="000000"/>
                                    <w:right w:val="none" w:sz="0" w:space="2" w:color="000000"/>
                                  </w:divBdr>
                                  <w:divsChild>
                                    <w:div w:id="2018773717">
                                      <w:marLeft w:val="0"/>
                                      <w:marRight w:val="0"/>
                                      <w:marTop w:val="0"/>
                                      <w:marBottom w:val="0"/>
                                      <w:divBdr>
                                        <w:top w:val="none" w:sz="0" w:space="0" w:color="000000"/>
                                        <w:left w:val="none" w:sz="0" w:space="0" w:color="000000"/>
                                        <w:bottom w:val="none" w:sz="0" w:space="0" w:color="000000"/>
                                        <w:right w:val="none" w:sz="0" w:space="0" w:color="000000"/>
                                      </w:divBdr>
                                      <w:divsChild>
                                        <w:div w:id="2035618020">
                                          <w:marLeft w:val="0"/>
                                          <w:marRight w:val="0"/>
                                          <w:marTop w:val="0"/>
                                          <w:marBottom w:val="0"/>
                                          <w:divBdr>
                                            <w:top w:val="none" w:sz="0" w:space="0" w:color="000000"/>
                                            <w:left w:val="none" w:sz="0" w:space="0" w:color="000000"/>
                                            <w:bottom w:val="none" w:sz="0" w:space="0" w:color="000000"/>
                                            <w:right w:val="none" w:sz="0" w:space="0" w:color="000000"/>
                                          </w:divBdr>
                                        </w:div>
                                      </w:divsChild>
                                    </w:div>
                                    <w:div w:id="1055198982">
                                      <w:marLeft w:val="0"/>
                                      <w:marRight w:val="0"/>
                                      <w:marTop w:val="0"/>
                                      <w:marBottom w:val="0"/>
                                      <w:divBdr>
                                        <w:top w:val="none" w:sz="0" w:space="0" w:color="000000"/>
                                        <w:left w:val="none" w:sz="0" w:space="0" w:color="000000"/>
                                        <w:bottom w:val="none" w:sz="0" w:space="0" w:color="000000"/>
                                        <w:right w:val="none" w:sz="0" w:space="0" w:color="000000"/>
                                      </w:divBdr>
                                      <w:divsChild>
                                        <w:div w:id="24781505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452088912">
                          <w:marLeft w:val="0"/>
                          <w:marRight w:val="0"/>
                          <w:marTop w:val="0"/>
                          <w:marBottom w:val="0"/>
                          <w:divBdr>
                            <w:top w:val="none" w:sz="0" w:space="0" w:color="000000"/>
                            <w:left w:val="none" w:sz="0" w:space="0" w:color="000000"/>
                            <w:bottom w:val="none" w:sz="0" w:space="0" w:color="000000"/>
                            <w:right w:val="none" w:sz="0" w:space="0" w:color="000000"/>
                          </w:divBdr>
                          <w:divsChild>
                            <w:div w:id="26108543">
                              <w:marLeft w:val="0"/>
                              <w:marRight w:val="0"/>
                              <w:marTop w:val="0"/>
                              <w:marBottom w:val="0"/>
                              <w:divBdr>
                                <w:top w:val="none" w:sz="0" w:space="0" w:color="000000"/>
                                <w:left w:val="none" w:sz="0" w:space="0" w:color="000000"/>
                                <w:bottom w:val="none" w:sz="0" w:space="0" w:color="000000"/>
                                <w:right w:val="none" w:sz="0" w:space="0" w:color="000000"/>
                              </w:divBdr>
                              <w:divsChild>
                                <w:div w:id="1652060051">
                                  <w:marLeft w:val="0"/>
                                  <w:marRight w:val="0"/>
                                  <w:marTop w:val="0"/>
                                  <w:marBottom w:val="0"/>
                                  <w:divBdr>
                                    <w:top w:val="none" w:sz="0" w:space="2" w:color="000000"/>
                                    <w:left w:val="none" w:sz="0" w:space="2" w:color="000000"/>
                                    <w:bottom w:val="none" w:sz="0" w:space="2" w:color="000000"/>
                                    <w:right w:val="none" w:sz="0" w:space="2" w:color="000000"/>
                                  </w:divBdr>
                                  <w:divsChild>
                                    <w:div w:id="780537147">
                                      <w:marLeft w:val="0"/>
                                      <w:marRight w:val="0"/>
                                      <w:marTop w:val="0"/>
                                      <w:marBottom w:val="0"/>
                                      <w:divBdr>
                                        <w:top w:val="none" w:sz="0" w:space="0" w:color="000000"/>
                                        <w:left w:val="none" w:sz="0" w:space="0" w:color="000000"/>
                                        <w:bottom w:val="none" w:sz="0" w:space="0" w:color="000000"/>
                                        <w:right w:val="none" w:sz="0" w:space="0" w:color="000000"/>
                                      </w:divBdr>
                                      <w:divsChild>
                                        <w:div w:id="1971587340">
                                          <w:marLeft w:val="0"/>
                                          <w:marRight w:val="0"/>
                                          <w:marTop w:val="0"/>
                                          <w:marBottom w:val="0"/>
                                          <w:divBdr>
                                            <w:top w:val="none" w:sz="0" w:space="0" w:color="000000"/>
                                            <w:left w:val="none" w:sz="0" w:space="0" w:color="000000"/>
                                            <w:bottom w:val="none" w:sz="0" w:space="0" w:color="000000"/>
                                            <w:right w:val="none" w:sz="0" w:space="0" w:color="000000"/>
                                          </w:divBdr>
                                        </w:div>
                                      </w:divsChild>
                                    </w:div>
                                    <w:div w:id="1920358782">
                                      <w:marLeft w:val="0"/>
                                      <w:marRight w:val="0"/>
                                      <w:marTop w:val="0"/>
                                      <w:marBottom w:val="0"/>
                                      <w:divBdr>
                                        <w:top w:val="none" w:sz="0" w:space="0" w:color="000000"/>
                                        <w:left w:val="none" w:sz="0" w:space="0" w:color="000000"/>
                                        <w:bottom w:val="none" w:sz="0" w:space="0" w:color="000000"/>
                                        <w:right w:val="none" w:sz="0" w:space="0" w:color="000000"/>
                                      </w:divBdr>
                                      <w:divsChild>
                                        <w:div w:id="77602386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806171054">
                          <w:marLeft w:val="0"/>
                          <w:marRight w:val="0"/>
                          <w:marTop w:val="0"/>
                          <w:marBottom w:val="0"/>
                          <w:divBdr>
                            <w:top w:val="none" w:sz="0" w:space="0" w:color="000000"/>
                            <w:left w:val="none" w:sz="0" w:space="0" w:color="000000"/>
                            <w:bottom w:val="none" w:sz="0" w:space="0" w:color="000000"/>
                            <w:right w:val="none" w:sz="0" w:space="0" w:color="000000"/>
                          </w:divBdr>
                          <w:divsChild>
                            <w:div w:id="1985810558">
                              <w:marLeft w:val="0"/>
                              <w:marRight w:val="0"/>
                              <w:marTop w:val="0"/>
                              <w:marBottom w:val="0"/>
                              <w:divBdr>
                                <w:top w:val="none" w:sz="0" w:space="0" w:color="000000"/>
                                <w:left w:val="none" w:sz="0" w:space="0" w:color="000000"/>
                                <w:bottom w:val="none" w:sz="0" w:space="0" w:color="000000"/>
                                <w:right w:val="none" w:sz="0" w:space="0" w:color="000000"/>
                              </w:divBdr>
                              <w:divsChild>
                                <w:div w:id="564267936">
                                  <w:marLeft w:val="0"/>
                                  <w:marRight w:val="0"/>
                                  <w:marTop w:val="0"/>
                                  <w:marBottom w:val="0"/>
                                  <w:divBdr>
                                    <w:top w:val="none" w:sz="0" w:space="2" w:color="000000"/>
                                    <w:left w:val="none" w:sz="0" w:space="2" w:color="000000"/>
                                    <w:bottom w:val="none" w:sz="0" w:space="2" w:color="000000"/>
                                    <w:right w:val="none" w:sz="0" w:space="2" w:color="000000"/>
                                  </w:divBdr>
                                  <w:divsChild>
                                    <w:div w:id="2020615503">
                                      <w:marLeft w:val="0"/>
                                      <w:marRight w:val="0"/>
                                      <w:marTop w:val="0"/>
                                      <w:marBottom w:val="0"/>
                                      <w:divBdr>
                                        <w:top w:val="none" w:sz="0" w:space="0" w:color="000000"/>
                                        <w:left w:val="none" w:sz="0" w:space="0" w:color="000000"/>
                                        <w:bottom w:val="none" w:sz="0" w:space="0" w:color="000000"/>
                                        <w:right w:val="none" w:sz="0" w:space="0" w:color="000000"/>
                                      </w:divBdr>
                                      <w:divsChild>
                                        <w:div w:id="2130972099">
                                          <w:marLeft w:val="0"/>
                                          <w:marRight w:val="0"/>
                                          <w:marTop w:val="0"/>
                                          <w:marBottom w:val="0"/>
                                          <w:divBdr>
                                            <w:top w:val="none" w:sz="0" w:space="0" w:color="000000"/>
                                            <w:left w:val="none" w:sz="0" w:space="0" w:color="000000"/>
                                            <w:bottom w:val="none" w:sz="0" w:space="0" w:color="000000"/>
                                            <w:right w:val="none" w:sz="0" w:space="0" w:color="000000"/>
                                          </w:divBdr>
                                        </w:div>
                                      </w:divsChild>
                                    </w:div>
                                    <w:div w:id="1579092270">
                                      <w:marLeft w:val="0"/>
                                      <w:marRight w:val="0"/>
                                      <w:marTop w:val="0"/>
                                      <w:marBottom w:val="0"/>
                                      <w:divBdr>
                                        <w:top w:val="none" w:sz="0" w:space="0" w:color="000000"/>
                                        <w:left w:val="none" w:sz="0" w:space="0" w:color="000000"/>
                                        <w:bottom w:val="none" w:sz="0" w:space="0" w:color="000000"/>
                                        <w:right w:val="none" w:sz="0" w:space="0" w:color="000000"/>
                                      </w:divBdr>
                                      <w:divsChild>
                                        <w:div w:id="1369723869">
                                          <w:marLeft w:val="0"/>
                                          <w:marRight w:val="0"/>
                                          <w:marTop w:val="0"/>
                                          <w:marBottom w:val="0"/>
                                          <w:divBdr>
                                            <w:top w:val="none" w:sz="0" w:space="0" w:color="000000"/>
                                            <w:left w:val="none" w:sz="0" w:space="0" w:color="000000"/>
                                            <w:bottom w:val="none" w:sz="0" w:space="0" w:color="000000"/>
                                            <w:right w:val="none" w:sz="0" w:space="0" w:color="000000"/>
                                          </w:divBdr>
                                        </w:div>
                                      </w:divsChild>
                                    </w:div>
                                    <w:div w:id="1717315575">
                                      <w:marLeft w:val="0"/>
                                      <w:marRight w:val="0"/>
                                      <w:marTop w:val="0"/>
                                      <w:marBottom w:val="0"/>
                                      <w:divBdr>
                                        <w:top w:val="none" w:sz="0" w:space="0" w:color="000000"/>
                                        <w:left w:val="none" w:sz="0" w:space="0" w:color="000000"/>
                                        <w:bottom w:val="none" w:sz="0" w:space="0" w:color="000000"/>
                                        <w:right w:val="none" w:sz="0" w:space="0" w:color="000000"/>
                                      </w:divBdr>
                                      <w:divsChild>
                                        <w:div w:id="789085442">
                                          <w:marLeft w:val="0"/>
                                          <w:marRight w:val="0"/>
                                          <w:marTop w:val="0"/>
                                          <w:marBottom w:val="0"/>
                                          <w:divBdr>
                                            <w:top w:val="none" w:sz="0" w:space="0" w:color="000000"/>
                                            <w:left w:val="none" w:sz="0" w:space="0" w:color="000000"/>
                                            <w:bottom w:val="none" w:sz="0" w:space="0" w:color="000000"/>
                                            <w:right w:val="none" w:sz="0" w:space="0" w:color="000000"/>
                                          </w:divBdr>
                                        </w:div>
                                      </w:divsChild>
                                    </w:div>
                                    <w:div w:id="151991531">
                                      <w:marLeft w:val="0"/>
                                      <w:marRight w:val="0"/>
                                      <w:marTop w:val="0"/>
                                      <w:marBottom w:val="0"/>
                                      <w:divBdr>
                                        <w:top w:val="none" w:sz="0" w:space="0" w:color="000000"/>
                                        <w:left w:val="none" w:sz="0" w:space="0" w:color="000000"/>
                                        <w:bottom w:val="none" w:sz="0" w:space="0" w:color="000000"/>
                                        <w:right w:val="none" w:sz="0" w:space="0" w:color="000000"/>
                                      </w:divBdr>
                                      <w:divsChild>
                                        <w:div w:id="80820614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330837598">
                          <w:marLeft w:val="0"/>
                          <w:marRight w:val="0"/>
                          <w:marTop w:val="0"/>
                          <w:marBottom w:val="0"/>
                          <w:divBdr>
                            <w:top w:val="none" w:sz="0" w:space="0" w:color="000000"/>
                            <w:left w:val="none" w:sz="0" w:space="0" w:color="000000"/>
                            <w:bottom w:val="none" w:sz="0" w:space="0" w:color="000000"/>
                            <w:right w:val="none" w:sz="0" w:space="0" w:color="000000"/>
                          </w:divBdr>
                          <w:divsChild>
                            <w:div w:id="720443611">
                              <w:marLeft w:val="0"/>
                              <w:marRight w:val="0"/>
                              <w:marTop w:val="0"/>
                              <w:marBottom w:val="0"/>
                              <w:divBdr>
                                <w:top w:val="none" w:sz="0" w:space="0" w:color="000000"/>
                                <w:left w:val="none" w:sz="0" w:space="0" w:color="000000"/>
                                <w:bottom w:val="none" w:sz="0" w:space="0" w:color="000000"/>
                                <w:right w:val="none" w:sz="0" w:space="0" w:color="000000"/>
                              </w:divBdr>
                              <w:divsChild>
                                <w:div w:id="783693332">
                                  <w:marLeft w:val="0"/>
                                  <w:marRight w:val="0"/>
                                  <w:marTop w:val="0"/>
                                  <w:marBottom w:val="0"/>
                                  <w:divBdr>
                                    <w:top w:val="none" w:sz="0" w:space="2" w:color="000000"/>
                                    <w:left w:val="none" w:sz="0" w:space="2" w:color="000000"/>
                                    <w:bottom w:val="none" w:sz="0" w:space="2" w:color="000000"/>
                                    <w:right w:val="none" w:sz="0" w:space="2" w:color="000000"/>
                                  </w:divBdr>
                                  <w:divsChild>
                                    <w:div w:id="848985210">
                                      <w:marLeft w:val="0"/>
                                      <w:marRight w:val="0"/>
                                      <w:marTop w:val="0"/>
                                      <w:marBottom w:val="0"/>
                                      <w:divBdr>
                                        <w:top w:val="none" w:sz="0" w:space="0" w:color="000000"/>
                                        <w:left w:val="none" w:sz="0" w:space="0" w:color="000000"/>
                                        <w:bottom w:val="none" w:sz="0" w:space="0" w:color="000000"/>
                                        <w:right w:val="none" w:sz="0" w:space="0" w:color="000000"/>
                                      </w:divBdr>
                                      <w:divsChild>
                                        <w:div w:id="55050264">
                                          <w:marLeft w:val="0"/>
                                          <w:marRight w:val="0"/>
                                          <w:marTop w:val="0"/>
                                          <w:marBottom w:val="0"/>
                                          <w:divBdr>
                                            <w:top w:val="none" w:sz="0" w:space="0" w:color="000000"/>
                                            <w:left w:val="none" w:sz="0" w:space="0" w:color="000000"/>
                                            <w:bottom w:val="none" w:sz="0" w:space="0" w:color="000000"/>
                                            <w:right w:val="none" w:sz="0" w:space="0" w:color="000000"/>
                                          </w:divBdr>
                                        </w:div>
                                      </w:divsChild>
                                    </w:div>
                                    <w:div w:id="799107523">
                                      <w:marLeft w:val="0"/>
                                      <w:marRight w:val="0"/>
                                      <w:marTop w:val="0"/>
                                      <w:marBottom w:val="0"/>
                                      <w:divBdr>
                                        <w:top w:val="none" w:sz="0" w:space="0" w:color="000000"/>
                                        <w:left w:val="none" w:sz="0" w:space="0" w:color="000000"/>
                                        <w:bottom w:val="none" w:sz="0" w:space="0" w:color="000000"/>
                                        <w:right w:val="none" w:sz="0" w:space="0" w:color="000000"/>
                                      </w:divBdr>
                                      <w:divsChild>
                                        <w:div w:id="318848663">
                                          <w:marLeft w:val="0"/>
                                          <w:marRight w:val="0"/>
                                          <w:marTop w:val="0"/>
                                          <w:marBottom w:val="0"/>
                                          <w:divBdr>
                                            <w:top w:val="none" w:sz="0" w:space="0" w:color="000000"/>
                                            <w:left w:val="none" w:sz="0" w:space="0" w:color="000000"/>
                                            <w:bottom w:val="none" w:sz="0" w:space="0" w:color="000000"/>
                                            <w:right w:val="none" w:sz="0" w:space="0" w:color="000000"/>
                                          </w:divBdr>
                                        </w:div>
                                      </w:divsChild>
                                    </w:div>
                                    <w:div w:id="53546217">
                                      <w:marLeft w:val="0"/>
                                      <w:marRight w:val="0"/>
                                      <w:marTop w:val="0"/>
                                      <w:marBottom w:val="0"/>
                                      <w:divBdr>
                                        <w:top w:val="none" w:sz="0" w:space="0" w:color="000000"/>
                                        <w:left w:val="none" w:sz="0" w:space="0" w:color="000000"/>
                                        <w:bottom w:val="none" w:sz="0" w:space="0" w:color="000000"/>
                                        <w:right w:val="none" w:sz="0" w:space="0" w:color="000000"/>
                                      </w:divBdr>
                                      <w:divsChild>
                                        <w:div w:id="328096504">
                                          <w:marLeft w:val="0"/>
                                          <w:marRight w:val="0"/>
                                          <w:marTop w:val="0"/>
                                          <w:marBottom w:val="0"/>
                                          <w:divBdr>
                                            <w:top w:val="none" w:sz="0" w:space="0" w:color="000000"/>
                                            <w:left w:val="none" w:sz="0" w:space="0" w:color="000000"/>
                                            <w:bottom w:val="none" w:sz="0" w:space="0" w:color="000000"/>
                                            <w:right w:val="none" w:sz="0" w:space="0" w:color="000000"/>
                                          </w:divBdr>
                                        </w:div>
                                      </w:divsChild>
                                    </w:div>
                                    <w:div w:id="1205093889">
                                      <w:marLeft w:val="0"/>
                                      <w:marRight w:val="0"/>
                                      <w:marTop w:val="0"/>
                                      <w:marBottom w:val="0"/>
                                      <w:divBdr>
                                        <w:top w:val="none" w:sz="0" w:space="0" w:color="000000"/>
                                        <w:left w:val="none" w:sz="0" w:space="0" w:color="000000"/>
                                        <w:bottom w:val="none" w:sz="0" w:space="0" w:color="000000"/>
                                        <w:right w:val="none" w:sz="0" w:space="0" w:color="000000"/>
                                      </w:divBdr>
                                      <w:divsChild>
                                        <w:div w:id="124048341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566847352">
                          <w:marLeft w:val="0"/>
                          <w:marRight w:val="0"/>
                          <w:marTop w:val="0"/>
                          <w:marBottom w:val="0"/>
                          <w:divBdr>
                            <w:top w:val="none" w:sz="0" w:space="0" w:color="000000"/>
                            <w:left w:val="none" w:sz="0" w:space="0" w:color="000000"/>
                            <w:bottom w:val="none" w:sz="0" w:space="0" w:color="000000"/>
                            <w:right w:val="none" w:sz="0" w:space="0" w:color="000000"/>
                          </w:divBdr>
                          <w:divsChild>
                            <w:div w:id="1599366309">
                              <w:marLeft w:val="0"/>
                              <w:marRight w:val="0"/>
                              <w:marTop w:val="0"/>
                              <w:marBottom w:val="0"/>
                              <w:divBdr>
                                <w:top w:val="none" w:sz="0" w:space="0" w:color="000000"/>
                                <w:left w:val="none" w:sz="0" w:space="0" w:color="000000"/>
                                <w:bottom w:val="none" w:sz="0" w:space="0" w:color="000000"/>
                                <w:right w:val="none" w:sz="0" w:space="0" w:color="000000"/>
                              </w:divBdr>
                              <w:divsChild>
                                <w:div w:id="1701054674">
                                  <w:marLeft w:val="0"/>
                                  <w:marRight w:val="0"/>
                                  <w:marTop w:val="0"/>
                                  <w:marBottom w:val="0"/>
                                  <w:divBdr>
                                    <w:top w:val="none" w:sz="0" w:space="2" w:color="000000"/>
                                    <w:left w:val="none" w:sz="0" w:space="2" w:color="000000"/>
                                    <w:bottom w:val="none" w:sz="0" w:space="2" w:color="000000"/>
                                    <w:right w:val="none" w:sz="0" w:space="2" w:color="000000"/>
                                  </w:divBdr>
                                  <w:divsChild>
                                    <w:div w:id="1680161675">
                                      <w:marLeft w:val="0"/>
                                      <w:marRight w:val="0"/>
                                      <w:marTop w:val="0"/>
                                      <w:marBottom w:val="0"/>
                                      <w:divBdr>
                                        <w:top w:val="none" w:sz="0" w:space="0" w:color="000000"/>
                                        <w:left w:val="none" w:sz="0" w:space="0" w:color="000000"/>
                                        <w:bottom w:val="none" w:sz="0" w:space="0" w:color="000000"/>
                                        <w:right w:val="none" w:sz="0" w:space="0" w:color="000000"/>
                                      </w:divBdr>
                                      <w:divsChild>
                                        <w:div w:id="1680234221">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2146700701">
                          <w:marLeft w:val="0"/>
                          <w:marRight w:val="0"/>
                          <w:marTop w:val="0"/>
                          <w:marBottom w:val="0"/>
                          <w:divBdr>
                            <w:top w:val="none" w:sz="0" w:space="0" w:color="000000"/>
                            <w:left w:val="none" w:sz="0" w:space="0" w:color="000000"/>
                            <w:bottom w:val="none" w:sz="0" w:space="0" w:color="000000"/>
                            <w:right w:val="none" w:sz="0" w:space="0" w:color="000000"/>
                          </w:divBdr>
                          <w:divsChild>
                            <w:div w:id="1371343339">
                              <w:marLeft w:val="0"/>
                              <w:marRight w:val="0"/>
                              <w:marTop w:val="0"/>
                              <w:marBottom w:val="0"/>
                              <w:divBdr>
                                <w:top w:val="none" w:sz="0" w:space="0" w:color="000000"/>
                                <w:left w:val="none" w:sz="0" w:space="0" w:color="000000"/>
                                <w:bottom w:val="none" w:sz="0" w:space="0" w:color="000000"/>
                                <w:right w:val="none" w:sz="0" w:space="0" w:color="000000"/>
                              </w:divBdr>
                              <w:divsChild>
                                <w:div w:id="596403376">
                                  <w:marLeft w:val="0"/>
                                  <w:marRight w:val="0"/>
                                  <w:marTop w:val="0"/>
                                  <w:marBottom w:val="0"/>
                                  <w:divBdr>
                                    <w:top w:val="none" w:sz="0" w:space="2" w:color="000000"/>
                                    <w:left w:val="none" w:sz="0" w:space="2" w:color="000000"/>
                                    <w:bottom w:val="none" w:sz="0" w:space="2" w:color="000000"/>
                                    <w:right w:val="none" w:sz="0" w:space="2" w:color="000000"/>
                                  </w:divBdr>
                                  <w:divsChild>
                                    <w:div w:id="1778520997">
                                      <w:marLeft w:val="0"/>
                                      <w:marRight w:val="0"/>
                                      <w:marTop w:val="0"/>
                                      <w:marBottom w:val="0"/>
                                      <w:divBdr>
                                        <w:top w:val="none" w:sz="0" w:space="0" w:color="000000"/>
                                        <w:left w:val="none" w:sz="0" w:space="0" w:color="000000"/>
                                        <w:bottom w:val="none" w:sz="0" w:space="0" w:color="000000"/>
                                        <w:right w:val="none" w:sz="0" w:space="0" w:color="000000"/>
                                      </w:divBdr>
                                      <w:divsChild>
                                        <w:div w:id="2108574321">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139959390">
                          <w:marLeft w:val="0"/>
                          <w:marRight w:val="0"/>
                          <w:marTop w:val="0"/>
                          <w:marBottom w:val="0"/>
                          <w:divBdr>
                            <w:top w:val="none" w:sz="0" w:space="0" w:color="000000"/>
                            <w:left w:val="none" w:sz="0" w:space="0" w:color="000000"/>
                            <w:bottom w:val="none" w:sz="0" w:space="0" w:color="000000"/>
                            <w:right w:val="none" w:sz="0" w:space="0" w:color="000000"/>
                          </w:divBdr>
                          <w:divsChild>
                            <w:div w:id="2081168828">
                              <w:marLeft w:val="0"/>
                              <w:marRight w:val="0"/>
                              <w:marTop w:val="0"/>
                              <w:marBottom w:val="0"/>
                              <w:divBdr>
                                <w:top w:val="none" w:sz="0" w:space="0" w:color="000000"/>
                                <w:left w:val="none" w:sz="0" w:space="0" w:color="000000"/>
                                <w:bottom w:val="none" w:sz="0" w:space="0" w:color="000000"/>
                                <w:right w:val="none" w:sz="0" w:space="0" w:color="000000"/>
                              </w:divBdr>
                              <w:divsChild>
                                <w:div w:id="1742634089">
                                  <w:marLeft w:val="0"/>
                                  <w:marRight w:val="0"/>
                                  <w:marTop w:val="0"/>
                                  <w:marBottom w:val="0"/>
                                  <w:divBdr>
                                    <w:top w:val="none" w:sz="0" w:space="2" w:color="000000"/>
                                    <w:left w:val="none" w:sz="0" w:space="2" w:color="000000"/>
                                    <w:bottom w:val="none" w:sz="0" w:space="2" w:color="000000"/>
                                    <w:right w:val="none" w:sz="0" w:space="2" w:color="000000"/>
                                  </w:divBdr>
                                  <w:divsChild>
                                    <w:div w:id="397367388">
                                      <w:marLeft w:val="0"/>
                                      <w:marRight w:val="0"/>
                                      <w:marTop w:val="0"/>
                                      <w:marBottom w:val="0"/>
                                      <w:divBdr>
                                        <w:top w:val="none" w:sz="0" w:space="0" w:color="000000"/>
                                        <w:left w:val="none" w:sz="0" w:space="0" w:color="000000"/>
                                        <w:bottom w:val="none" w:sz="0" w:space="0" w:color="000000"/>
                                        <w:right w:val="none" w:sz="0" w:space="0" w:color="000000"/>
                                      </w:divBdr>
                                      <w:divsChild>
                                        <w:div w:id="108529953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sChild>
                    </w:div>
                    <w:div w:id="2102598914">
                      <w:marLeft w:val="0"/>
                      <w:marRight w:val="0"/>
                      <w:marTop w:val="0"/>
                      <w:marBottom w:val="0"/>
                      <w:divBdr>
                        <w:top w:val="none" w:sz="0" w:space="0" w:color="000000"/>
                        <w:left w:val="none" w:sz="0" w:space="0" w:color="000000"/>
                        <w:bottom w:val="none" w:sz="0" w:space="0" w:color="000000"/>
                        <w:right w:val="none" w:sz="0" w:space="0" w:color="000000"/>
                      </w:divBdr>
                      <w:divsChild>
                        <w:div w:id="735979254">
                          <w:marLeft w:val="0"/>
                          <w:marRight w:val="0"/>
                          <w:marTop w:val="0"/>
                          <w:marBottom w:val="0"/>
                          <w:divBdr>
                            <w:top w:val="none" w:sz="0" w:space="0" w:color="000000"/>
                            <w:left w:val="none" w:sz="0" w:space="0" w:color="000000"/>
                            <w:bottom w:val="none" w:sz="0" w:space="0" w:color="000000"/>
                            <w:right w:val="none" w:sz="0" w:space="0" w:color="000000"/>
                          </w:divBdr>
                          <w:divsChild>
                            <w:div w:id="1448237010">
                              <w:marLeft w:val="0"/>
                              <w:marRight w:val="0"/>
                              <w:marTop w:val="0"/>
                              <w:marBottom w:val="0"/>
                              <w:divBdr>
                                <w:top w:val="none" w:sz="0" w:space="0" w:color="000000"/>
                                <w:left w:val="none" w:sz="0" w:space="0" w:color="000000"/>
                                <w:bottom w:val="none" w:sz="0" w:space="0" w:color="000000"/>
                                <w:right w:val="none" w:sz="0" w:space="0" w:color="000000"/>
                              </w:divBdr>
                              <w:divsChild>
                                <w:div w:id="1214998754">
                                  <w:marLeft w:val="0"/>
                                  <w:marRight w:val="0"/>
                                  <w:marTop w:val="0"/>
                                  <w:marBottom w:val="0"/>
                                  <w:divBdr>
                                    <w:top w:val="none" w:sz="0" w:space="2" w:color="000000"/>
                                    <w:left w:val="none" w:sz="0" w:space="2" w:color="000000"/>
                                    <w:bottom w:val="none" w:sz="0" w:space="2" w:color="000000"/>
                                    <w:right w:val="none" w:sz="0" w:space="2" w:color="000000"/>
                                  </w:divBdr>
                                  <w:divsChild>
                                    <w:div w:id="669480343">
                                      <w:marLeft w:val="0"/>
                                      <w:marRight w:val="0"/>
                                      <w:marTop w:val="0"/>
                                      <w:marBottom w:val="0"/>
                                      <w:divBdr>
                                        <w:top w:val="none" w:sz="0" w:space="0" w:color="000000"/>
                                        <w:left w:val="none" w:sz="0" w:space="0" w:color="000000"/>
                                        <w:bottom w:val="none" w:sz="0" w:space="0" w:color="000000"/>
                                        <w:right w:val="none" w:sz="0" w:space="0" w:color="000000"/>
                                      </w:divBdr>
                                      <w:divsChild>
                                        <w:div w:id="24303326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449356194">
                          <w:marLeft w:val="0"/>
                          <w:marRight w:val="0"/>
                          <w:marTop w:val="0"/>
                          <w:marBottom w:val="0"/>
                          <w:divBdr>
                            <w:top w:val="none" w:sz="0" w:space="0" w:color="000000"/>
                            <w:left w:val="none" w:sz="0" w:space="0" w:color="000000"/>
                            <w:bottom w:val="none" w:sz="0" w:space="0" w:color="000000"/>
                            <w:right w:val="none" w:sz="0" w:space="0" w:color="000000"/>
                          </w:divBdr>
                          <w:divsChild>
                            <w:div w:id="1298606068">
                              <w:marLeft w:val="0"/>
                              <w:marRight w:val="0"/>
                              <w:marTop w:val="0"/>
                              <w:marBottom w:val="0"/>
                              <w:divBdr>
                                <w:top w:val="none" w:sz="0" w:space="0" w:color="000000"/>
                                <w:left w:val="none" w:sz="0" w:space="0" w:color="000000"/>
                                <w:bottom w:val="none" w:sz="0" w:space="0" w:color="000000"/>
                                <w:right w:val="none" w:sz="0" w:space="0" w:color="000000"/>
                              </w:divBdr>
                              <w:divsChild>
                                <w:div w:id="286475304">
                                  <w:marLeft w:val="0"/>
                                  <w:marRight w:val="0"/>
                                  <w:marTop w:val="0"/>
                                  <w:marBottom w:val="0"/>
                                  <w:divBdr>
                                    <w:top w:val="none" w:sz="0" w:space="2" w:color="000000"/>
                                    <w:left w:val="none" w:sz="0" w:space="2" w:color="000000"/>
                                    <w:bottom w:val="none" w:sz="0" w:space="2" w:color="000000"/>
                                    <w:right w:val="none" w:sz="0" w:space="2" w:color="000000"/>
                                  </w:divBdr>
                                  <w:divsChild>
                                    <w:div w:id="1951860417">
                                      <w:marLeft w:val="0"/>
                                      <w:marRight w:val="0"/>
                                      <w:marTop w:val="0"/>
                                      <w:marBottom w:val="0"/>
                                      <w:divBdr>
                                        <w:top w:val="none" w:sz="0" w:space="0" w:color="000000"/>
                                        <w:left w:val="none" w:sz="0" w:space="0" w:color="000000"/>
                                        <w:bottom w:val="none" w:sz="0" w:space="0" w:color="000000"/>
                                        <w:right w:val="none" w:sz="0" w:space="0" w:color="000000"/>
                                      </w:divBdr>
                                      <w:divsChild>
                                        <w:div w:id="1169514836">
                                          <w:marLeft w:val="0"/>
                                          <w:marRight w:val="0"/>
                                          <w:marTop w:val="0"/>
                                          <w:marBottom w:val="0"/>
                                          <w:divBdr>
                                            <w:top w:val="none" w:sz="0" w:space="0" w:color="000000"/>
                                            <w:left w:val="none" w:sz="0" w:space="0" w:color="000000"/>
                                            <w:bottom w:val="none" w:sz="0" w:space="0" w:color="000000"/>
                                            <w:right w:val="none" w:sz="0" w:space="0" w:color="000000"/>
                                          </w:divBdr>
                                        </w:div>
                                      </w:divsChild>
                                    </w:div>
                                    <w:div w:id="1021669303">
                                      <w:marLeft w:val="0"/>
                                      <w:marRight w:val="0"/>
                                      <w:marTop w:val="0"/>
                                      <w:marBottom w:val="0"/>
                                      <w:divBdr>
                                        <w:top w:val="none" w:sz="0" w:space="0" w:color="000000"/>
                                        <w:left w:val="none" w:sz="0" w:space="0" w:color="000000"/>
                                        <w:bottom w:val="none" w:sz="0" w:space="0" w:color="000000"/>
                                        <w:right w:val="none" w:sz="0" w:space="0" w:color="000000"/>
                                      </w:divBdr>
                                      <w:divsChild>
                                        <w:div w:id="842356443">
                                          <w:marLeft w:val="0"/>
                                          <w:marRight w:val="0"/>
                                          <w:marTop w:val="0"/>
                                          <w:marBottom w:val="0"/>
                                          <w:divBdr>
                                            <w:top w:val="none" w:sz="0" w:space="0" w:color="000000"/>
                                            <w:left w:val="none" w:sz="0" w:space="0" w:color="000000"/>
                                            <w:bottom w:val="none" w:sz="0" w:space="0" w:color="000000"/>
                                            <w:right w:val="none" w:sz="0" w:space="0" w:color="000000"/>
                                          </w:divBdr>
                                        </w:div>
                                      </w:divsChild>
                                    </w:div>
                                    <w:div w:id="1839996618">
                                      <w:marLeft w:val="0"/>
                                      <w:marRight w:val="0"/>
                                      <w:marTop w:val="0"/>
                                      <w:marBottom w:val="0"/>
                                      <w:divBdr>
                                        <w:top w:val="none" w:sz="0" w:space="0" w:color="000000"/>
                                        <w:left w:val="none" w:sz="0" w:space="0" w:color="000000"/>
                                        <w:bottom w:val="none" w:sz="0" w:space="0" w:color="000000"/>
                                        <w:right w:val="none" w:sz="0" w:space="0" w:color="000000"/>
                                      </w:divBdr>
                                      <w:divsChild>
                                        <w:div w:id="1668751338">
                                          <w:marLeft w:val="0"/>
                                          <w:marRight w:val="0"/>
                                          <w:marTop w:val="0"/>
                                          <w:marBottom w:val="0"/>
                                          <w:divBdr>
                                            <w:top w:val="none" w:sz="0" w:space="0" w:color="000000"/>
                                            <w:left w:val="none" w:sz="0" w:space="0" w:color="000000"/>
                                            <w:bottom w:val="none" w:sz="0" w:space="0" w:color="000000"/>
                                            <w:right w:val="none" w:sz="0" w:space="0" w:color="000000"/>
                                          </w:divBdr>
                                        </w:div>
                                      </w:divsChild>
                                    </w:div>
                                    <w:div w:id="1615014241">
                                      <w:marLeft w:val="0"/>
                                      <w:marRight w:val="0"/>
                                      <w:marTop w:val="0"/>
                                      <w:marBottom w:val="0"/>
                                      <w:divBdr>
                                        <w:top w:val="none" w:sz="0" w:space="0" w:color="000000"/>
                                        <w:left w:val="none" w:sz="0" w:space="0" w:color="000000"/>
                                        <w:bottom w:val="none" w:sz="0" w:space="0" w:color="000000"/>
                                        <w:right w:val="none" w:sz="0" w:space="0" w:color="000000"/>
                                      </w:divBdr>
                                      <w:divsChild>
                                        <w:div w:id="123643167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389236096">
                          <w:marLeft w:val="0"/>
                          <w:marRight w:val="0"/>
                          <w:marTop w:val="0"/>
                          <w:marBottom w:val="0"/>
                          <w:divBdr>
                            <w:top w:val="none" w:sz="0" w:space="0" w:color="000000"/>
                            <w:left w:val="none" w:sz="0" w:space="0" w:color="000000"/>
                            <w:bottom w:val="none" w:sz="0" w:space="0" w:color="000000"/>
                            <w:right w:val="none" w:sz="0" w:space="0" w:color="000000"/>
                          </w:divBdr>
                          <w:divsChild>
                            <w:div w:id="544492713">
                              <w:marLeft w:val="0"/>
                              <w:marRight w:val="0"/>
                              <w:marTop w:val="0"/>
                              <w:marBottom w:val="0"/>
                              <w:divBdr>
                                <w:top w:val="none" w:sz="0" w:space="0" w:color="000000"/>
                                <w:left w:val="none" w:sz="0" w:space="0" w:color="000000"/>
                                <w:bottom w:val="none" w:sz="0" w:space="0" w:color="000000"/>
                                <w:right w:val="none" w:sz="0" w:space="0" w:color="000000"/>
                              </w:divBdr>
                              <w:divsChild>
                                <w:div w:id="2048025241">
                                  <w:marLeft w:val="0"/>
                                  <w:marRight w:val="0"/>
                                  <w:marTop w:val="0"/>
                                  <w:marBottom w:val="0"/>
                                  <w:divBdr>
                                    <w:top w:val="none" w:sz="0" w:space="2" w:color="000000"/>
                                    <w:left w:val="none" w:sz="0" w:space="2" w:color="000000"/>
                                    <w:bottom w:val="none" w:sz="0" w:space="2" w:color="000000"/>
                                    <w:right w:val="none" w:sz="0" w:space="2" w:color="000000"/>
                                  </w:divBdr>
                                  <w:divsChild>
                                    <w:div w:id="1334070547">
                                      <w:marLeft w:val="0"/>
                                      <w:marRight w:val="0"/>
                                      <w:marTop w:val="0"/>
                                      <w:marBottom w:val="0"/>
                                      <w:divBdr>
                                        <w:top w:val="none" w:sz="0" w:space="0" w:color="000000"/>
                                        <w:left w:val="none" w:sz="0" w:space="0" w:color="000000"/>
                                        <w:bottom w:val="none" w:sz="0" w:space="0" w:color="000000"/>
                                        <w:right w:val="none" w:sz="0" w:space="0" w:color="000000"/>
                                      </w:divBdr>
                                      <w:divsChild>
                                        <w:div w:id="1016930395">
                                          <w:marLeft w:val="0"/>
                                          <w:marRight w:val="0"/>
                                          <w:marTop w:val="0"/>
                                          <w:marBottom w:val="0"/>
                                          <w:divBdr>
                                            <w:top w:val="none" w:sz="0" w:space="0" w:color="000000"/>
                                            <w:left w:val="none" w:sz="0" w:space="0" w:color="000000"/>
                                            <w:bottom w:val="none" w:sz="0" w:space="0" w:color="000000"/>
                                            <w:right w:val="none" w:sz="0" w:space="0" w:color="000000"/>
                                          </w:divBdr>
                                        </w:div>
                                      </w:divsChild>
                                    </w:div>
                                    <w:div w:id="376274021">
                                      <w:marLeft w:val="0"/>
                                      <w:marRight w:val="0"/>
                                      <w:marTop w:val="0"/>
                                      <w:marBottom w:val="0"/>
                                      <w:divBdr>
                                        <w:top w:val="none" w:sz="0" w:space="0" w:color="000000"/>
                                        <w:left w:val="none" w:sz="0" w:space="0" w:color="000000"/>
                                        <w:bottom w:val="none" w:sz="0" w:space="0" w:color="000000"/>
                                        <w:right w:val="none" w:sz="0" w:space="0" w:color="000000"/>
                                      </w:divBdr>
                                      <w:divsChild>
                                        <w:div w:id="1878541331">
                                          <w:marLeft w:val="0"/>
                                          <w:marRight w:val="0"/>
                                          <w:marTop w:val="0"/>
                                          <w:marBottom w:val="0"/>
                                          <w:divBdr>
                                            <w:top w:val="none" w:sz="0" w:space="0" w:color="000000"/>
                                            <w:left w:val="none" w:sz="0" w:space="0" w:color="000000"/>
                                            <w:bottom w:val="none" w:sz="0" w:space="0" w:color="000000"/>
                                            <w:right w:val="none" w:sz="0" w:space="0" w:color="000000"/>
                                          </w:divBdr>
                                        </w:div>
                                      </w:divsChild>
                                    </w:div>
                                    <w:div w:id="984503415">
                                      <w:marLeft w:val="0"/>
                                      <w:marRight w:val="0"/>
                                      <w:marTop w:val="0"/>
                                      <w:marBottom w:val="0"/>
                                      <w:divBdr>
                                        <w:top w:val="none" w:sz="0" w:space="0" w:color="000000"/>
                                        <w:left w:val="none" w:sz="0" w:space="0" w:color="000000"/>
                                        <w:bottom w:val="none" w:sz="0" w:space="0" w:color="000000"/>
                                        <w:right w:val="none" w:sz="0" w:space="0" w:color="000000"/>
                                      </w:divBdr>
                                      <w:divsChild>
                                        <w:div w:id="1581676907">
                                          <w:marLeft w:val="0"/>
                                          <w:marRight w:val="0"/>
                                          <w:marTop w:val="0"/>
                                          <w:marBottom w:val="0"/>
                                          <w:divBdr>
                                            <w:top w:val="none" w:sz="0" w:space="0" w:color="000000"/>
                                            <w:left w:val="none" w:sz="0" w:space="0" w:color="000000"/>
                                            <w:bottom w:val="none" w:sz="0" w:space="0" w:color="000000"/>
                                            <w:right w:val="none" w:sz="0" w:space="0" w:color="000000"/>
                                          </w:divBdr>
                                        </w:div>
                                      </w:divsChild>
                                    </w:div>
                                    <w:div w:id="1281375763">
                                      <w:marLeft w:val="0"/>
                                      <w:marRight w:val="0"/>
                                      <w:marTop w:val="0"/>
                                      <w:marBottom w:val="0"/>
                                      <w:divBdr>
                                        <w:top w:val="none" w:sz="0" w:space="0" w:color="000000"/>
                                        <w:left w:val="none" w:sz="0" w:space="0" w:color="000000"/>
                                        <w:bottom w:val="none" w:sz="0" w:space="0" w:color="000000"/>
                                        <w:right w:val="none" w:sz="0" w:space="0" w:color="000000"/>
                                      </w:divBdr>
                                      <w:divsChild>
                                        <w:div w:id="14274536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299696680">
                          <w:marLeft w:val="0"/>
                          <w:marRight w:val="0"/>
                          <w:marTop w:val="0"/>
                          <w:marBottom w:val="0"/>
                          <w:divBdr>
                            <w:top w:val="none" w:sz="0" w:space="0" w:color="000000"/>
                            <w:left w:val="none" w:sz="0" w:space="0" w:color="000000"/>
                            <w:bottom w:val="none" w:sz="0" w:space="0" w:color="000000"/>
                            <w:right w:val="none" w:sz="0" w:space="0" w:color="000000"/>
                          </w:divBdr>
                          <w:divsChild>
                            <w:div w:id="173424365">
                              <w:marLeft w:val="0"/>
                              <w:marRight w:val="0"/>
                              <w:marTop w:val="0"/>
                              <w:marBottom w:val="0"/>
                              <w:divBdr>
                                <w:top w:val="none" w:sz="0" w:space="0" w:color="000000"/>
                                <w:left w:val="none" w:sz="0" w:space="0" w:color="000000"/>
                                <w:bottom w:val="none" w:sz="0" w:space="0" w:color="000000"/>
                                <w:right w:val="none" w:sz="0" w:space="0" w:color="000000"/>
                              </w:divBdr>
                              <w:divsChild>
                                <w:div w:id="879853210">
                                  <w:marLeft w:val="0"/>
                                  <w:marRight w:val="0"/>
                                  <w:marTop w:val="0"/>
                                  <w:marBottom w:val="0"/>
                                  <w:divBdr>
                                    <w:top w:val="none" w:sz="0" w:space="2" w:color="000000"/>
                                    <w:left w:val="none" w:sz="0" w:space="2" w:color="000000"/>
                                    <w:bottom w:val="none" w:sz="0" w:space="2" w:color="000000"/>
                                    <w:right w:val="none" w:sz="0" w:space="2" w:color="000000"/>
                                  </w:divBdr>
                                  <w:divsChild>
                                    <w:div w:id="17388747">
                                      <w:marLeft w:val="0"/>
                                      <w:marRight w:val="0"/>
                                      <w:marTop w:val="0"/>
                                      <w:marBottom w:val="0"/>
                                      <w:divBdr>
                                        <w:top w:val="none" w:sz="0" w:space="0" w:color="000000"/>
                                        <w:left w:val="none" w:sz="0" w:space="0" w:color="000000"/>
                                        <w:bottom w:val="none" w:sz="0" w:space="0" w:color="000000"/>
                                        <w:right w:val="none" w:sz="0" w:space="0" w:color="000000"/>
                                      </w:divBdr>
                                      <w:divsChild>
                                        <w:div w:id="1395004381">
                                          <w:marLeft w:val="0"/>
                                          <w:marRight w:val="0"/>
                                          <w:marTop w:val="0"/>
                                          <w:marBottom w:val="0"/>
                                          <w:divBdr>
                                            <w:top w:val="none" w:sz="0" w:space="0" w:color="000000"/>
                                            <w:left w:val="none" w:sz="0" w:space="0" w:color="000000"/>
                                            <w:bottom w:val="none" w:sz="0" w:space="0" w:color="000000"/>
                                            <w:right w:val="none" w:sz="0" w:space="0" w:color="000000"/>
                                          </w:divBdr>
                                        </w:div>
                                      </w:divsChild>
                                    </w:div>
                                    <w:div w:id="686371528">
                                      <w:marLeft w:val="0"/>
                                      <w:marRight w:val="0"/>
                                      <w:marTop w:val="0"/>
                                      <w:marBottom w:val="0"/>
                                      <w:divBdr>
                                        <w:top w:val="none" w:sz="0" w:space="0" w:color="000000"/>
                                        <w:left w:val="none" w:sz="0" w:space="0" w:color="000000"/>
                                        <w:bottom w:val="none" w:sz="0" w:space="0" w:color="000000"/>
                                        <w:right w:val="none" w:sz="0" w:space="0" w:color="000000"/>
                                      </w:divBdr>
                                      <w:divsChild>
                                        <w:div w:id="89199191">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55444663">
                          <w:marLeft w:val="0"/>
                          <w:marRight w:val="0"/>
                          <w:marTop w:val="0"/>
                          <w:marBottom w:val="0"/>
                          <w:divBdr>
                            <w:top w:val="none" w:sz="0" w:space="0" w:color="000000"/>
                            <w:left w:val="none" w:sz="0" w:space="0" w:color="000000"/>
                            <w:bottom w:val="none" w:sz="0" w:space="0" w:color="000000"/>
                            <w:right w:val="none" w:sz="0" w:space="0" w:color="000000"/>
                          </w:divBdr>
                          <w:divsChild>
                            <w:div w:id="1812480762">
                              <w:marLeft w:val="0"/>
                              <w:marRight w:val="0"/>
                              <w:marTop w:val="0"/>
                              <w:marBottom w:val="0"/>
                              <w:divBdr>
                                <w:top w:val="none" w:sz="0" w:space="0" w:color="000000"/>
                                <w:left w:val="none" w:sz="0" w:space="0" w:color="000000"/>
                                <w:bottom w:val="none" w:sz="0" w:space="0" w:color="000000"/>
                                <w:right w:val="none" w:sz="0" w:space="0" w:color="000000"/>
                              </w:divBdr>
                              <w:divsChild>
                                <w:div w:id="1146703153">
                                  <w:marLeft w:val="0"/>
                                  <w:marRight w:val="0"/>
                                  <w:marTop w:val="0"/>
                                  <w:marBottom w:val="0"/>
                                  <w:divBdr>
                                    <w:top w:val="none" w:sz="0" w:space="2" w:color="000000"/>
                                    <w:left w:val="none" w:sz="0" w:space="2" w:color="000000"/>
                                    <w:bottom w:val="none" w:sz="0" w:space="2" w:color="000000"/>
                                    <w:right w:val="none" w:sz="0" w:space="2" w:color="000000"/>
                                  </w:divBdr>
                                  <w:divsChild>
                                    <w:div w:id="946891296">
                                      <w:marLeft w:val="0"/>
                                      <w:marRight w:val="0"/>
                                      <w:marTop w:val="0"/>
                                      <w:marBottom w:val="0"/>
                                      <w:divBdr>
                                        <w:top w:val="none" w:sz="0" w:space="0" w:color="000000"/>
                                        <w:left w:val="none" w:sz="0" w:space="0" w:color="000000"/>
                                        <w:bottom w:val="none" w:sz="0" w:space="0" w:color="000000"/>
                                        <w:right w:val="none" w:sz="0" w:space="0" w:color="000000"/>
                                      </w:divBdr>
                                      <w:divsChild>
                                        <w:div w:id="1225332726">
                                          <w:marLeft w:val="0"/>
                                          <w:marRight w:val="0"/>
                                          <w:marTop w:val="0"/>
                                          <w:marBottom w:val="0"/>
                                          <w:divBdr>
                                            <w:top w:val="none" w:sz="0" w:space="0" w:color="000000"/>
                                            <w:left w:val="none" w:sz="0" w:space="0" w:color="000000"/>
                                            <w:bottom w:val="none" w:sz="0" w:space="0" w:color="000000"/>
                                            <w:right w:val="none" w:sz="0" w:space="0" w:color="000000"/>
                                          </w:divBdr>
                                        </w:div>
                                      </w:divsChild>
                                    </w:div>
                                    <w:div w:id="1923905883">
                                      <w:marLeft w:val="0"/>
                                      <w:marRight w:val="0"/>
                                      <w:marTop w:val="0"/>
                                      <w:marBottom w:val="0"/>
                                      <w:divBdr>
                                        <w:top w:val="none" w:sz="0" w:space="0" w:color="000000"/>
                                        <w:left w:val="none" w:sz="0" w:space="0" w:color="000000"/>
                                        <w:bottom w:val="none" w:sz="0" w:space="0" w:color="000000"/>
                                        <w:right w:val="none" w:sz="0" w:space="0" w:color="000000"/>
                                      </w:divBdr>
                                      <w:divsChild>
                                        <w:div w:id="190127997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349529631">
                          <w:marLeft w:val="0"/>
                          <w:marRight w:val="0"/>
                          <w:marTop w:val="0"/>
                          <w:marBottom w:val="0"/>
                          <w:divBdr>
                            <w:top w:val="none" w:sz="0" w:space="0" w:color="000000"/>
                            <w:left w:val="none" w:sz="0" w:space="0" w:color="000000"/>
                            <w:bottom w:val="none" w:sz="0" w:space="0" w:color="000000"/>
                            <w:right w:val="none" w:sz="0" w:space="0" w:color="000000"/>
                          </w:divBdr>
                          <w:divsChild>
                            <w:div w:id="1949584371">
                              <w:marLeft w:val="0"/>
                              <w:marRight w:val="0"/>
                              <w:marTop w:val="0"/>
                              <w:marBottom w:val="0"/>
                              <w:divBdr>
                                <w:top w:val="none" w:sz="0" w:space="0" w:color="000000"/>
                                <w:left w:val="none" w:sz="0" w:space="0" w:color="000000"/>
                                <w:bottom w:val="none" w:sz="0" w:space="0" w:color="000000"/>
                                <w:right w:val="none" w:sz="0" w:space="0" w:color="000000"/>
                              </w:divBdr>
                              <w:divsChild>
                                <w:div w:id="301467645">
                                  <w:marLeft w:val="0"/>
                                  <w:marRight w:val="0"/>
                                  <w:marTop w:val="0"/>
                                  <w:marBottom w:val="0"/>
                                  <w:divBdr>
                                    <w:top w:val="none" w:sz="0" w:space="2" w:color="000000"/>
                                    <w:left w:val="none" w:sz="0" w:space="2" w:color="000000"/>
                                    <w:bottom w:val="none" w:sz="0" w:space="2" w:color="000000"/>
                                    <w:right w:val="none" w:sz="0" w:space="2" w:color="000000"/>
                                  </w:divBdr>
                                  <w:divsChild>
                                    <w:div w:id="217785145">
                                      <w:marLeft w:val="0"/>
                                      <w:marRight w:val="0"/>
                                      <w:marTop w:val="0"/>
                                      <w:marBottom w:val="0"/>
                                      <w:divBdr>
                                        <w:top w:val="none" w:sz="0" w:space="0" w:color="000000"/>
                                        <w:left w:val="none" w:sz="0" w:space="0" w:color="000000"/>
                                        <w:bottom w:val="none" w:sz="0" w:space="0" w:color="000000"/>
                                        <w:right w:val="none" w:sz="0" w:space="0" w:color="000000"/>
                                      </w:divBdr>
                                      <w:divsChild>
                                        <w:div w:id="2024933557">
                                          <w:marLeft w:val="0"/>
                                          <w:marRight w:val="0"/>
                                          <w:marTop w:val="0"/>
                                          <w:marBottom w:val="0"/>
                                          <w:divBdr>
                                            <w:top w:val="none" w:sz="0" w:space="0" w:color="000000"/>
                                            <w:left w:val="none" w:sz="0" w:space="0" w:color="000000"/>
                                            <w:bottom w:val="none" w:sz="0" w:space="0" w:color="000000"/>
                                            <w:right w:val="none" w:sz="0" w:space="0" w:color="000000"/>
                                          </w:divBdr>
                                        </w:div>
                                      </w:divsChild>
                                    </w:div>
                                    <w:div w:id="781803874">
                                      <w:marLeft w:val="0"/>
                                      <w:marRight w:val="0"/>
                                      <w:marTop w:val="0"/>
                                      <w:marBottom w:val="0"/>
                                      <w:divBdr>
                                        <w:top w:val="none" w:sz="0" w:space="0" w:color="000000"/>
                                        <w:left w:val="none" w:sz="0" w:space="0" w:color="000000"/>
                                        <w:bottom w:val="none" w:sz="0" w:space="0" w:color="000000"/>
                                        <w:right w:val="none" w:sz="0" w:space="0" w:color="000000"/>
                                      </w:divBdr>
                                      <w:divsChild>
                                        <w:div w:id="144311543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52600346">
                          <w:marLeft w:val="0"/>
                          <w:marRight w:val="0"/>
                          <w:marTop w:val="0"/>
                          <w:marBottom w:val="0"/>
                          <w:divBdr>
                            <w:top w:val="none" w:sz="0" w:space="0" w:color="000000"/>
                            <w:left w:val="none" w:sz="0" w:space="0" w:color="000000"/>
                            <w:bottom w:val="none" w:sz="0" w:space="0" w:color="000000"/>
                            <w:right w:val="none" w:sz="0" w:space="0" w:color="000000"/>
                          </w:divBdr>
                          <w:divsChild>
                            <w:div w:id="1693611193">
                              <w:marLeft w:val="0"/>
                              <w:marRight w:val="0"/>
                              <w:marTop w:val="0"/>
                              <w:marBottom w:val="0"/>
                              <w:divBdr>
                                <w:top w:val="none" w:sz="0" w:space="0" w:color="000000"/>
                                <w:left w:val="none" w:sz="0" w:space="0" w:color="000000"/>
                                <w:bottom w:val="none" w:sz="0" w:space="0" w:color="000000"/>
                                <w:right w:val="none" w:sz="0" w:space="0" w:color="000000"/>
                              </w:divBdr>
                              <w:divsChild>
                                <w:div w:id="1315570347">
                                  <w:marLeft w:val="0"/>
                                  <w:marRight w:val="0"/>
                                  <w:marTop w:val="0"/>
                                  <w:marBottom w:val="0"/>
                                  <w:divBdr>
                                    <w:top w:val="none" w:sz="0" w:space="2" w:color="000000"/>
                                    <w:left w:val="none" w:sz="0" w:space="2" w:color="000000"/>
                                    <w:bottom w:val="none" w:sz="0" w:space="2" w:color="000000"/>
                                    <w:right w:val="none" w:sz="0" w:space="2" w:color="000000"/>
                                  </w:divBdr>
                                  <w:divsChild>
                                    <w:div w:id="1141729764">
                                      <w:marLeft w:val="0"/>
                                      <w:marRight w:val="0"/>
                                      <w:marTop w:val="0"/>
                                      <w:marBottom w:val="0"/>
                                      <w:divBdr>
                                        <w:top w:val="none" w:sz="0" w:space="0" w:color="000000"/>
                                        <w:left w:val="none" w:sz="0" w:space="0" w:color="000000"/>
                                        <w:bottom w:val="none" w:sz="0" w:space="0" w:color="000000"/>
                                        <w:right w:val="none" w:sz="0" w:space="0" w:color="000000"/>
                                      </w:divBdr>
                                      <w:divsChild>
                                        <w:div w:id="688720615">
                                          <w:marLeft w:val="0"/>
                                          <w:marRight w:val="0"/>
                                          <w:marTop w:val="0"/>
                                          <w:marBottom w:val="0"/>
                                          <w:divBdr>
                                            <w:top w:val="none" w:sz="0" w:space="0" w:color="000000"/>
                                            <w:left w:val="none" w:sz="0" w:space="0" w:color="000000"/>
                                            <w:bottom w:val="none" w:sz="0" w:space="0" w:color="000000"/>
                                            <w:right w:val="none" w:sz="0" w:space="0" w:color="000000"/>
                                          </w:divBdr>
                                        </w:div>
                                      </w:divsChild>
                                    </w:div>
                                    <w:div w:id="405809450">
                                      <w:marLeft w:val="0"/>
                                      <w:marRight w:val="0"/>
                                      <w:marTop w:val="0"/>
                                      <w:marBottom w:val="0"/>
                                      <w:divBdr>
                                        <w:top w:val="none" w:sz="0" w:space="0" w:color="000000"/>
                                        <w:left w:val="none" w:sz="0" w:space="0" w:color="000000"/>
                                        <w:bottom w:val="none" w:sz="0" w:space="0" w:color="000000"/>
                                        <w:right w:val="none" w:sz="0" w:space="0" w:color="000000"/>
                                      </w:divBdr>
                                      <w:divsChild>
                                        <w:div w:id="193621197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375079823">
                          <w:marLeft w:val="0"/>
                          <w:marRight w:val="0"/>
                          <w:marTop w:val="0"/>
                          <w:marBottom w:val="0"/>
                          <w:divBdr>
                            <w:top w:val="none" w:sz="0" w:space="0" w:color="000000"/>
                            <w:left w:val="none" w:sz="0" w:space="0" w:color="000000"/>
                            <w:bottom w:val="none" w:sz="0" w:space="0" w:color="000000"/>
                            <w:right w:val="none" w:sz="0" w:space="0" w:color="000000"/>
                          </w:divBdr>
                          <w:divsChild>
                            <w:div w:id="1137799655">
                              <w:marLeft w:val="0"/>
                              <w:marRight w:val="0"/>
                              <w:marTop w:val="0"/>
                              <w:marBottom w:val="0"/>
                              <w:divBdr>
                                <w:top w:val="none" w:sz="0" w:space="0" w:color="000000"/>
                                <w:left w:val="none" w:sz="0" w:space="0" w:color="000000"/>
                                <w:bottom w:val="none" w:sz="0" w:space="0" w:color="000000"/>
                                <w:right w:val="none" w:sz="0" w:space="0" w:color="000000"/>
                              </w:divBdr>
                              <w:divsChild>
                                <w:div w:id="1625848242">
                                  <w:marLeft w:val="0"/>
                                  <w:marRight w:val="0"/>
                                  <w:marTop w:val="0"/>
                                  <w:marBottom w:val="0"/>
                                  <w:divBdr>
                                    <w:top w:val="none" w:sz="0" w:space="2" w:color="000000"/>
                                    <w:left w:val="none" w:sz="0" w:space="2" w:color="000000"/>
                                    <w:bottom w:val="none" w:sz="0" w:space="2" w:color="000000"/>
                                    <w:right w:val="none" w:sz="0" w:space="2" w:color="000000"/>
                                  </w:divBdr>
                                  <w:divsChild>
                                    <w:div w:id="2129160860">
                                      <w:marLeft w:val="0"/>
                                      <w:marRight w:val="0"/>
                                      <w:marTop w:val="0"/>
                                      <w:marBottom w:val="0"/>
                                      <w:divBdr>
                                        <w:top w:val="none" w:sz="0" w:space="0" w:color="000000"/>
                                        <w:left w:val="none" w:sz="0" w:space="0" w:color="000000"/>
                                        <w:bottom w:val="none" w:sz="0" w:space="0" w:color="000000"/>
                                        <w:right w:val="none" w:sz="0" w:space="0" w:color="000000"/>
                                      </w:divBdr>
                                      <w:divsChild>
                                        <w:div w:id="1022246109">
                                          <w:marLeft w:val="0"/>
                                          <w:marRight w:val="0"/>
                                          <w:marTop w:val="0"/>
                                          <w:marBottom w:val="0"/>
                                          <w:divBdr>
                                            <w:top w:val="none" w:sz="0" w:space="0" w:color="000000"/>
                                            <w:left w:val="none" w:sz="0" w:space="0" w:color="000000"/>
                                            <w:bottom w:val="none" w:sz="0" w:space="0" w:color="000000"/>
                                            <w:right w:val="none" w:sz="0" w:space="0" w:color="000000"/>
                                          </w:divBdr>
                                        </w:div>
                                      </w:divsChild>
                                    </w:div>
                                    <w:div w:id="745954400">
                                      <w:marLeft w:val="0"/>
                                      <w:marRight w:val="0"/>
                                      <w:marTop w:val="0"/>
                                      <w:marBottom w:val="0"/>
                                      <w:divBdr>
                                        <w:top w:val="none" w:sz="0" w:space="0" w:color="000000"/>
                                        <w:left w:val="none" w:sz="0" w:space="0" w:color="000000"/>
                                        <w:bottom w:val="none" w:sz="0" w:space="0" w:color="000000"/>
                                        <w:right w:val="none" w:sz="0" w:space="0" w:color="000000"/>
                                      </w:divBdr>
                                      <w:divsChild>
                                        <w:div w:id="3212131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144665172">
                          <w:marLeft w:val="0"/>
                          <w:marRight w:val="0"/>
                          <w:marTop w:val="0"/>
                          <w:marBottom w:val="0"/>
                          <w:divBdr>
                            <w:top w:val="none" w:sz="0" w:space="0" w:color="000000"/>
                            <w:left w:val="none" w:sz="0" w:space="0" w:color="000000"/>
                            <w:bottom w:val="none" w:sz="0" w:space="0" w:color="000000"/>
                            <w:right w:val="none" w:sz="0" w:space="0" w:color="000000"/>
                          </w:divBdr>
                          <w:divsChild>
                            <w:div w:id="1199512446">
                              <w:marLeft w:val="0"/>
                              <w:marRight w:val="0"/>
                              <w:marTop w:val="0"/>
                              <w:marBottom w:val="0"/>
                              <w:divBdr>
                                <w:top w:val="none" w:sz="0" w:space="0" w:color="000000"/>
                                <w:left w:val="none" w:sz="0" w:space="0" w:color="000000"/>
                                <w:bottom w:val="none" w:sz="0" w:space="0" w:color="000000"/>
                                <w:right w:val="none" w:sz="0" w:space="0" w:color="000000"/>
                              </w:divBdr>
                              <w:divsChild>
                                <w:div w:id="453520742">
                                  <w:marLeft w:val="0"/>
                                  <w:marRight w:val="0"/>
                                  <w:marTop w:val="0"/>
                                  <w:marBottom w:val="0"/>
                                  <w:divBdr>
                                    <w:top w:val="none" w:sz="0" w:space="2" w:color="000000"/>
                                    <w:left w:val="none" w:sz="0" w:space="2" w:color="000000"/>
                                    <w:bottom w:val="none" w:sz="0" w:space="2" w:color="000000"/>
                                    <w:right w:val="none" w:sz="0" w:space="2" w:color="000000"/>
                                  </w:divBdr>
                                  <w:divsChild>
                                    <w:div w:id="346489873">
                                      <w:marLeft w:val="0"/>
                                      <w:marRight w:val="0"/>
                                      <w:marTop w:val="0"/>
                                      <w:marBottom w:val="0"/>
                                      <w:divBdr>
                                        <w:top w:val="none" w:sz="0" w:space="0" w:color="000000"/>
                                        <w:left w:val="none" w:sz="0" w:space="0" w:color="000000"/>
                                        <w:bottom w:val="none" w:sz="0" w:space="0" w:color="000000"/>
                                        <w:right w:val="none" w:sz="0" w:space="0" w:color="000000"/>
                                      </w:divBdr>
                                      <w:divsChild>
                                        <w:div w:id="545412262">
                                          <w:marLeft w:val="0"/>
                                          <w:marRight w:val="0"/>
                                          <w:marTop w:val="0"/>
                                          <w:marBottom w:val="0"/>
                                          <w:divBdr>
                                            <w:top w:val="none" w:sz="0" w:space="0" w:color="000000"/>
                                            <w:left w:val="none" w:sz="0" w:space="0" w:color="000000"/>
                                            <w:bottom w:val="none" w:sz="0" w:space="0" w:color="000000"/>
                                            <w:right w:val="none" w:sz="0" w:space="0" w:color="000000"/>
                                          </w:divBdr>
                                        </w:div>
                                      </w:divsChild>
                                    </w:div>
                                    <w:div w:id="93212748">
                                      <w:marLeft w:val="0"/>
                                      <w:marRight w:val="0"/>
                                      <w:marTop w:val="0"/>
                                      <w:marBottom w:val="0"/>
                                      <w:divBdr>
                                        <w:top w:val="none" w:sz="0" w:space="0" w:color="000000"/>
                                        <w:left w:val="none" w:sz="0" w:space="0" w:color="000000"/>
                                        <w:bottom w:val="none" w:sz="0" w:space="0" w:color="000000"/>
                                        <w:right w:val="none" w:sz="0" w:space="0" w:color="000000"/>
                                      </w:divBdr>
                                      <w:divsChild>
                                        <w:div w:id="13245313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917521878">
                          <w:marLeft w:val="0"/>
                          <w:marRight w:val="0"/>
                          <w:marTop w:val="0"/>
                          <w:marBottom w:val="0"/>
                          <w:divBdr>
                            <w:top w:val="none" w:sz="0" w:space="0" w:color="000000"/>
                            <w:left w:val="none" w:sz="0" w:space="0" w:color="000000"/>
                            <w:bottom w:val="none" w:sz="0" w:space="0" w:color="000000"/>
                            <w:right w:val="none" w:sz="0" w:space="0" w:color="000000"/>
                          </w:divBdr>
                          <w:divsChild>
                            <w:div w:id="258099517">
                              <w:marLeft w:val="0"/>
                              <w:marRight w:val="0"/>
                              <w:marTop w:val="0"/>
                              <w:marBottom w:val="0"/>
                              <w:divBdr>
                                <w:top w:val="none" w:sz="0" w:space="0" w:color="000000"/>
                                <w:left w:val="none" w:sz="0" w:space="0" w:color="000000"/>
                                <w:bottom w:val="none" w:sz="0" w:space="0" w:color="000000"/>
                                <w:right w:val="none" w:sz="0" w:space="0" w:color="000000"/>
                              </w:divBdr>
                              <w:divsChild>
                                <w:div w:id="2062710382">
                                  <w:marLeft w:val="0"/>
                                  <w:marRight w:val="0"/>
                                  <w:marTop w:val="0"/>
                                  <w:marBottom w:val="0"/>
                                  <w:divBdr>
                                    <w:top w:val="none" w:sz="0" w:space="2" w:color="000000"/>
                                    <w:left w:val="none" w:sz="0" w:space="2" w:color="000000"/>
                                    <w:bottom w:val="none" w:sz="0" w:space="2" w:color="000000"/>
                                    <w:right w:val="none" w:sz="0" w:space="2" w:color="000000"/>
                                  </w:divBdr>
                                  <w:divsChild>
                                    <w:div w:id="664477514">
                                      <w:marLeft w:val="0"/>
                                      <w:marRight w:val="0"/>
                                      <w:marTop w:val="0"/>
                                      <w:marBottom w:val="0"/>
                                      <w:divBdr>
                                        <w:top w:val="none" w:sz="0" w:space="0" w:color="000000"/>
                                        <w:left w:val="none" w:sz="0" w:space="0" w:color="000000"/>
                                        <w:bottom w:val="none" w:sz="0" w:space="0" w:color="000000"/>
                                        <w:right w:val="none" w:sz="0" w:space="0" w:color="000000"/>
                                      </w:divBdr>
                                      <w:divsChild>
                                        <w:div w:id="7803449">
                                          <w:marLeft w:val="0"/>
                                          <w:marRight w:val="0"/>
                                          <w:marTop w:val="0"/>
                                          <w:marBottom w:val="0"/>
                                          <w:divBdr>
                                            <w:top w:val="none" w:sz="0" w:space="0" w:color="000000"/>
                                            <w:left w:val="none" w:sz="0" w:space="0" w:color="000000"/>
                                            <w:bottom w:val="none" w:sz="0" w:space="0" w:color="000000"/>
                                            <w:right w:val="none" w:sz="0" w:space="0" w:color="000000"/>
                                          </w:divBdr>
                                        </w:div>
                                      </w:divsChild>
                                    </w:div>
                                    <w:div w:id="15156222">
                                      <w:marLeft w:val="0"/>
                                      <w:marRight w:val="0"/>
                                      <w:marTop w:val="0"/>
                                      <w:marBottom w:val="0"/>
                                      <w:divBdr>
                                        <w:top w:val="none" w:sz="0" w:space="0" w:color="000000"/>
                                        <w:left w:val="none" w:sz="0" w:space="0" w:color="000000"/>
                                        <w:bottom w:val="none" w:sz="0" w:space="0" w:color="000000"/>
                                        <w:right w:val="none" w:sz="0" w:space="0" w:color="000000"/>
                                      </w:divBdr>
                                      <w:divsChild>
                                        <w:div w:id="198974348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208684902">
                          <w:marLeft w:val="0"/>
                          <w:marRight w:val="0"/>
                          <w:marTop w:val="0"/>
                          <w:marBottom w:val="0"/>
                          <w:divBdr>
                            <w:top w:val="none" w:sz="0" w:space="0" w:color="000000"/>
                            <w:left w:val="none" w:sz="0" w:space="0" w:color="000000"/>
                            <w:bottom w:val="none" w:sz="0" w:space="0" w:color="000000"/>
                            <w:right w:val="none" w:sz="0" w:space="0" w:color="000000"/>
                          </w:divBdr>
                          <w:divsChild>
                            <w:div w:id="1466001200">
                              <w:marLeft w:val="0"/>
                              <w:marRight w:val="0"/>
                              <w:marTop w:val="0"/>
                              <w:marBottom w:val="0"/>
                              <w:divBdr>
                                <w:top w:val="none" w:sz="0" w:space="0" w:color="000000"/>
                                <w:left w:val="none" w:sz="0" w:space="0" w:color="000000"/>
                                <w:bottom w:val="none" w:sz="0" w:space="0" w:color="000000"/>
                                <w:right w:val="none" w:sz="0" w:space="0" w:color="000000"/>
                              </w:divBdr>
                              <w:divsChild>
                                <w:div w:id="99183702">
                                  <w:marLeft w:val="0"/>
                                  <w:marRight w:val="0"/>
                                  <w:marTop w:val="0"/>
                                  <w:marBottom w:val="0"/>
                                  <w:divBdr>
                                    <w:top w:val="none" w:sz="0" w:space="2" w:color="000000"/>
                                    <w:left w:val="none" w:sz="0" w:space="2" w:color="000000"/>
                                    <w:bottom w:val="none" w:sz="0" w:space="2" w:color="000000"/>
                                    <w:right w:val="none" w:sz="0" w:space="2" w:color="000000"/>
                                  </w:divBdr>
                                  <w:divsChild>
                                    <w:div w:id="1490558756">
                                      <w:marLeft w:val="0"/>
                                      <w:marRight w:val="0"/>
                                      <w:marTop w:val="0"/>
                                      <w:marBottom w:val="0"/>
                                      <w:divBdr>
                                        <w:top w:val="none" w:sz="0" w:space="0" w:color="000000"/>
                                        <w:left w:val="none" w:sz="0" w:space="0" w:color="000000"/>
                                        <w:bottom w:val="none" w:sz="0" w:space="0" w:color="000000"/>
                                        <w:right w:val="none" w:sz="0" w:space="0" w:color="000000"/>
                                      </w:divBdr>
                                      <w:divsChild>
                                        <w:div w:id="950431207">
                                          <w:marLeft w:val="0"/>
                                          <w:marRight w:val="0"/>
                                          <w:marTop w:val="0"/>
                                          <w:marBottom w:val="0"/>
                                          <w:divBdr>
                                            <w:top w:val="none" w:sz="0" w:space="0" w:color="000000"/>
                                            <w:left w:val="none" w:sz="0" w:space="0" w:color="000000"/>
                                            <w:bottom w:val="none" w:sz="0" w:space="0" w:color="000000"/>
                                            <w:right w:val="none" w:sz="0" w:space="0" w:color="000000"/>
                                          </w:divBdr>
                                        </w:div>
                                      </w:divsChild>
                                    </w:div>
                                    <w:div w:id="518398812">
                                      <w:marLeft w:val="0"/>
                                      <w:marRight w:val="0"/>
                                      <w:marTop w:val="0"/>
                                      <w:marBottom w:val="0"/>
                                      <w:divBdr>
                                        <w:top w:val="none" w:sz="0" w:space="0" w:color="000000"/>
                                        <w:left w:val="none" w:sz="0" w:space="0" w:color="000000"/>
                                        <w:bottom w:val="none" w:sz="0" w:space="0" w:color="000000"/>
                                        <w:right w:val="none" w:sz="0" w:space="0" w:color="000000"/>
                                      </w:divBdr>
                                      <w:divsChild>
                                        <w:div w:id="124433640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536505401">
                          <w:marLeft w:val="0"/>
                          <w:marRight w:val="0"/>
                          <w:marTop w:val="0"/>
                          <w:marBottom w:val="0"/>
                          <w:divBdr>
                            <w:top w:val="none" w:sz="0" w:space="0" w:color="000000"/>
                            <w:left w:val="none" w:sz="0" w:space="0" w:color="000000"/>
                            <w:bottom w:val="none" w:sz="0" w:space="0" w:color="000000"/>
                            <w:right w:val="none" w:sz="0" w:space="0" w:color="000000"/>
                          </w:divBdr>
                          <w:divsChild>
                            <w:div w:id="1724982472">
                              <w:marLeft w:val="0"/>
                              <w:marRight w:val="0"/>
                              <w:marTop w:val="0"/>
                              <w:marBottom w:val="0"/>
                              <w:divBdr>
                                <w:top w:val="none" w:sz="0" w:space="0" w:color="000000"/>
                                <w:left w:val="none" w:sz="0" w:space="0" w:color="000000"/>
                                <w:bottom w:val="none" w:sz="0" w:space="0" w:color="000000"/>
                                <w:right w:val="none" w:sz="0" w:space="0" w:color="000000"/>
                              </w:divBdr>
                              <w:divsChild>
                                <w:div w:id="1956936001">
                                  <w:marLeft w:val="0"/>
                                  <w:marRight w:val="0"/>
                                  <w:marTop w:val="0"/>
                                  <w:marBottom w:val="0"/>
                                  <w:divBdr>
                                    <w:top w:val="none" w:sz="0" w:space="2" w:color="000000"/>
                                    <w:left w:val="none" w:sz="0" w:space="2" w:color="000000"/>
                                    <w:bottom w:val="none" w:sz="0" w:space="2" w:color="000000"/>
                                    <w:right w:val="none" w:sz="0" w:space="2" w:color="000000"/>
                                  </w:divBdr>
                                  <w:divsChild>
                                    <w:div w:id="182131937">
                                      <w:marLeft w:val="0"/>
                                      <w:marRight w:val="0"/>
                                      <w:marTop w:val="0"/>
                                      <w:marBottom w:val="0"/>
                                      <w:divBdr>
                                        <w:top w:val="none" w:sz="0" w:space="0" w:color="000000"/>
                                        <w:left w:val="none" w:sz="0" w:space="0" w:color="000000"/>
                                        <w:bottom w:val="none" w:sz="0" w:space="0" w:color="000000"/>
                                        <w:right w:val="none" w:sz="0" w:space="0" w:color="000000"/>
                                      </w:divBdr>
                                      <w:divsChild>
                                        <w:div w:id="1890149156">
                                          <w:marLeft w:val="0"/>
                                          <w:marRight w:val="0"/>
                                          <w:marTop w:val="0"/>
                                          <w:marBottom w:val="0"/>
                                          <w:divBdr>
                                            <w:top w:val="none" w:sz="0" w:space="0" w:color="000000"/>
                                            <w:left w:val="none" w:sz="0" w:space="0" w:color="000000"/>
                                            <w:bottom w:val="none" w:sz="0" w:space="0" w:color="000000"/>
                                            <w:right w:val="none" w:sz="0" w:space="0" w:color="000000"/>
                                          </w:divBdr>
                                        </w:div>
                                      </w:divsChild>
                                    </w:div>
                                    <w:div w:id="1212494141">
                                      <w:marLeft w:val="0"/>
                                      <w:marRight w:val="0"/>
                                      <w:marTop w:val="0"/>
                                      <w:marBottom w:val="0"/>
                                      <w:divBdr>
                                        <w:top w:val="none" w:sz="0" w:space="0" w:color="000000"/>
                                        <w:left w:val="none" w:sz="0" w:space="0" w:color="000000"/>
                                        <w:bottom w:val="none" w:sz="0" w:space="0" w:color="000000"/>
                                        <w:right w:val="none" w:sz="0" w:space="0" w:color="000000"/>
                                      </w:divBdr>
                                      <w:divsChild>
                                        <w:div w:id="10488560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378893690">
                          <w:marLeft w:val="0"/>
                          <w:marRight w:val="0"/>
                          <w:marTop w:val="0"/>
                          <w:marBottom w:val="0"/>
                          <w:divBdr>
                            <w:top w:val="none" w:sz="0" w:space="0" w:color="000000"/>
                            <w:left w:val="none" w:sz="0" w:space="0" w:color="000000"/>
                            <w:bottom w:val="none" w:sz="0" w:space="0" w:color="000000"/>
                            <w:right w:val="none" w:sz="0" w:space="0" w:color="000000"/>
                          </w:divBdr>
                          <w:divsChild>
                            <w:div w:id="842427485">
                              <w:marLeft w:val="0"/>
                              <w:marRight w:val="0"/>
                              <w:marTop w:val="0"/>
                              <w:marBottom w:val="0"/>
                              <w:divBdr>
                                <w:top w:val="none" w:sz="0" w:space="0" w:color="000000"/>
                                <w:left w:val="none" w:sz="0" w:space="0" w:color="000000"/>
                                <w:bottom w:val="none" w:sz="0" w:space="0" w:color="000000"/>
                                <w:right w:val="none" w:sz="0" w:space="0" w:color="000000"/>
                              </w:divBdr>
                              <w:divsChild>
                                <w:div w:id="38865078">
                                  <w:marLeft w:val="0"/>
                                  <w:marRight w:val="0"/>
                                  <w:marTop w:val="0"/>
                                  <w:marBottom w:val="0"/>
                                  <w:divBdr>
                                    <w:top w:val="none" w:sz="0" w:space="2" w:color="000000"/>
                                    <w:left w:val="none" w:sz="0" w:space="2" w:color="000000"/>
                                    <w:bottom w:val="none" w:sz="0" w:space="2" w:color="000000"/>
                                    <w:right w:val="none" w:sz="0" w:space="2" w:color="000000"/>
                                  </w:divBdr>
                                  <w:divsChild>
                                    <w:div w:id="1580289733">
                                      <w:marLeft w:val="0"/>
                                      <w:marRight w:val="0"/>
                                      <w:marTop w:val="0"/>
                                      <w:marBottom w:val="0"/>
                                      <w:divBdr>
                                        <w:top w:val="none" w:sz="0" w:space="0" w:color="000000"/>
                                        <w:left w:val="none" w:sz="0" w:space="0" w:color="000000"/>
                                        <w:bottom w:val="none" w:sz="0" w:space="0" w:color="000000"/>
                                        <w:right w:val="none" w:sz="0" w:space="0" w:color="000000"/>
                                      </w:divBdr>
                                      <w:divsChild>
                                        <w:div w:id="175716791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944969389">
                          <w:marLeft w:val="0"/>
                          <w:marRight w:val="0"/>
                          <w:marTop w:val="0"/>
                          <w:marBottom w:val="0"/>
                          <w:divBdr>
                            <w:top w:val="none" w:sz="0" w:space="0" w:color="000000"/>
                            <w:left w:val="none" w:sz="0" w:space="0" w:color="000000"/>
                            <w:bottom w:val="none" w:sz="0" w:space="0" w:color="000000"/>
                            <w:right w:val="none" w:sz="0" w:space="0" w:color="000000"/>
                          </w:divBdr>
                          <w:divsChild>
                            <w:div w:id="1837528904">
                              <w:marLeft w:val="0"/>
                              <w:marRight w:val="0"/>
                              <w:marTop w:val="0"/>
                              <w:marBottom w:val="0"/>
                              <w:divBdr>
                                <w:top w:val="none" w:sz="0" w:space="0" w:color="000000"/>
                                <w:left w:val="none" w:sz="0" w:space="0" w:color="000000"/>
                                <w:bottom w:val="none" w:sz="0" w:space="0" w:color="000000"/>
                                <w:right w:val="none" w:sz="0" w:space="0" w:color="000000"/>
                              </w:divBdr>
                              <w:divsChild>
                                <w:div w:id="1032615407">
                                  <w:marLeft w:val="0"/>
                                  <w:marRight w:val="0"/>
                                  <w:marTop w:val="0"/>
                                  <w:marBottom w:val="0"/>
                                  <w:divBdr>
                                    <w:top w:val="none" w:sz="0" w:space="2" w:color="000000"/>
                                    <w:left w:val="none" w:sz="0" w:space="2" w:color="000000"/>
                                    <w:bottom w:val="none" w:sz="0" w:space="2" w:color="000000"/>
                                    <w:right w:val="none" w:sz="0" w:space="2" w:color="000000"/>
                                  </w:divBdr>
                                  <w:divsChild>
                                    <w:div w:id="348407928">
                                      <w:marLeft w:val="0"/>
                                      <w:marRight w:val="0"/>
                                      <w:marTop w:val="0"/>
                                      <w:marBottom w:val="0"/>
                                      <w:divBdr>
                                        <w:top w:val="none" w:sz="0" w:space="0" w:color="000000"/>
                                        <w:left w:val="none" w:sz="0" w:space="0" w:color="000000"/>
                                        <w:bottom w:val="none" w:sz="0" w:space="0" w:color="000000"/>
                                        <w:right w:val="none" w:sz="0" w:space="0" w:color="000000"/>
                                      </w:divBdr>
                                      <w:divsChild>
                                        <w:div w:id="147922106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081410924">
                          <w:marLeft w:val="0"/>
                          <w:marRight w:val="0"/>
                          <w:marTop w:val="0"/>
                          <w:marBottom w:val="0"/>
                          <w:divBdr>
                            <w:top w:val="none" w:sz="0" w:space="0" w:color="000000"/>
                            <w:left w:val="none" w:sz="0" w:space="0" w:color="000000"/>
                            <w:bottom w:val="none" w:sz="0" w:space="0" w:color="000000"/>
                            <w:right w:val="none" w:sz="0" w:space="0" w:color="000000"/>
                          </w:divBdr>
                          <w:divsChild>
                            <w:div w:id="219632788">
                              <w:marLeft w:val="0"/>
                              <w:marRight w:val="0"/>
                              <w:marTop w:val="0"/>
                              <w:marBottom w:val="0"/>
                              <w:divBdr>
                                <w:top w:val="none" w:sz="0" w:space="0" w:color="000000"/>
                                <w:left w:val="none" w:sz="0" w:space="0" w:color="000000"/>
                                <w:bottom w:val="none" w:sz="0" w:space="0" w:color="000000"/>
                                <w:right w:val="none" w:sz="0" w:space="0" w:color="000000"/>
                              </w:divBdr>
                              <w:divsChild>
                                <w:div w:id="949052323">
                                  <w:marLeft w:val="0"/>
                                  <w:marRight w:val="0"/>
                                  <w:marTop w:val="0"/>
                                  <w:marBottom w:val="0"/>
                                  <w:divBdr>
                                    <w:top w:val="none" w:sz="0" w:space="2" w:color="000000"/>
                                    <w:left w:val="none" w:sz="0" w:space="2" w:color="000000"/>
                                    <w:bottom w:val="none" w:sz="0" w:space="2" w:color="000000"/>
                                    <w:right w:val="none" w:sz="0" w:space="2" w:color="000000"/>
                                  </w:divBdr>
                                  <w:divsChild>
                                    <w:div w:id="677970572">
                                      <w:marLeft w:val="0"/>
                                      <w:marRight w:val="0"/>
                                      <w:marTop w:val="0"/>
                                      <w:marBottom w:val="0"/>
                                      <w:divBdr>
                                        <w:top w:val="none" w:sz="0" w:space="0" w:color="000000"/>
                                        <w:left w:val="none" w:sz="0" w:space="0" w:color="000000"/>
                                        <w:bottom w:val="none" w:sz="0" w:space="0" w:color="000000"/>
                                        <w:right w:val="none" w:sz="0" w:space="0" w:color="000000"/>
                                      </w:divBdr>
                                      <w:divsChild>
                                        <w:div w:id="100419904">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2047901210">
                          <w:marLeft w:val="0"/>
                          <w:marRight w:val="0"/>
                          <w:marTop w:val="0"/>
                          <w:marBottom w:val="0"/>
                          <w:divBdr>
                            <w:top w:val="none" w:sz="0" w:space="0" w:color="000000"/>
                            <w:left w:val="none" w:sz="0" w:space="0" w:color="000000"/>
                            <w:bottom w:val="none" w:sz="0" w:space="0" w:color="000000"/>
                            <w:right w:val="none" w:sz="0" w:space="0" w:color="000000"/>
                          </w:divBdr>
                          <w:divsChild>
                            <w:div w:id="1075930099">
                              <w:marLeft w:val="0"/>
                              <w:marRight w:val="0"/>
                              <w:marTop w:val="0"/>
                              <w:marBottom w:val="0"/>
                              <w:divBdr>
                                <w:top w:val="none" w:sz="0" w:space="0" w:color="000000"/>
                                <w:left w:val="none" w:sz="0" w:space="0" w:color="000000"/>
                                <w:bottom w:val="none" w:sz="0" w:space="0" w:color="000000"/>
                                <w:right w:val="none" w:sz="0" w:space="0" w:color="000000"/>
                              </w:divBdr>
                              <w:divsChild>
                                <w:div w:id="218440047">
                                  <w:marLeft w:val="0"/>
                                  <w:marRight w:val="0"/>
                                  <w:marTop w:val="0"/>
                                  <w:marBottom w:val="0"/>
                                  <w:divBdr>
                                    <w:top w:val="none" w:sz="0" w:space="2" w:color="000000"/>
                                    <w:left w:val="none" w:sz="0" w:space="2" w:color="000000"/>
                                    <w:bottom w:val="none" w:sz="0" w:space="2" w:color="000000"/>
                                    <w:right w:val="none" w:sz="0" w:space="2" w:color="000000"/>
                                  </w:divBdr>
                                  <w:divsChild>
                                    <w:div w:id="62218073">
                                      <w:marLeft w:val="0"/>
                                      <w:marRight w:val="0"/>
                                      <w:marTop w:val="0"/>
                                      <w:marBottom w:val="0"/>
                                      <w:divBdr>
                                        <w:top w:val="none" w:sz="0" w:space="0" w:color="000000"/>
                                        <w:left w:val="none" w:sz="0" w:space="0" w:color="000000"/>
                                        <w:bottom w:val="none" w:sz="0" w:space="0" w:color="000000"/>
                                        <w:right w:val="none" w:sz="0" w:space="0" w:color="000000"/>
                                      </w:divBdr>
                                      <w:divsChild>
                                        <w:div w:id="38588128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195994446">
                          <w:marLeft w:val="0"/>
                          <w:marRight w:val="0"/>
                          <w:marTop w:val="0"/>
                          <w:marBottom w:val="0"/>
                          <w:divBdr>
                            <w:top w:val="none" w:sz="0" w:space="0" w:color="000000"/>
                            <w:left w:val="none" w:sz="0" w:space="0" w:color="000000"/>
                            <w:bottom w:val="none" w:sz="0" w:space="0" w:color="000000"/>
                            <w:right w:val="none" w:sz="0" w:space="0" w:color="000000"/>
                          </w:divBdr>
                          <w:divsChild>
                            <w:div w:id="940065268">
                              <w:marLeft w:val="0"/>
                              <w:marRight w:val="0"/>
                              <w:marTop w:val="0"/>
                              <w:marBottom w:val="0"/>
                              <w:divBdr>
                                <w:top w:val="none" w:sz="0" w:space="0" w:color="000000"/>
                                <w:left w:val="none" w:sz="0" w:space="0" w:color="000000"/>
                                <w:bottom w:val="none" w:sz="0" w:space="0" w:color="000000"/>
                                <w:right w:val="none" w:sz="0" w:space="0" w:color="000000"/>
                              </w:divBdr>
                              <w:divsChild>
                                <w:div w:id="1992438325">
                                  <w:marLeft w:val="0"/>
                                  <w:marRight w:val="0"/>
                                  <w:marTop w:val="0"/>
                                  <w:marBottom w:val="0"/>
                                  <w:divBdr>
                                    <w:top w:val="none" w:sz="0" w:space="2" w:color="000000"/>
                                    <w:left w:val="none" w:sz="0" w:space="2" w:color="000000"/>
                                    <w:bottom w:val="none" w:sz="0" w:space="2" w:color="000000"/>
                                    <w:right w:val="none" w:sz="0" w:space="2" w:color="000000"/>
                                  </w:divBdr>
                                  <w:divsChild>
                                    <w:div w:id="503790242">
                                      <w:marLeft w:val="0"/>
                                      <w:marRight w:val="0"/>
                                      <w:marTop w:val="0"/>
                                      <w:marBottom w:val="0"/>
                                      <w:divBdr>
                                        <w:top w:val="none" w:sz="0" w:space="0" w:color="000000"/>
                                        <w:left w:val="none" w:sz="0" w:space="0" w:color="000000"/>
                                        <w:bottom w:val="none" w:sz="0" w:space="0" w:color="000000"/>
                                        <w:right w:val="none" w:sz="0" w:space="0" w:color="000000"/>
                                      </w:divBdr>
                                      <w:divsChild>
                                        <w:div w:id="134023501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662272817">
                          <w:marLeft w:val="0"/>
                          <w:marRight w:val="0"/>
                          <w:marTop w:val="0"/>
                          <w:marBottom w:val="0"/>
                          <w:divBdr>
                            <w:top w:val="none" w:sz="0" w:space="0" w:color="000000"/>
                            <w:left w:val="none" w:sz="0" w:space="0" w:color="000000"/>
                            <w:bottom w:val="none" w:sz="0" w:space="0" w:color="000000"/>
                            <w:right w:val="none" w:sz="0" w:space="0" w:color="000000"/>
                          </w:divBdr>
                          <w:divsChild>
                            <w:div w:id="1326326525">
                              <w:marLeft w:val="0"/>
                              <w:marRight w:val="0"/>
                              <w:marTop w:val="0"/>
                              <w:marBottom w:val="0"/>
                              <w:divBdr>
                                <w:top w:val="none" w:sz="0" w:space="0" w:color="000000"/>
                                <w:left w:val="none" w:sz="0" w:space="0" w:color="000000"/>
                                <w:bottom w:val="none" w:sz="0" w:space="0" w:color="000000"/>
                                <w:right w:val="none" w:sz="0" w:space="0" w:color="000000"/>
                              </w:divBdr>
                              <w:divsChild>
                                <w:div w:id="138695464">
                                  <w:marLeft w:val="0"/>
                                  <w:marRight w:val="0"/>
                                  <w:marTop w:val="0"/>
                                  <w:marBottom w:val="0"/>
                                  <w:divBdr>
                                    <w:top w:val="none" w:sz="0" w:space="2" w:color="000000"/>
                                    <w:left w:val="none" w:sz="0" w:space="2" w:color="000000"/>
                                    <w:bottom w:val="none" w:sz="0" w:space="2" w:color="000000"/>
                                    <w:right w:val="none" w:sz="0" w:space="2" w:color="000000"/>
                                  </w:divBdr>
                                  <w:divsChild>
                                    <w:div w:id="1372145267">
                                      <w:marLeft w:val="0"/>
                                      <w:marRight w:val="0"/>
                                      <w:marTop w:val="0"/>
                                      <w:marBottom w:val="0"/>
                                      <w:divBdr>
                                        <w:top w:val="none" w:sz="0" w:space="0" w:color="000000"/>
                                        <w:left w:val="none" w:sz="0" w:space="0" w:color="000000"/>
                                        <w:bottom w:val="none" w:sz="0" w:space="0" w:color="000000"/>
                                        <w:right w:val="none" w:sz="0" w:space="0" w:color="000000"/>
                                      </w:divBdr>
                                      <w:divsChild>
                                        <w:div w:id="1811819275">
                                          <w:marLeft w:val="0"/>
                                          <w:marRight w:val="0"/>
                                          <w:marTop w:val="0"/>
                                          <w:marBottom w:val="0"/>
                                          <w:divBdr>
                                            <w:top w:val="none" w:sz="0" w:space="0" w:color="000000"/>
                                            <w:left w:val="none" w:sz="0" w:space="0" w:color="000000"/>
                                            <w:bottom w:val="none" w:sz="0" w:space="0" w:color="000000"/>
                                            <w:right w:val="none" w:sz="0" w:space="0" w:color="000000"/>
                                          </w:divBdr>
                                        </w:div>
                                      </w:divsChild>
                                    </w:div>
                                    <w:div w:id="1491864533">
                                      <w:marLeft w:val="0"/>
                                      <w:marRight w:val="0"/>
                                      <w:marTop w:val="0"/>
                                      <w:marBottom w:val="0"/>
                                      <w:divBdr>
                                        <w:top w:val="none" w:sz="0" w:space="0" w:color="000000"/>
                                        <w:left w:val="none" w:sz="0" w:space="0" w:color="000000"/>
                                        <w:bottom w:val="none" w:sz="0" w:space="0" w:color="000000"/>
                                        <w:right w:val="none" w:sz="0" w:space="0" w:color="000000"/>
                                      </w:divBdr>
                                      <w:divsChild>
                                        <w:div w:id="1032456945">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sChild>
                    </w:div>
                    <w:div w:id="597641087">
                      <w:marLeft w:val="0"/>
                      <w:marRight w:val="0"/>
                      <w:marTop w:val="0"/>
                      <w:marBottom w:val="0"/>
                      <w:divBdr>
                        <w:top w:val="none" w:sz="0" w:space="0" w:color="000000"/>
                        <w:left w:val="none" w:sz="0" w:space="0" w:color="000000"/>
                        <w:bottom w:val="none" w:sz="0" w:space="0" w:color="000000"/>
                        <w:right w:val="none" w:sz="0" w:space="0" w:color="000000"/>
                      </w:divBdr>
                      <w:divsChild>
                        <w:div w:id="124935300">
                          <w:marLeft w:val="0"/>
                          <w:marRight w:val="0"/>
                          <w:marTop w:val="0"/>
                          <w:marBottom w:val="0"/>
                          <w:divBdr>
                            <w:top w:val="none" w:sz="0" w:space="0" w:color="000000"/>
                            <w:left w:val="none" w:sz="0" w:space="0" w:color="000000"/>
                            <w:bottom w:val="none" w:sz="0" w:space="0" w:color="000000"/>
                            <w:right w:val="none" w:sz="0" w:space="0" w:color="000000"/>
                          </w:divBdr>
                          <w:divsChild>
                            <w:div w:id="664819732">
                              <w:marLeft w:val="0"/>
                              <w:marRight w:val="0"/>
                              <w:marTop w:val="0"/>
                              <w:marBottom w:val="0"/>
                              <w:divBdr>
                                <w:top w:val="none" w:sz="0" w:space="0" w:color="000000"/>
                                <w:left w:val="none" w:sz="0" w:space="0" w:color="000000"/>
                                <w:bottom w:val="none" w:sz="0" w:space="0" w:color="000000"/>
                                <w:right w:val="none" w:sz="0" w:space="0" w:color="000000"/>
                              </w:divBdr>
                              <w:divsChild>
                                <w:div w:id="1894658569">
                                  <w:marLeft w:val="0"/>
                                  <w:marRight w:val="0"/>
                                  <w:marTop w:val="0"/>
                                  <w:marBottom w:val="0"/>
                                  <w:divBdr>
                                    <w:top w:val="none" w:sz="0" w:space="2" w:color="000000"/>
                                    <w:left w:val="none" w:sz="0" w:space="2" w:color="000000"/>
                                    <w:bottom w:val="none" w:sz="0" w:space="2" w:color="000000"/>
                                    <w:right w:val="none" w:sz="0" w:space="2" w:color="000000"/>
                                  </w:divBdr>
                                  <w:divsChild>
                                    <w:div w:id="1276672795">
                                      <w:marLeft w:val="0"/>
                                      <w:marRight w:val="0"/>
                                      <w:marTop w:val="0"/>
                                      <w:marBottom w:val="0"/>
                                      <w:divBdr>
                                        <w:top w:val="none" w:sz="0" w:space="0" w:color="000000"/>
                                        <w:left w:val="none" w:sz="0" w:space="0" w:color="000000"/>
                                        <w:bottom w:val="none" w:sz="0" w:space="0" w:color="000000"/>
                                        <w:right w:val="none" w:sz="0" w:space="0" w:color="000000"/>
                                      </w:divBdr>
                                      <w:divsChild>
                                        <w:div w:id="151572567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624992667">
                          <w:marLeft w:val="0"/>
                          <w:marRight w:val="0"/>
                          <w:marTop w:val="0"/>
                          <w:marBottom w:val="0"/>
                          <w:divBdr>
                            <w:top w:val="none" w:sz="0" w:space="0" w:color="000000"/>
                            <w:left w:val="none" w:sz="0" w:space="0" w:color="000000"/>
                            <w:bottom w:val="none" w:sz="0" w:space="0" w:color="000000"/>
                            <w:right w:val="none" w:sz="0" w:space="0" w:color="000000"/>
                          </w:divBdr>
                          <w:divsChild>
                            <w:div w:id="1861820230">
                              <w:marLeft w:val="0"/>
                              <w:marRight w:val="0"/>
                              <w:marTop w:val="0"/>
                              <w:marBottom w:val="0"/>
                              <w:divBdr>
                                <w:top w:val="none" w:sz="0" w:space="0" w:color="000000"/>
                                <w:left w:val="none" w:sz="0" w:space="0" w:color="000000"/>
                                <w:bottom w:val="none" w:sz="0" w:space="0" w:color="000000"/>
                                <w:right w:val="none" w:sz="0" w:space="0" w:color="000000"/>
                              </w:divBdr>
                              <w:divsChild>
                                <w:div w:id="378865701">
                                  <w:marLeft w:val="0"/>
                                  <w:marRight w:val="0"/>
                                  <w:marTop w:val="0"/>
                                  <w:marBottom w:val="0"/>
                                  <w:divBdr>
                                    <w:top w:val="none" w:sz="0" w:space="2" w:color="000000"/>
                                    <w:left w:val="none" w:sz="0" w:space="2" w:color="000000"/>
                                    <w:bottom w:val="none" w:sz="0" w:space="2" w:color="000000"/>
                                    <w:right w:val="none" w:sz="0" w:space="2" w:color="000000"/>
                                  </w:divBdr>
                                  <w:divsChild>
                                    <w:div w:id="1263102640">
                                      <w:marLeft w:val="0"/>
                                      <w:marRight w:val="0"/>
                                      <w:marTop w:val="0"/>
                                      <w:marBottom w:val="0"/>
                                      <w:divBdr>
                                        <w:top w:val="none" w:sz="0" w:space="0" w:color="000000"/>
                                        <w:left w:val="none" w:sz="0" w:space="0" w:color="000000"/>
                                        <w:bottom w:val="none" w:sz="0" w:space="0" w:color="000000"/>
                                        <w:right w:val="none" w:sz="0" w:space="0" w:color="000000"/>
                                      </w:divBdr>
                                      <w:divsChild>
                                        <w:div w:id="121014711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389766468">
                          <w:marLeft w:val="0"/>
                          <w:marRight w:val="0"/>
                          <w:marTop w:val="0"/>
                          <w:marBottom w:val="0"/>
                          <w:divBdr>
                            <w:top w:val="none" w:sz="0" w:space="0" w:color="000000"/>
                            <w:left w:val="none" w:sz="0" w:space="0" w:color="000000"/>
                            <w:bottom w:val="none" w:sz="0" w:space="0" w:color="000000"/>
                            <w:right w:val="none" w:sz="0" w:space="0" w:color="000000"/>
                          </w:divBdr>
                          <w:divsChild>
                            <w:div w:id="1465002833">
                              <w:marLeft w:val="0"/>
                              <w:marRight w:val="0"/>
                              <w:marTop w:val="0"/>
                              <w:marBottom w:val="0"/>
                              <w:divBdr>
                                <w:top w:val="none" w:sz="0" w:space="0" w:color="000000"/>
                                <w:left w:val="none" w:sz="0" w:space="0" w:color="000000"/>
                                <w:bottom w:val="none" w:sz="0" w:space="0" w:color="000000"/>
                                <w:right w:val="none" w:sz="0" w:space="0" w:color="000000"/>
                              </w:divBdr>
                              <w:divsChild>
                                <w:div w:id="94792110">
                                  <w:marLeft w:val="0"/>
                                  <w:marRight w:val="0"/>
                                  <w:marTop w:val="0"/>
                                  <w:marBottom w:val="0"/>
                                  <w:divBdr>
                                    <w:top w:val="none" w:sz="0" w:space="2" w:color="000000"/>
                                    <w:left w:val="none" w:sz="0" w:space="2" w:color="000000"/>
                                    <w:bottom w:val="none" w:sz="0" w:space="2" w:color="000000"/>
                                    <w:right w:val="none" w:sz="0" w:space="2" w:color="000000"/>
                                  </w:divBdr>
                                  <w:divsChild>
                                    <w:div w:id="267662430">
                                      <w:marLeft w:val="0"/>
                                      <w:marRight w:val="0"/>
                                      <w:marTop w:val="0"/>
                                      <w:marBottom w:val="0"/>
                                      <w:divBdr>
                                        <w:top w:val="none" w:sz="0" w:space="0" w:color="000000"/>
                                        <w:left w:val="none" w:sz="0" w:space="0" w:color="000000"/>
                                        <w:bottom w:val="none" w:sz="0" w:space="0" w:color="000000"/>
                                        <w:right w:val="none" w:sz="0" w:space="0" w:color="000000"/>
                                      </w:divBdr>
                                      <w:divsChild>
                                        <w:div w:id="1038508886">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516576591">
                          <w:marLeft w:val="0"/>
                          <w:marRight w:val="0"/>
                          <w:marTop w:val="0"/>
                          <w:marBottom w:val="0"/>
                          <w:divBdr>
                            <w:top w:val="none" w:sz="0" w:space="0" w:color="000000"/>
                            <w:left w:val="none" w:sz="0" w:space="0" w:color="000000"/>
                            <w:bottom w:val="none" w:sz="0" w:space="0" w:color="000000"/>
                            <w:right w:val="none" w:sz="0" w:space="0" w:color="000000"/>
                          </w:divBdr>
                          <w:divsChild>
                            <w:div w:id="395708926">
                              <w:marLeft w:val="0"/>
                              <w:marRight w:val="0"/>
                              <w:marTop w:val="0"/>
                              <w:marBottom w:val="0"/>
                              <w:divBdr>
                                <w:top w:val="none" w:sz="0" w:space="0" w:color="000000"/>
                                <w:left w:val="none" w:sz="0" w:space="0" w:color="000000"/>
                                <w:bottom w:val="none" w:sz="0" w:space="0" w:color="000000"/>
                                <w:right w:val="none" w:sz="0" w:space="0" w:color="000000"/>
                              </w:divBdr>
                              <w:divsChild>
                                <w:div w:id="1281911556">
                                  <w:marLeft w:val="0"/>
                                  <w:marRight w:val="0"/>
                                  <w:marTop w:val="0"/>
                                  <w:marBottom w:val="0"/>
                                  <w:divBdr>
                                    <w:top w:val="none" w:sz="0" w:space="2" w:color="000000"/>
                                    <w:left w:val="none" w:sz="0" w:space="2" w:color="000000"/>
                                    <w:bottom w:val="none" w:sz="0" w:space="2" w:color="000000"/>
                                    <w:right w:val="none" w:sz="0" w:space="2" w:color="000000"/>
                                  </w:divBdr>
                                  <w:divsChild>
                                    <w:div w:id="1968657137">
                                      <w:marLeft w:val="0"/>
                                      <w:marRight w:val="0"/>
                                      <w:marTop w:val="0"/>
                                      <w:marBottom w:val="0"/>
                                      <w:divBdr>
                                        <w:top w:val="none" w:sz="0" w:space="0" w:color="000000"/>
                                        <w:left w:val="none" w:sz="0" w:space="0" w:color="000000"/>
                                        <w:bottom w:val="none" w:sz="0" w:space="0" w:color="000000"/>
                                        <w:right w:val="none" w:sz="0" w:space="0" w:color="000000"/>
                                      </w:divBdr>
                                      <w:divsChild>
                                        <w:div w:id="2100563975">
                                          <w:marLeft w:val="0"/>
                                          <w:marRight w:val="0"/>
                                          <w:marTop w:val="0"/>
                                          <w:marBottom w:val="0"/>
                                          <w:divBdr>
                                            <w:top w:val="none" w:sz="0" w:space="0" w:color="000000"/>
                                            <w:left w:val="none" w:sz="0" w:space="0" w:color="000000"/>
                                            <w:bottom w:val="none" w:sz="0" w:space="0" w:color="000000"/>
                                            <w:right w:val="none" w:sz="0" w:space="0" w:color="000000"/>
                                          </w:divBdr>
                                        </w:div>
                                      </w:divsChild>
                                    </w:div>
                                    <w:div w:id="919675254">
                                      <w:marLeft w:val="0"/>
                                      <w:marRight w:val="0"/>
                                      <w:marTop w:val="0"/>
                                      <w:marBottom w:val="0"/>
                                      <w:divBdr>
                                        <w:top w:val="none" w:sz="0" w:space="0" w:color="000000"/>
                                        <w:left w:val="none" w:sz="0" w:space="0" w:color="000000"/>
                                        <w:bottom w:val="none" w:sz="0" w:space="0" w:color="000000"/>
                                        <w:right w:val="none" w:sz="0" w:space="0" w:color="000000"/>
                                      </w:divBdr>
                                      <w:divsChild>
                                        <w:div w:id="2741327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397969141">
                          <w:marLeft w:val="0"/>
                          <w:marRight w:val="0"/>
                          <w:marTop w:val="0"/>
                          <w:marBottom w:val="0"/>
                          <w:divBdr>
                            <w:top w:val="none" w:sz="0" w:space="0" w:color="000000"/>
                            <w:left w:val="none" w:sz="0" w:space="0" w:color="000000"/>
                            <w:bottom w:val="none" w:sz="0" w:space="0" w:color="000000"/>
                            <w:right w:val="none" w:sz="0" w:space="0" w:color="000000"/>
                          </w:divBdr>
                          <w:divsChild>
                            <w:div w:id="2121993362">
                              <w:marLeft w:val="0"/>
                              <w:marRight w:val="0"/>
                              <w:marTop w:val="0"/>
                              <w:marBottom w:val="0"/>
                              <w:divBdr>
                                <w:top w:val="none" w:sz="0" w:space="0" w:color="000000"/>
                                <w:left w:val="none" w:sz="0" w:space="0" w:color="000000"/>
                                <w:bottom w:val="none" w:sz="0" w:space="0" w:color="000000"/>
                                <w:right w:val="none" w:sz="0" w:space="0" w:color="000000"/>
                              </w:divBdr>
                              <w:divsChild>
                                <w:div w:id="2025860856">
                                  <w:marLeft w:val="0"/>
                                  <w:marRight w:val="0"/>
                                  <w:marTop w:val="0"/>
                                  <w:marBottom w:val="0"/>
                                  <w:divBdr>
                                    <w:top w:val="none" w:sz="0" w:space="2" w:color="000000"/>
                                    <w:left w:val="none" w:sz="0" w:space="2" w:color="000000"/>
                                    <w:bottom w:val="none" w:sz="0" w:space="2" w:color="000000"/>
                                    <w:right w:val="none" w:sz="0" w:space="2" w:color="000000"/>
                                  </w:divBdr>
                                  <w:divsChild>
                                    <w:div w:id="565186331">
                                      <w:marLeft w:val="0"/>
                                      <w:marRight w:val="0"/>
                                      <w:marTop w:val="0"/>
                                      <w:marBottom w:val="0"/>
                                      <w:divBdr>
                                        <w:top w:val="none" w:sz="0" w:space="0" w:color="000000"/>
                                        <w:left w:val="none" w:sz="0" w:space="0" w:color="000000"/>
                                        <w:bottom w:val="none" w:sz="0" w:space="0" w:color="000000"/>
                                        <w:right w:val="none" w:sz="0" w:space="0" w:color="000000"/>
                                      </w:divBdr>
                                      <w:divsChild>
                                        <w:div w:id="45737831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727140856">
                          <w:marLeft w:val="0"/>
                          <w:marRight w:val="0"/>
                          <w:marTop w:val="0"/>
                          <w:marBottom w:val="0"/>
                          <w:divBdr>
                            <w:top w:val="none" w:sz="0" w:space="0" w:color="000000"/>
                            <w:left w:val="none" w:sz="0" w:space="0" w:color="000000"/>
                            <w:bottom w:val="none" w:sz="0" w:space="0" w:color="000000"/>
                            <w:right w:val="none" w:sz="0" w:space="0" w:color="000000"/>
                          </w:divBdr>
                          <w:divsChild>
                            <w:div w:id="1503937667">
                              <w:marLeft w:val="0"/>
                              <w:marRight w:val="0"/>
                              <w:marTop w:val="0"/>
                              <w:marBottom w:val="0"/>
                              <w:divBdr>
                                <w:top w:val="none" w:sz="0" w:space="0" w:color="000000"/>
                                <w:left w:val="none" w:sz="0" w:space="0" w:color="000000"/>
                                <w:bottom w:val="none" w:sz="0" w:space="0" w:color="000000"/>
                                <w:right w:val="none" w:sz="0" w:space="0" w:color="000000"/>
                              </w:divBdr>
                              <w:divsChild>
                                <w:div w:id="1356344535">
                                  <w:marLeft w:val="0"/>
                                  <w:marRight w:val="0"/>
                                  <w:marTop w:val="0"/>
                                  <w:marBottom w:val="0"/>
                                  <w:divBdr>
                                    <w:top w:val="none" w:sz="0" w:space="2" w:color="000000"/>
                                    <w:left w:val="none" w:sz="0" w:space="2" w:color="000000"/>
                                    <w:bottom w:val="none" w:sz="0" w:space="2" w:color="000000"/>
                                    <w:right w:val="none" w:sz="0" w:space="2" w:color="000000"/>
                                  </w:divBdr>
                                  <w:divsChild>
                                    <w:div w:id="1412265918">
                                      <w:marLeft w:val="0"/>
                                      <w:marRight w:val="0"/>
                                      <w:marTop w:val="0"/>
                                      <w:marBottom w:val="0"/>
                                      <w:divBdr>
                                        <w:top w:val="none" w:sz="0" w:space="0" w:color="000000"/>
                                        <w:left w:val="none" w:sz="0" w:space="0" w:color="000000"/>
                                        <w:bottom w:val="none" w:sz="0" w:space="0" w:color="000000"/>
                                        <w:right w:val="none" w:sz="0" w:space="0" w:color="000000"/>
                                      </w:divBdr>
                                      <w:divsChild>
                                        <w:div w:id="193045870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612055886">
                          <w:marLeft w:val="0"/>
                          <w:marRight w:val="0"/>
                          <w:marTop w:val="0"/>
                          <w:marBottom w:val="0"/>
                          <w:divBdr>
                            <w:top w:val="none" w:sz="0" w:space="0" w:color="000000"/>
                            <w:left w:val="none" w:sz="0" w:space="0" w:color="000000"/>
                            <w:bottom w:val="none" w:sz="0" w:space="0" w:color="000000"/>
                            <w:right w:val="none" w:sz="0" w:space="0" w:color="000000"/>
                          </w:divBdr>
                          <w:divsChild>
                            <w:div w:id="867455116">
                              <w:marLeft w:val="0"/>
                              <w:marRight w:val="0"/>
                              <w:marTop w:val="0"/>
                              <w:marBottom w:val="0"/>
                              <w:divBdr>
                                <w:top w:val="none" w:sz="0" w:space="0" w:color="000000"/>
                                <w:left w:val="none" w:sz="0" w:space="0" w:color="000000"/>
                                <w:bottom w:val="none" w:sz="0" w:space="0" w:color="000000"/>
                                <w:right w:val="none" w:sz="0" w:space="0" w:color="000000"/>
                              </w:divBdr>
                              <w:divsChild>
                                <w:div w:id="1266184848">
                                  <w:marLeft w:val="0"/>
                                  <w:marRight w:val="0"/>
                                  <w:marTop w:val="0"/>
                                  <w:marBottom w:val="0"/>
                                  <w:divBdr>
                                    <w:top w:val="none" w:sz="0" w:space="2" w:color="000000"/>
                                    <w:left w:val="none" w:sz="0" w:space="2" w:color="000000"/>
                                    <w:bottom w:val="none" w:sz="0" w:space="2" w:color="000000"/>
                                    <w:right w:val="none" w:sz="0" w:space="2" w:color="000000"/>
                                  </w:divBdr>
                                  <w:divsChild>
                                    <w:div w:id="1757507347">
                                      <w:marLeft w:val="0"/>
                                      <w:marRight w:val="0"/>
                                      <w:marTop w:val="0"/>
                                      <w:marBottom w:val="0"/>
                                      <w:divBdr>
                                        <w:top w:val="none" w:sz="0" w:space="0" w:color="000000"/>
                                        <w:left w:val="none" w:sz="0" w:space="0" w:color="000000"/>
                                        <w:bottom w:val="none" w:sz="0" w:space="0" w:color="000000"/>
                                        <w:right w:val="none" w:sz="0" w:space="0" w:color="000000"/>
                                      </w:divBdr>
                                      <w:divsChild>
                                        <w:div w:id="83934814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658338242">
                          <w:marLeft w:val="0"/>
                          <w:marRight w:val="0"/>
                          <w:marTop w:val="0"/>
                          <w:marBottom w:val="0"/>
                          <w:divBdr>
                            <w:top w:val="none" w:sz="0" w:space="0" w:color="000000"/>
                            <w:left w:val="none" w:sz="0" w:space="0" w:color="000000"/>
                            <w:bottom w:val="none" w:sz="0" w:space="0" w:color="000000"/>
                            <w:right w:val="none" w:sz="0" w:space="0" w:color="000000"/>
                          </w:divBdr>
                          <w:divsChild>
                            <w:div w:id="1692954127">
                              <w:marLeft w:val="0"/>
                              <w:marRight w:val="0"/>
                              <w:marTop w:val="0"/>
                              <w:marBottom w:val="0"/>
                              <w:divBdr>
                                <w:top w:val="none" w:sz="0" w:space="0" w:color="000000"/>
                                <w:left w:val="none" w:sz="0" w:space="0" w:color="000000"/>
                                <w:bottom w:val="none" w:sz="0" w:space="0" w:color="000000"/>
                                <w:right w:val="none" w:sz="0" w:space="0" w:color="000000"/>
                              </w:divBdr>
                              <w:divsChild>
                                <w:div w:id="421992499">
                                  <w:marLeft w:val="0"/>
                                  <w:marRight w:val="0"/>
                                  <w:marTop w:val="0"/>
                                  <w:marBottom w:val="0"/>
                                  <w:divBdr>
                                    <w:top w:val="none" w:sz="0" w:space="2" w:color="000000"/>
                                    <w:left w:val="none" w:sz="0" w:space="2" w:color="000000"/>
                                    <w:bottom w:val="none" w:sz="0" w:space="2" w:color="000000"/>
                                    <w:right w:val="none" w:sz="0" w:space="2" w:color="000000"/>
                                  </w:divBdr>
                                  <w:divsChild>
                                    <w:div w:id="1900045153">
                                      <w:marLeft w:val="0"/>
                                      <w:marRight w:val="0"/>
                                      <w:marTop w:val="0"/>
                                      <w:marBottom w:val="0"/>
                                      <w:divBdr>
                                        <w:top w:val="none" w:sz="0" w:space="0" w:color="000000"/>
                                        <w:left w:val="none" w:sz="0" w:space="0" w:color="000000"/>
                                        <w:bottom w:val="none" w:sz="0" w:space="0" w:color="000000"/>
                                        <w:right w:val="none" w:sz="0" w:space="0" w:color="000000"/>
                                      </w:divBdr>
                                      <w:divsChild>
                                        <w:div w:id="73613175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753819578">
                          <w:marLeft w:val="0"/>
                          <w:marRight w:val="0"/>
                          <w:marTop w:val="0"/>
                          <w:marBottom w:val="0"/>
                          <w:divBdr>
                            <w:top w:val="none" w:sz="0" w:space="0" w:color="000000"/>
                            <w:left w:val="none" w:sz="0" w:space="0" w:color="000000"/>
                            <w:bottom w:val="none" w:sz="0" w:space="0" w:color="000000"/>
                            <w:right w:val="none" w:sz="0" w:space="0" w:color="000000"/>
                          </w:divBdr>
                          <w:divsChild>
                            <w:div w:id="1105929320">
                              <w:marLeft w:val="0"/>
                              <w:marRight w:val="0"/>
                              <w:marTop w:val="0"/>
                              <w:marBottom w:val="0"/>
                              <w:divBdr>
                                <w:top w:val="none" w:sz="0" w:space="0" w:color="000000"/>
                                <w:left w:val="none" w:sz="0" w:space="0" w:color="000000"/>
                                <w:bottom w:val="none" w:sz="0" w:space="0" w:color="000000"/>
                                <w:right w:val="none" w:sz="0" w:space="0" w:color="000000"/>
                              </w:divBdr>
                              <w:divsChild>
                                <w:div w:id="1512643167">
                                  <w:marLeft w:val="0"/>
                                  <w:marRight w:val="0"/>
                                  <w:marTop w:val="0"/>
                                  <w:marBottom w:val="0"/>
                                  <w:divBdr>
                                    <w:top w:val="none" w:sz="0" w:space="2" w:color="000000"/>
                                    <w:left w:val="none" w:sz="0" w:space="2" w:color="000000"/>
                                    <w:bottom w:val="none" w:sz="0" w:space="2" w:color="000000"/>
                                    <w:right w:val="none" w:sz="0" w:space="2" w:color="000000"/>
                                  </w:divBdr>
                                  <w:divsChild>
                                    <w:div w:id="1720595712">
                                      <w:marLeft w:val="0"/>
                                      <w:marRight w:val="0"/>
                                      <w:marTop w:val="0"/>
                                      <w:marBottom w:val="0"/>
                                      <w:divBdr>
                                        <w:top w:val="none" w:sz="0" w:space="0" w:color="000000"/>
                                        <w:left w:val="none" w:sz="0" w:space="0" w:color="000000"/>
                                        <w:bottom w:val="none" w:sz="0" w:space="0" w:color="000000"/>
                                        <w:right w:val="none" w:sz="0" w:space="0" w:color="000000"/>
                                      </w:divBdr>
                                      <w:divsChild>
                                        <w:div w:id="175386723">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915164322">
                          <w:marLeft w:val="0"/>
                          <w:marRight w:val="0"/>
                          <w:marTop w:val="0"/>
                          <w:marBottom w:val="0"/>
                          <w:divBdr>
                            <w:top w:val="none" w:sz="0" w:space="0" w:color="000000"/>
                            <w:left w:val="none" w:sz="0" w:space="0" w:color="000000"/>
                            <w:bottom w:val="none" w:sz="0" w:space="0" w:color="000000"/>
                            <w:right w:val="none" w:sz="0" w:space="0" w:color="000000"/>
                          </w:divBdr>
                          <w:divsChild>
                            <w:div w:id="1713385216">
                              <w:marLeft w:val="0"/>
                              <w:marRight w:val="0"/>
                              <w:marTop w:val="0"/>
                              <w:marBottom w:val="0"/>
                              <w:divBdr>
                                <w:top w:val="none" w:sz="0" w:space="0" w:color="000000"/>
                                <w:left w:val="none" w:sz="0" w:space="0" w:color="000000"/>
                                <w:bottom w:val="none" w:sz="0" w:space="0" w:color="000000"/>
                                <w:right w:val="none" w:sz="0" w:space="0" w:color="000000"/>
                              </w:divBdr>
                              <w:divsChild>
                                <w:div w:id="499465159">
                                  <w:marLeft w:val="0"/>
                                  <w:marRight w:val="0"/>
                                  <w:marTop w:val="0"/>
                                  <w:marBottom w:val="0"/>
                                  <w:divBdr>
                                    <w:top w:val="none" w:sz="0" w:space="2" w:color="000000"/>
                                    <w:left w:val="none" w:sz="0" w:space="2" w:color="000000"/>
                                    <w:bottom w:val="none" w:sz="0" w:space="2" w:color="000000"/>
                                    <w:right w:val="none" w:sz="0" w:space="2" w:color="000000"/>
                                  </w:divBdr>
                                  <w:divsChild>
                                    <w:div w:id="1084954506">
                                      <w:marLeft w:val="0"/>
                                      <w:marRight w:val="0"/>
                                      <w:marTop w:val="0"/>
                                      <w:marBottom w:val="0"/>
                                      <w:divBdr>
                                        <w:top w:val="none" w:sz="0" w:space="0" w:color="000000"/>
                                        <w:left w:val="none" w:sz="0" w:space="0" w:color="000000"/>
                                        <w:bottom w:val="none" w:sz="0" w:space="0" w:color="000000"/>
                                        <w:right w:val="none" w:sz="0" w:space="0" w:color="000000"/>
                                      </w:divBdr>
                                      <w:divsChild>
                                        <w:div w:id="438723950">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981878709">
                          <w:marLeft w:val="0"/>
                          <w:marRight w:val="0"/>
                          <w:marTop w:val="0"/>
                          <w:marBottom w:val="0"/>
                          <w:divBdr>
                            <w:top w:val="none" w:sz="0" w:space="0" w:color="000000"/>
                            <w:left w:val="none" w:sz="0" w:space="0" w:color="000000"/>
                            <w:bottom w:val="none" w:sz="0" w:space="0" w:color="000000"/>
                            <w:right w:val="none" w:sz="0" w:space="0" w:color="000000"/>
                          </w:divBdr>
                          <w:divsChild>
                            <w:div w:id="1390154553">
                              <w:marLeft w:val="0"/>
                              <w:marRight w:val="0"/>
                              <w:marTop w:val="0"/>
                              <w:marBottom w:val="0"/>
                              <w:divBdr>
                                <w:top w:val="none" w:sz="0" w:space="0" w:color="000000"/>
                                <w:left w:val="none" w:sz="0" w:space="0" w:color="000000"/>
                                <w:bottom w:val="none" w:sz="0" w:space="0" w:color="000000"/>
                                <w:right w:val="none" w:sz="0" w:space="0" w:color="000000"/>
                              </w:divBdr>
                              <w:divsChild>
                                <w:div w:id="587275208">
                                  <w:marLeft w:val="0"/>
                                  <w:marRight w:val="0"/>
                                  <w:marTop w:val="0"/>
                                  <w:marBottom w:val="0"/>
                                  <w:divBdr>
                                    <w:top w:val="none" w:sz="0" w:space="2" w:color="000000"/>
                                    <w:left w:val="none" w:sz="0" w:space="2" w:color="000000"/>
                                    <w:bottom w:val="none" w:sz="0" w:space="2" w:color="000000"/>
                                    <w:right w:val="none" w:sz="0" w:space="2" w:color="000000"/>
                                  </w:divBdr>
                                  <w:divsChild>
                                    <w:div w:id="771701528">
                                      <w:marLeft w:val="0"/>
                                      <w:marRight w:val="0"/>
                                      <w:marTop w:val="0"/>
                                      <w:marBottom w:val="0"/>
                                      <w:divBdr>
                                        <w:top w:val="none" w:sz="0" w:space="0" w:color="000000"/>
                                        <w:left w:val="none" w:sz="0" w:space="0" w:color="000000"/>
                                        <w:bottom w:val="none" w:sz="0" w:space="0" w:color="000000"/>
                                        <w:right w:val="none" w:sz="0" w:space="0" w:color="000000"/>
                                      </w:divBdr>
                                      <w:divsChild>
                                        <w:div w:id="18089516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609431261">
                          <w:marLeft w:val="0"/>
                          <w:marRight w:val="0"/>
                          <w:marTop w:val="0"/>
                          <w:marBottom w:val="0"/>
                          <w:divBdr>
                            <w:top w:val="none" w:sz="0" w:space="0" w:color="000000"/>
                            <w:left w:val="none" w:sz="0" w:space="0" w:color="000000"/>
                            <w:bottom w:val="none" w:sz="0" w:space="0" w:color="000000"/>
                            <w:right w:val="none" w:sz="0" w:space="0" w:color="000000"/>
                          </w:divBdr>
                          <w:divsChild>
                            <w:div w:id="1540896869">
                              <w:marLeft w:val="0"/>
                              <w:marRight w:val="0"/>
                              <w:marTop w:val="0"/>
                              <w:marBottom w:val="0"/>
                              <w:divBdr>
                                <w:top w:val="none" w:sz="0" w:space="0" w:color="000000"/>
                                <w:left w:val="none" w:sz="0" w:space="0" w:color="000000"/>
                                <w:bottom w:val="none" w:sz="0" w:space="0" w:color="000000"/>
                                <w:right w:val="none" w:sz="0" w:space="0" w:color="000000"/>
                              </w:divBdr>
                              <w:divsChild>
                                <w:div w:id="1305350398">
                                  <w:marLeft w:val="0"/>
                                  <w:marRight w:val="0"/>
                                  <w:marTop w:val="0"/>
                                  <w:marBottom w:val="0"/>
                                  <w:divBdr>
                                    <w:top w:val="none" w:sz="0" w:space="2" w:color="000000"/>
                                    <w:left w:val="none" w:sz="0" w:space="2" w:color="000000"/>
                                    <w:bottom w:val="none" w:sz="0" w:space="2" w:color="000000"/>
                                    <w:right w:val="none" w:sz="0" w:space="2" w:color="000000"/>
                                  </w:divBdr>
                                  <w:divsChild>
                                    <w:div w:id="1135608631">
                                      <w:marLeft w:val="0"/>
                                      <w:marRight w:val="0"/>
                                      <w:marTop w:val="0"/>
                                      <w:marBottom w:val="0"/>
                                      <w:divBdr>
                                        <w:top w:val="none" w:sz="0" w:space="0" w:color="000000"/>
                                        <w:left w:val="none" w:sz="0" w:space="0" w:color="000000"/>
                                        <w:bottom w:val="none" w:sz="0" w:space="0" w:color="000000"/>
                                        <w:right w:val="none" w:sz="0" w:space="0" w:color="000000"/>
                                      </w:divBdr>
                                      <w:divsChild>
                                        <w:div w:id="121963193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 w:id="1729570129">
                          <w:marLeft w:val="0"/>
                          <w:marRight w:val="0"/>
                          <w:marTop w:val="0"/>
                          <w:marBottom w:val="0"/>
                          <w:divBdr>
                            <w:top w:val="none" w:sz="0" w:space="0" w:color="000000"/>
                            <w:left w:val="none" w:sz="0" w:space="0" w:color="000000"/>
                            <w:bottom w:val="none" w:sz="0" w:space="0" w:color="000000"/>
                            <w:right w:val="none" w:sz="0" w:space="0" w:color="000000"/>
                          </w:divBdr>
                          <w:divsChild>
                            <w:div w:id="890926741">
                              <w:marLeft w:val="0"/>
                              <w:marRight w:val="0"/>
                              <w:marTop w:val="0"/>
                              <w:marBottom w:val="0"/>
                              <w:divBdr>
                                <w:top w:val="none" w:sz="0" w:space="0" w:color="000000"/>
                                <w:left w:val="none" w:sz="0" w:space="0" w:color="000000"/>
                                <w:bottom w:val="none" w:sz="0" w:space="0" w:color="000000"/>
                                <w:right w:val="none" w:sz="0" w:space="0" w:color="000000"/>
                              </w:divBdr>
                              <w:divsChild>
                                <w:div w:id="1906406022">
                                  <w:marLeft w:val="0"/>
                                  <w:marRight w:val="0"/>
                                  <w:marTop w:val="0"/>
                                  <w:marBottom w:val="0"/>
                                  <w:divBdr>
                                    <w:top w:val="none" w:sz="0" w:space="2" w:color="000000"/>
                                    <w:left w:val="none" w:sz="0" w:space="2" w:color="000000"/>
                                    <w:bottom w:val="none" w:sz="0" w:space="2" w:color="000000"/>
                                    <w:right w:val="none" w:sz="0" w:space="2" w:color="000000"/>
                                  </w:divBdr>
                                  <w:divsChild>
                                    <w:div w:id="148863458">
                                      <w:marLeft w:val="0"/>
                                      <w:marRight w:val="0"/>
                                      <w:marTop w:val="0"/>
                                      <w:marBottom w:val="0"/>
                                      <w:divBdr>
                                        <w:top w:val="none" w:sz="0" w:space="0" w:color="000000"/>
                                        <w:left w:val="none" w:sz="0" w:space="0" w:color="000000"/>
                                        <w:bottom w:val="none" w:sz="0" w:space="0" w:color="000000"/>
                                        <w:right w:val="none" w:sz="0" w:space="0" w:color="000000"/>
                                      </w:divBdr>
                                      <w:divsChild>
                                        <w:div w:id="1637956172">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sChild>
                    </w:div>
                  </w:divsChild>
                </w:div>
              </w:divsChild>
            </w:div>
          </w:divsChild>
        </w:div>
        <w:div w:id="502551250">
          <w:marLeft w:val="0"/>
          <w:marRight w:val="0"/>
          <w:marTop w:val="0"/>
          <w:marBottom w:val="0"/>
          <w:divBdr>
            <w:top w:val="single" w:sz="6" w:space="7" w:color="DDDDDD"/>
            <w:left w:val="single" w:sz="6" w:space="7" w:color="DDDDDD"/>
            <w:bottom w:val="single" w:sz="6" w:space="7" w:color="DDDDDD"/>
            <w:right w:val="single" w:sz="6" w:space="7" w:color="DDDDDD"/>
          </w:divBdr>
        </w:div>
      </w:divsChild>
    </w:div>
    <w:div w:id="2055541000">
      <w:bodyDiv w:val="1"/>
      <w:marLeft w:val="0"/>
      <w:marRight w:val="0"/>
      <w:marTop w:val="0"/>
      <w:marBottom w:val="0"/>
      <w:divBdr>
        <w:top w:val="none" w:sz="0" w:space="0" w:color="auto"/>
        <w:left w:val="none" w:sz="0" w:space="0" w:color="auto"/>
        <w:bottom w:val="none" w:sz="0" w:space="0" w:color="auto"/>
        <w:right w:val="none" w:sz="0" w:space="0" w:color="auto"/>
      </w:divBdr>
    </w:div>
    <w:div w:id="2067140909">
      <w:bodyDiv w:val="1"/>
      <w:marLeft w:val="0"/>
      <w:marRight w:val="0"/>
      <w:marTop w:val="0"/>
      <w:marBottom w:val="0"/>
      <w:divBdr>
        <w:top w:val="none" w:sz="0" w:space="0" w:color="auto"/>
        <w:left w:val="none" w:sz="0" w:space="0" w:color="auto"/>
        <w:bottom w:val="none" w:sz="0" w:space="0" w:color="auto"/>
        <w:right w:val="none" w:sz="0" w:space="0" w:color="auto"/>
      </w:divBdr>
    </w:div>
    <w:div w:id="2136750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arvutitark.ee/arvutid-ja-lisad/lisaseadmed/klaviatuuride-lisad/klaviatuurikleebised-mini-hq-vaikeste-tahtede-alus-must-t-1255619"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kesksedhanked.rik.ee/" TargetMode="Externa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m9AqjvLC1Hfb+o0ZmHYezu4epg==">AMUW2mUrP0thfTUu38JD7j9wwBc9KzHVU68MiKeE/2OwncDomFHSMqThcatcx94KdZKmQDW+T8M//j9stTZPIF5dcxi7uaBf2/Ha99d6IdkTLKqt4/i5ank=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044718E-B4AC-49D1-B151-8310B1561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2782</Words>
  <Characters>16140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Mehilane</dc:creator>
  <cp:keywords/>
  <cp:lastModifiedBy>Marko Mehilane</cp:lastModifiedBy>
  <cp:revision>3</cp:revision>
  <cp:lastPrinted>2024-04-12T17:06:00Z</cp:lastPrinted>
  <dcterms:created xsi:type="dcterms:W3CDTF">2024-04-26T20:57:00Z</dcterms:created>
  <dcterms:modified xsi:type="dcterms:W3CDTF">2024-04-26T20:57:00Z</dcterms:modified>
</cp:coreProperties>
</file>